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78C30" w14:textId="77777777" w:rsidR="00D570A8" w:rsidRDefault="00D570A8" w:rsidP="002B24BC">
      <w:pPr>
        <w:pStyle w:val="Kopfzeile"/>
        <w:rPr>
          <w:b/>
          <w:sz w:val="56"/>
          <w:szCs w:val="56"/>
        </w:rPr>
      </w:pPr>
    </w:p>
    <w:p w14:paraId="3429D25F" w14:textId="77777777" w:rsidR="00D570A8" w:rsidRDefault="00D570A8" w:rsidP="00C64613">
      <w:pPr>
        <w:pStyle w:val="Kopfzeile"/>
        <w:jc w:val="center"/>
        <w:rPr>
          <w:b/>
          <w:sz w:val="56"/>
          <w:szCs w:val="56"/>
        </w:rPr>
      </w:pPr>
      <w:r>
        <w:rPr>
          <w:sz w:val="18"/>
        </w:rPr>
        <w:drawing>
          <wp:inline distT="0" distB="0" distL="0" distR="0" wp14:anchorId="31578812" wp14:editId="060BE206">
            <wp:extent cx="5003165" cy="1638935"/>
            <wp:effectExtent l="19050" t="0" r="6985" b="0"/>
            <wp:docPr id="1" name="Bild 4" descr="ODIS_LOGO_1641x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DIS_LOGO_1641x539"/>
                    <pic:cNvPicPr>
                      <a:picLocks noChangeAspect="1" noChangeArrowheads="1"/>
                    </pic:cNvPicPr>
                  </pic:nvPicPr>
                  <pic:blipFill>
                    <a:blip r:embed="rId8" cstate="print"/>
                    <a:srcRect/>
                    <a:stretch>
                      <a:fillRect/>
                    </a:stretch>
                  </pic:blipFill>
                  <pic:spPr bwMode="auto">
                    <a:xfrm>
                      <a:off x="0" y="0"/>
                      <a:ext cx="5003165" cy="1638935"/>
                    </a:xfrm>
                    <a:prstGeom prst="rect">
                      <a:avLst/>
                    </a:prstGeom>
                    <a:noFill/>
                    <a:ln w="9525">
                      <a:noFill/>
                      <a:miter lim="800000"/>
                      <a:headEnd/>
                      <a:tailEnd/>
                    </a:ln>
                  </pic:spPr>
                </pic:pic>
              </a:graphicData>
            </a:graphic>
          </wp:inline>
        </w:drawing>
      </w:r>
    </w:p>
    <w:p w14:paraId="4378648C" w14:textId="77777777" w:rsidR="00D570A8" w:rsidRDefault="00D570A8" w:rsidP="00C64613">
      <w:pPr>
        <w:pStyle w:val="Kopfzeile"/>
        <w:jc w:val="center"/>
        <w:rPr>
          <w:b/>
          <w:sz w:val="56"/>
          <w:szCs w:val="56"/>
        </w:rPr>
      </w:pPr>
    </w:p>
    <w:p w14:paraId="7CB6271F" w14:textId="77777777" w:rsidR="00D570A8" w:rsidRPr="006F1B1D" w:rsidRDefault="00D570A8" w:rsidP="004A3FD1">
      <w:pPr>
        <w:pStyle w:val="Kopfzeile"/>
        <w:jc w:val="center"/>
        <w:outlineLvl w:val="0"/>
        <w:rPr>
          <w:b/>
          <w:sz w:val="56"/>
          <w:szCs w:val="56"/>
        </w:rPr>
      </w:pPr>
      <w:r>
        <w:rPr>
          <w:b/>
          <w:sz w:val="56"/>
          <w:szCs w:val="56"/>
        </w:rPr>
        <w:t>Tutorial</w:t>
      </w:r>
    </w:p>
    <w:p w14:paraId="7307CF6A" w14:textId="77777777" w:rsidR="00D570A8" w:rsidRDefault="00D570A8" w:rsidP="00C64613">
      <w:pPr>
        <w:jc w:val="center"/>
        <w:rPr>
          <w:b/>
          <w:bCs/>
          <w:sz w:val="40"/>
          <w:szCs w:val="40"/>
          <w:u w:val="single"/>
        </w:rPr>
      </w:pPr>
    </w:p>
    <w:p w14:paraId="0DACF8CB" w14:textId="77777777" w:rsidR="00D570A8" w:rsidRDefault="00D570A8" w:rsidP="004A3FD1">
      <w:pPr>
        <w:jc w:val="center"/>
        <w:outlineLvl w:val="0"/>
        <w:rPr>
          <w:b/>
          <w:bCs/>
          <w:sz w:val="40"/>
          <w:szCs w:val="40"/>
        </w:rPr>
      </w:pPr>
      <w:r>
        <w:rPr>
          <w:b/>
          <w:bCs/>
          <w:sz w:val="40"/>
          <w:szCs w:val="40"/>
        </w:rPr>
        <w:t>Verwendung von Makros und der</w:t>
      </w:r>
    </w:p>
    <w:p w14:paraId="3FD12AC9" w14:textId="77777777" w:rsidR="00D570A8" w:rsidRDefault="00D570A8" w:rsidP="008B6076">
      <w:pPr>
        <w:jc w:val="center"/>
        <w:rPr>
          <w:b/>
          <w:bCs/>
          <w:sz w:val="40"/>
          <w:szCs w:val="40"/>
        </w:rPr>
      </w:pPr>
      <w:r>
        <w:rPr>
          <w:b/>
          <w:bCs/>
          <w:sz w:val="40"/>
          <w:szCs w:val="40"/>
        </w:rPr>
        <w:t>Web-Service-Schnittstelle</w:t>
      </w:r>
    </w:p>
    <w:p w14:paraId="56632CD9" w14:textId="77777777" w:rsidR="00D570A8" w:rsidRDefault="00D570A8" w:rsidP="00C64613">
      <w:pPr>
        <w:jc w:val="center"/>
        <w:rPr>
          <w:b/>
          <w:bCs/>
          <w:sz w:val="40"/>
          <w:szCs w:val="40"/>
        </w:rPr>
      </w:pPr>
      <w:r>
        <w:rPr>
          <w:b/>
          <w:bCs/>
          <w:sz w:val="40"/>
          <w:szCs w:val="40"/>
        </w:rPr>
        <w:t>im</w:t>
      </w:r>
      <w:r w:rsidRPr="002A517A">
        <w:rPr>
          <w:b/>
          <w:bCs/>
          <w:sz w:val="40"/>
          <w:szCs w:val="40"/>
        </w:rPr>
        <w:t xml:space="preserve"> </w:t>
      </w:r>
      <w:r w:rsidRPr="00750F1A">
        <w:rPr>
          <w:b/>
          <w:bCs/>
          <w:sz w:val="40"/>
          <w:szCs w:val="40"/>
        </w:rPr>
        <w:t>Offboard Diagnostic Information System</w:t>
      </w:r>
    </w:p>
    <w:p w14:paraId="35BC53C7" w14:textId="77777777" w:rsidR="00D570A8" w:rsidRDefault="00D570A8" w:rsidP="00C64613">
      <w:pPr>
        <w:jc w:val="center"/>
        <w:rPr>
          <w:b/>
          <w:bCs/>
          <w:sz w:val="40"/>
          <w:szCs w:val="40"/>
        </w:rPr>
      </w:pPr>
      <w:r w:rsidRPr="002A517A">
        <w:rPr>
          <w:b/>
          <w:bCs/>
          <w:sz w:val="40"/>
          <w:szCs w:val="40"/>
        </w:rPr>
        <w:t>Engineering</w:t>
      </w:r>
    </w:p>
    <w:p w14:paraId="14E6D60F" w14:textId="77777777" w:rsidR="00D570A8" w:rsidRDefault="00D570A8" w:rsidP="00C64613">
      <w:pPr>
        <w:jc w:val="center"/>
        <w:rPr>
          <w:b/>
          <w:bCs/>
          <w:sz w:val="36"/>
          <w:szCs w:val="36"/>
        </w:rPr>
      </w:pPr>
    </w:p>
    <w:p w14:paraId="76AEABFA" w14:textId="77777777" w:rsidR="00D570A8" w:rsidRDefault="00D570A8" w:rsidP="00C64613">
      <w:pPr>
        <w:jc w:val="center"/>
        <w:rPr>
          <w:b/>
          <w:bCs/>
          <w:sz w:val="36"/>
          <w:szCs w:val="36"/>
        </w:rPr>
      </w:pPr>
    </w:p>
    <w:p w14:paraId="26088E4F" w14:textId="77777777" w:rsidR="00D570A8" w:rsidRDefault="00D570A8" w:rsidP="00C64613">
      <w:pPr>
        <w:jc w:val="center"/>
        <w:rPr>
          <w:b/>
          <w:bCs/>
          <w:sz w:val="36"/>
          <w:szCs w:val="36"/>
        </w:rPr>
      </w:pPr>
    </w:p>
    <w:p w14:paraId="3148232C" w14:textId="77777777" w:rsidR="00D570A8" w:rsidRDefault="00D570A8" w:rsidP="00C64613">
      <w:pPr>
        <w:jc w:val="center"/>
        <w:rPr>
          <w:b/>
          <w:bCs/>
          <w:sz w:val="36"/>
          <w:szCs w:val="36"/>
        </w:rPr>
      </w:pPr>
    </w:p>
    <w:p w14:paraId="377A2AD9" w14:textId="77777777" w:rsidR="00D570A8" w:rsidRDefault="00D570A8" w:rsidP="00C64613">
      <w:pPr>
        <w:jc w:val="center"/>
        <w:rPr>
          <w:b/>
          <w:bCs/>
          <w:sz w:val="36"/>
          <w:szCs w:val="36"/>
        </w:rPr>
      </w:pPr>
    </w:p>
    <w:p w14:paraId="64CA94D5" w14:textId="77777777" w:rsidR="00D570A8" w:rsidRDefault="00D570A8" w:rsidP="00C64613">
      <w:pPr>
        <w:jc w:val="center"/>
        <w:rPr>
          <w:b/>
          <w:bCs/>
          <w:sz w:val="36"/>
          <w:szCs w:val="36"/>
        </w:rPr>
      </w:pPr>
    </w:p>
    <w:p w14:paraId="4ABC8C97" w14:textId="77777777" w:rsidR="00D570A8" w:rsidRDefault="00D570A8" w:rsidP="00C64613">
      <w:pPr>
        <w:jc w:val="center"/>
        <w:rPr>
          <w:b/>
          <w:bCs/>
          <w:sz w:val="36"/>
          <w:szCs w:val="36"/>
        </w:rPr>
      </w:pPr>
    </w:p>
    <w:tbl>
      <w:tblPr>
        <w:tblW w:w="0" w:type="auto"/>
        <w:jc w:val="center"/>
        <w:tblLayout w:type="fixed"/>
        <w:tblCellMar>
          <w:left w:w="70" w:type="dxa"/>
          <w:right w:w="70" w:type="dxa"/>
        </w:tblCellMar>
        <w:tblLook w:val="0000" w:firstRow="0" w:lastRow="0" w:firstColumn="0" w:lastColumn="0" w:noHBand="0" w:noVBand="0"/>
      </w:tblPr>
      <w:tblGrid>
        <w:gridCol w:w="2200"/>
        <w:gridCol w:w="5851"/>
      </w:tblGrid>
      <w:tr w:rsidR="00D570A8" w14:paraId="64A1C2D1" w14:textId="77777777" w:rsidTr="00232302">
        <w:trPr>
          <w:trHeight w:val="580"/>
          <w:jc w:val="center"/>
        </w:trPr>
        <w:tc>
          <w:tcPr>
            <w:tcW w:w="2200" w:type="dxa"/>
            <w:vAlign w:val="center"/>
          </w:tcPr>
          <w:p w14:paraId="3E6A5532" w14:textId="77777777" w:rsidR="00D570A8" w:rsidRDefault="00D570A8" w:rsidP="00232302">
            <w:pPr>
              <w:spacing w:before="40" w:after="40"/>
            </w:pPr>
            <w:r>
              <w:t>Erstellt durch:</w:t>
            </w:r>
          </w:p>
        </w:tc>
        <w:tc>
          <w:tcPr>
            <w:tcW w:w="5851" w:type="dxa"/>
            <w:vAlign w:val="center"/>
          </w:tcPr>
          <w:p w14:paraId="10533EED" w14:textId="77777777" w:rsidR="00D570A8" w:rsidRDefault="00D570A8" w:rsidP="00232302">
            <w:pPr>
              <w:spacing w:before="40" w:after="40"/>
            </w:pPr>
            <w:r w:rsidRPr="00750F1A">
              <w:t xml:space="preserve">Offboard Diagnostic Information System </w:t>
            </w:r>
            <w:r>
              <w:t>-Entwicklungsteam</w:t>
            </w:r>
          </w:p>
        </w:tc>
      </w:tr>
    </w:tbl>
    <w:p w14:paraId="2CBBB906" w14:textId="77777777" w:rsidR="00D570A8" w:rsidRDefault="00D570A8" w:rsidP="00C64613">
      <w:pPr>
        <w:jc w:val="center"/>
        <w:rPr>
          <w:b/>
          <w:bCs/>
          <w:sz w:val="36"/>
          <w:szCs w:val="36"/>
        </w:rPr>
      </w:pPr>
    </w:p>
    <w:p w14:paraId="38B5E0A4" w14:textId="77777777" w:rsidR="00D570A8" w:rsidRDefault="00D570A8" w:rsidP="004A3FD1">
      <w:pPr>
        <w:pStyle w:val="Zwischenberschrift"/>
        <w:spacing w:after="40"/>
        <w:outlineLvl w:val="0"/>
      </w:pPr>
    </w:p>
    <w:p w14:paraId="3477B5AA" w14:textId="77777777" w:rsidR="00D570A8" w:rsidRPr="00924CD7" w:rsidRDefault="00D570A8" w:rsidP="00924CD7"/>
    <w:p w14:paraId="6F811C89" w14:textId="77777777" w:rsidR="00D570A8" w:rsidRPr="00924CD7" w:rsidRDefault="00D570A8" w:rsidP="00924CD7"/>
    <w:p w14:paraId="4730B58C" w14:textId="77777777" w:rsidR="00D570A8" w:rsidRPr="00924CD7" w:rsidRDefault="00D570A8" w:rsidP="00924CD7"/>
    <w:p w14:paraId="32B1866A" w14:textId="77777777" w:rsidR="00D570A8" w:rsidRPr="00924CD7" w:rsidRDefault="00D570A8" w:rsidP="00924CD7"/>
    <w:p w14:paraId="5F7E6014" w14:textId="77777777" w:rsidR="00D570A8" w:rsidRPr="00924CD7" w:rsidRDefault="00D570A8" w:rsidP="00924CD7"/>
    <w:p w14:paraId="0E38DBBA" w14:textId="77777777" w:rsidR="00D570A8" w:rsidRPr="00924CD7" w:rsidRDefault="00D570A8" w:rsidP="00924CD7"/>
    <w:p w14:paraId="365216BC" w14:textId="77777777" w:rsidR="00D570A8" w:rsidRPr="00924CD7" w:rsidRDefault="00D570A8" w:rsidP="00924CD7"/>
    <w:p w14:paraId="063EEB90" w14:textId="77777777" w:rsidR="00D570A8" w:rsidRPr="00924CD7" w:rsidRDefault="00D570A8" w:rsidP="00924CD7"/>
    <w:p w14:paraId="36DFAECE" w14:textId="77777777" w:rsidR="00D570A8" w:rsidRPr="00924CD7" w:rsidRDefault="00D570A8" w:rsidP="00924CD7"/>
    <w:p w14:paraId="3E41F738" w14:textId="77777777" w:rsidR="00D570A8" w:rsidRPr="00924CD7" w:rsidRDefault="00D570A8" w:rsidP="00924CD7"/>
    <w:p w14:paraId="03B5E5C8" w14:textId="77777777" w:rsidR="00D570A8" w:rsidRPr="00924CD7" w:rsidRDefault="00D570A8" w:rsidP="00924CD7"/>
    <w:p w14:paraId="743CD33D" w14:textId="77777777" w:rsidR="00D570A8" w:rsidRPr="00924CD7" w:rsidRDefault="00D570A8" w:rsidP="00924CD7"/>
    <w:p w14:paraId="5C80C418" w14:textId="77777777" w:rsidR="00D570A8" w:rsidRDefault="00D570A8" w:rsidP="004A3FD1">
      <w:pPr>
        <w:pStyle w:val="Zwischenberschrift"/>
        <w:spacing w:after="40"/>
        <w:outlineLvl w:val="0"/>
      </w:pPr>
      <w:r w:rsidRPr="00924CD7">
        <w:br w:type="page"/>
      </w:r>
      <w:bookmarkStart w:id="0" w:name="_Toc261427064"/>
      <w:bookmarkStart w:id="1" w:name="_Toc317517168"/>
      <w:r>
        <w:t>Änderungshistorie</w:t>
      </w:r>
      <w:bookmarkEnd w:id="0"/>
      <w:bookmarkEnd w:id="1"/>
    </w:p>
    <w:tbl>
      <w:tblPr>
        <w:tblW w:w="1020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851"/>
        <w:gridCol w:w="1134"/>
        <w:gridCol w:w="2268"/>
        <w:gridCol w:w="4819"/>
      </w:tblGrid>
      <w:tr w:rsidR="00D570A8" w14:paraId="0AE32B29" w14:textId="77777777" w:rsidTr="000637C0">
        <w:trPr>
          <w:cantSplit/>
          <w:tblHeader/>
        </w:trPr>
        <w:tc>
          <w:tcPr>
            <w:tcW w:w="1134" w:type="dxa"/>
          </w:tcPr>
          <w:p w14:paraId="52EFAD27" w14:textId="77777777" w:rsidR="00D570A8" w:rsidRDefault="00D570A8" w:rsidP="004F066D">
            <w:pPr>
              <w:spacing w:before="40" w:after="40"/>
              <w:rPr>
                <w:b/>
              </w:rPr>
            </w:pPr>
            <w:r>
              <w:rPr>
                <w:b/>
              </w:rPr>
              <w:t>Dokumenten- Version</w:t>
            </w:r>
          </w:p>
        </w:tc>
        <w:tc>
          <w:tcPr>
            <w:tcW w:w="851" w:type="dxa"/>
          </w:tcPr>
          <w:p w14:paraId="4FD2823D" w14:textId="77777777" w:rsidR="00D570A8" w:rsidRDefault="00D570A8" w:rsidP="004F066D">
            <w:pPr>
              <w:spacing w:before="40" w:after="40"/>
              <w:rPr>
                <w:b/>
              </w:rPr>
            </w:pPr>
            <w:r>
              <w:rPr>
                <w:b/>
              </w:rPr>
              <w:t>API-Version</w:t>
            </w:r>
          </w:p>
        </w:tc>
        <w:tc>
          <w:tcPr>
            <w:tcW w:w="1134" w:type="dxa"/>
          </w:tcPr>
          <w:p w14:paraId="59DB4C87" w14:textId="77777777" w:rsidR="00D570A8" w:rsidRDefault="00D570A8" w:rsidP="004F066D">
            <w:pPr>
              <w:spacing w:before="40" w:after="40"/>
              <w:rPr>
                <w:b/>
              </w:rPr>
            </w:pPr>
            <w:r>
              <w:rPr>
                <w:b/>
              </w:rPr>
              <w:t>Datum</w:t>
            </w:r>
          </w:p>
        </w:tc>
        <w:tc>
          <w:tcPr>
            <w:tcW w:w="2268" w:type="dxa"/>
          </w:tcPr>
          <w:p w14:paraId="4D13C63C" w14:textId="77777777" w:rsidR="00D570A8" w:rsidRDefault="00D570A8" w:rsidP="004F066D">
            <w:pPr>
              <w:spacing w:before="40" w:after="40"/>
              <w:rPr>
                <w:b/>
              </w:rPr>
            </w:pPr>
            <w:r>
              <w:rPr>
                <w:b/>
              </w:rPr>
              <w:t>Autor</w:t>
            </w:r>
          </w:p>
        </w:tc>
        <w:tc>
          <w:tcPr>
            <w:tcW w:w="4819" w:type="dxa"/>
          </w:tcPr>
          <w:p w14:paraId="0AA8DAEB" w14:textId="77777777" w:rsidR="00D570A8" w:rsidRDefault="00D570A8" w:rsidP="004F066D">
            <w:pPr>
              <w:spacing w:before="40" w:after="40"/>
              <w:rPr>
                <w:b/>
              </w:rPr>
            </w:pPr>
            <w:r>
              <w:rPr>
                <w:b/>
              </w:rPr>
              <w:t>Beschreibung der Änderungen</w:t>
            </w:r>
          </w:p>
        </w:tc>
      </w:tr>
      <w:tr w:rsidR="00D570A8" w14:paraId="00A986F1" w14:textId="77777777" w:rsidTr="000637C0">
        <w:trPr>
          <w:cantSplit/>
        </w:trPr>
        <w:tc>
          <w:tcPr>
            <w:tcW w:w="1134" w:type="dxa"/>
            <w:vAlign w:val="center"/>
          </w:tcPr>
          <w:p w14:paraId="47FB89CD" w14:textId="77777777" w:rsidR="00D570A8" w:rsidRPr="00581978" w:rsidRDefault="00D570A8" w:rsidP="003E47BF">
            <w:pPr>
              <w:spacing w:before="40" w:after="40"/>
              <w:rPr>
                <w:sz w:val="16"/>
                <w:szCs w:val="16"/>
              </w:rPr>
            </w:pPr>
            <w:r>
              <w:rPr>
                <w:sz w:val="16"/>
                <w:szCs w:val="16"/>
              </w:rPr>
              <w:t>0.1</w:t>
            </w:r>
          </w:p>
        </w:tc>
        <w:tc>
          <w:tcPr>
            <w:tcW w:w="851" w:type="dxa"/>
            <w:vAlign w:val="center"/>
          </w:tcPr>
          <w:p w14:paraId="17E2695F" w14:textId="77777777" w:rsidR="00D570A8" w:rsidRPr="00581978" w:rsidRDefault="00D570A8" w:rsidP="004F066D">
            <w:pPr>
              <w:spacing w:before="40" w:after="40"/>
              <w:rPr>
                <w:sz w:val="16"/>
                <w:szCs w:val="16"/>
              </w:rPr>
            </w:pPr>
            <w:r>
              <w:rPr>
                <w:sz w:val="16"/>
                <w:szCs w:val="16"/>
              </w:rPr>
              <w:t>0.1</w:t>
            </w:r>
          </w:p>
        </w:tc>
        <w:tc>
          <w:tcPr>
            <w:tcW w:w="1134" w:type="dxa"/>
            <w:vAlign w:val="center"/>
          </w:tcPr>
          <w:p w14:paraId="63F12A91" w14:textId="77777777" w:rsidR="00D570A8" w:rsidRDefault="00D570A8" w:rsidP="004F066D">
            <w:pPr>
              <w:spacing w:before="40" w:after="40"/>
              <w:rPr>
                <w:sz w:val="16"/>
              </w:rPr>
            </w:pPr>
            <w:r>
              <w:rPr>
                <w:sz w:val="16"/>
              </w:rPr>
              <w:t>02.12.2010</w:t>
            </w:r>
          </w:p>
        </w:tc>
        <w:tc>
          <w:tcPr>
            <w:tcW w:w="2268" w:type="dxa"/>
            <w:vAlign w:val="center"/>
          </w:tcPr>
          <w:p w14:paraId="35FADA56"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7396F107" w14:textId="77777777" w:rsidR="00D570A8" w:rsidRDefault="00D570A8" w:rsidP="004F066D">
            <w:pPr>
              <w:spacing w:before="40" w:after="40"/>
              <w:rPr>
                <w:sz w:val="16"/>
              </w:rPr>
            </w:pPr>
            <w:r>
              <w:rPr>
                <w:sz w:val="16"/>
              </w:rPr>
              <w:t>Ersterstellung</w:t>
            </w:r>
          </w:p>
        </w:tc>
      </w:tr>
      <w:tr w:rsidR="00D570A8" w14:paraId="232524C5" w14:textId="77777777" w:rsidTr="000637C0">
        <w:trPr>
          <w:cantSplit/>
        </w:trPr>
        <w:tc>
          <w:tcPr>
            <w:tcW w:w="1134" w:type="dxa"/>
            <w:vAlign w:val="center"/>
          </w:tcPr>
          <w:p w14:paraId="02AA8686" w14:textId="77777777" w:rsidR="00D570A8" w:rsidRDefault="00D570A8" w:rsidP="003E47BF">
            <w:pPr>
              <w:spacing w:before="40" w:after="40"/>
              <w:rPr>
                <w:sz w:val="16"/>
                <w:szCs w:val="16"/>
              </w:rPr>
            </w:pPr>
            <w:r>
              <w:rPr>
                <w:sz w:val="16"/>
                <w:szCs w:val="16"/>
              </w:rPr>
              <w:t>0.5</w:t>
            </w:r>
          </w:p>
        </w:tc>
        <w:tc>
          <w:tcPr>
            <w:tcW w:w="851" w:type="dxa"/>
            <w:vAlign w:val="center"/>
          </w:tcPr>
          <w:p w14:paraId="62F77448" w14:textId="77777777" w:rsidR="00D570A8" w:rsidRDefault="00D570A8" w:rsidP="004F066D">
            <w:pPr>
              <w:spacing w:before="40" w:after="40"/>
              <w:rPr>
                <w:sz w:val="16"/>
                <w:szCs w:val="16"/>
              </w:rPr>
            </w:pPr>
            <w:r>
              <w:rPr>
                <w:sz w:val="16"/>
                <w:szCs w:val="16"/>
              </w:rPr>
              <w:t>0.5</w:t>
            </w:r>
          </w:p>
        </w:tc>
        <w:tc>
          <w:tcPr>
            <w:tcW w:w="1134" w:type="dxa"/>
            <w:vAlign w:val="center"/>
          </w:tcPr>
          <w:p w14:paraId="4A34DCEF" w14:textId="77777777" w:rsidR="00D570A8" w:rsidRDefault="00D570A8" w:rsidP="004F066D">
            <w:pPr>
              <w:spacing w:before="40" w:after="40"/>
              <w:rPr>
                <w:sz w:val="16"/>
              </w:rPr>
            </w:pPr>
            <w:r>
              <w:rPr>
                <w:sz w:val="16"/>
              </w:rPr>
              <w:t>15.12.2010</w:t>
            </w:r>
          </w:p>
        </w:tc>
        <w:tc>
          <w:tcPr>
            <w:tcW w:w="2268" w:type="dxa"/>
            <w:vAlign w:val="center"/>
          </w:tcPr>
          <w:p w14:paraId="690CA832"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259D6B2B" w14:textId="77777777" w:rsidR="00D570A8" w:rsidRDefault="00D570A8" w:rsidP="004F066D">
            <w:pPr>
              <w:spacing w:before="40" w:after="40"/>
              <w:rPr>
                <w:sz w:val="16"/>
              </w:rPr>
            </w:pPr>
            <w:r>
              <w:rPr>
                <w:sz w:val="16"/>
              </w:rPr>
              <w:t>Beschreibung der Rückgabeobjekte hinzugefügt.</w:t>
            </w:r>
          </w:p>
        </w:tc>
      </w:tr>
      <w:tr w:rsidR="00D570A8" w14:paraId="5A190207" w14:textId="77777777" w:rsidTr="000637C0">
        <w:trPr>
          <w:cantSplit/>
        </w:trPr>
        <w:tc>
          <w:tcPr>
            <w:tcW w:w="1134" w:type="dxa"/>
            <w:vAlign w:val="center"/>
          </w:tcPr>
          <w:p w14:paraId="63004C5E" w14:textId="77777777" w:rsidR="00D570A8" w:rsidRDefault="00D570A8" w:rsidP="003E47BF">
            <w:pPr>
              <w:spacing w:before="40" w:after="40"/>
              <w:rPr>
                <w:sz w:val="16"/>
                <w:szCs w:val="16"/>
              </w:rPr>
            </w:pPr>
            <w:r>
              <w:rPr>
                <w:sz w:val="16"/>
                <w:szCs w:val="16"/>
              </w:rPr>
              <w:t>0.7</w:t>
            </w:r>
          </w:p>
        </w:tc>
        <w:tc>
          <w:tcPr>
            <w:tcW w:w="851" w:type="dxa"/>
            <w:vAlign w:val="center"/>
          </w:tcPr>
          <w:p w14:paraId="1D7E91D6" w14:textId="77777777" w:rsidR="00D570A8" w:rsidRDefault="00D570A8" w:rsidP="004F066D">
            <w:pPr>
              <w:spacing w:before="40" w:after="40"/>
              <w:rPr>
                <w:sz w:val="16"/>
                <w:szCs w:val="16"/>
              </w:rPr>
            </w:pPr>
            <w:r>
              <w:rPr>
                <w:sz w:val="16"/>
                <w:szCs w:val="16"/>
              </w:rPr>
              <w:t>0.7</w:t>
            </w:r>
          </w:p>
        </w:tc>
        <w:tc>
          <w:tcPr>
            <w:tcW w:w="1134" w:type="dxa"/>
            <w:vAlign w:val="center"/>
          </w:tcPr>
          <w:p w14:paraId="1BAD707F" w14:textId="77777777" w:rsidR="00D570A8" w:rsidRDefault="00D570A8" w:rsidP="004F066D">
            <w:pPr>
              <w:spacing w:before="40" w:after="40"/>
              <w:rPr>
                <w:sz w:val="16"/>
              </w:rPr>
            </w:pPr>
            <w:r>
              <w:rPr>
                <w:sz w:val="16"/>
              </w:rPr>
              <w:t>06.01.2011</w:t>
            </w:r>
          </w:p>
        </w:tc>
        <w:tc>
          <w:tcPr>
            <w:tcW w:w="2268" w:type="dxa"/>
            <w:vAlign w:val="center"/>
          </w:tcPr>
          <w:p w14:paraId="67C182FD"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05CB0F5C" w14:textId="77777777" w:rsidR="00D570A8" w:rsidRDefault="00D570A8" w:rsidP="004F066D">
            <w:pPr>
              <w:spacing w:before="40" w:after="40"/>
              <w:rPr>
                <w:sz w:val="16"/>
              </w:rPr>
            </w:pPr>
            <w:r>
              <w:rPr>
                <w:sz w:val="16"/>
              </w:rPr>
              <w:t>Beschreibungen im Kapitel 5 hinzugefügt und Formatierungen angepasst.</w:t>
            </w:r>
          </w:p>
        </w:tc>
      </w:tr>
      <w:tr w:rsidR="00D570A8" w14:paraId="7F48FB15" w14:textId="77777777" w:rsidTr="000637C0">
        <w:trPr>
          <w:cantSplit/>
        </w:trPr>
        <w:tc>
          <w:tcPr>
            <w:tcW w:w="1134" w:type="dxa"/>
            <w:vAlign w:val="center"/>
          </w:tcPr>
          <w:p w14:paraId="0C6FBCEF" w14:textId="77777777" w:rsidR="00D570A8" w:rsidRDefault="00D570A8" w:rsidP="003E47BF">
            <w:pPr>
              <w:spacing w:before="40" w:after="40"/>
              <w:rPr>
                <w:sz w:val="16"/>
                <w:szCs w:val="16"/>
              </w:rPr>
            </w:pPr>
            <w:r>
              <w:rPr>
                <w:sz w:val="16"/>
                <w:szCs w:val="16"/>
              </w:rPr>
              <w:t>0.8</w:t>
            </w:r>
          </w:p>
        </w:tc>
        <w:tc>
          <w:tcPr>
            <w:tcW w:w="851" w:type="dxa"/>
            <w:vAlign w:val="center"/>
          </w:tcPr>
          <w:p w14:paraId="35AFD000" w14:textId="77777777" w:rsidR="00D570A8" w:rsidRDefault="00D570A8" w:rsidP="004F066D">
            <w:pPr>
              <w:spacing w:before="40" w:after="40"/>
              <w:rPr>
                <w:sz w:val="16"/>
                <w:szCs w:val="16"/>
              </w:rPr>
            </w:pPr>
            <w:r>
              <w:rPr>
                <w:sz w:val="16"/>
                <w:szCs w:val="16"/>
              </w:rPr>
              <w:t>0.8</w:t>
            </w:r>
          </w:p>
        </w:tc>
        <w:tc>
          <w:tcPr>
            <w:tcW w:w="1134" w:type="dxa"/>
            <w:vAlign w:val="center"/>
          </w:tcPr>
          <w:p w14:paraId="34CB6C2A" w14:textId="77777777" w:rsidR="00D570A8" w:rsidRDefault="00D570A8" w:rsidP="004F066D">
            <w:pPr>
              <w:spacing w:before="40" w:after="40"/>
              <w:rPr>
                <w:sz w:val="16"/>
              </w:rPr>
            </w:pPr>
            <w:r>
              <w:rPr>
                <w:sz w:val="16"/>
              </w:rPr>
              <w:t>06.01.2011</w:t>
            </w:r>
          </w:p>
        </w:tc>
        <w:tc>
          <w:tcPr>
            <w:tcW w:w="2268" w:type="dxa"/>
            <w:vAlign w:val="center"/>
          </w:tcPr>
          <w:p w14:paraId="7B014AC4"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7B9E344A" w14:textId="77777777" w:rsidR="00D570A8" w:rsidRPr="00280650" w:rsidRDefault="00D570A8" w:rsidP="004F066D">
            <w:pPr>
              <w:spacing w:before="40" w:after="40"/>
              <w:rPr>
                <w:sz w:val="16"/>
              </w:rPr>
            </w:pPr>
            <w:r>
              <w:rPr>
                <w:sz w:val="16"/>
              </w:rPr>
              <w:t xml:space="preserve">Kleine Korrekturen sowie Kapitel </w:t>
            </w:r>
            <w:r w:rsidRPr="00280650">
              <w:rPr>
                <w:sz w:val="16"/>
              </w:rPr>
              <w:t>Versionier</w:t>
            </w:r>
            <w:r>
              <w:rPr>
                <w:sz w:val="16"/>
              </w:rPr>
              <w:t>ung</w:t>
            </w:r>
          </w:p>
        </w:tc>
      </w:tr>
      <w:tr w:rsidR="00D570A8" w14:paraId="0BF75B74" w14:textId="77777777" w:rsidTr="000637C0">
        <w:trPr>
          <w:cantSplit/>
        </w:trPr>
        <w:tc>
          <w:tcPr>
            <w:tcW w:w="1134" w:type="dxa"/>
            <w:vAlign w:val="center"/>
          </w:tcPr>
          <w:p w14:paraId="2DD54CBE" w14:textId="77777777" w:rsidR="00D570A8" w:rsidRDefault="00D570A8" w:rsidP="003E47BF">
            <w:pPr>
              <w:spacing w:before="40" w:after="40"/>
              <w:rPr>
                <w:sz w:val="16"/>
                <w:szCs w:val="16"/>
              </w:rPr>
            </w:pPr>
            <w:r>
              <w:rPr>
                <w:sz w:val="16"/>
                <w:szCs w:val="16"/>
              </w:rPr>
              <w:t>0.8</w:t>
            </w:r>
          </w:p>
        </w:tc>
        <w:tc>
          <w:tcPr>
            <w:tcW w:w="851" w:type="dxa"/>
            <w:vAlign w:val="center"/>
          </w:tcPr>
          <w:p w14:paraId="6AEDCF17" w14:textId="77777777" w:rsidR="00D570A8" w:rsidRDefault="00D570A8" w:rsidP="004F066D">
            <w:pPr>
              <w:spacing w:before="40" w:after="40"/>
              <w:rPr>
                <w:sz w:val="16"/>
                <w:szCs w:val="16"/>
              </w:rPr>
            </w:pPr>
            <w:r>
              <w:rPr>
                <w:sz w:val="16"/>
                <w:szCs w:val="16"/>
              </w:rPr>
              <w:t>0.8</w:t>
            </w:r>
          </w:p>
        </w:tc>
        <w:tc>
          <w:tcPr>
            <w:tcW w:w="1134" w:type="dxa"/>
            <w:vAlign w:val="center"/>
          </w:tcPr>
          <w:p w14:paraId="402E9CCB" w14:textId="77777777" w:rsidR="00D570A8" w:rsidRDefault="00D570A8" w:rsidP="004F066D">
            <w:pPr>
              <w:spacing w:before="40" w:after="40"/>
              <w:rPr>
                <w:sz w:val="16"/>
              </w:rPr>
            </w:pPr>
            <w:r>
              <w:rPr>
                <w:sz w:val="16"/>
              </w:rPr>
              <w:t>10.01.2011</w:t>
            </w:r>
          </w:p>
        </w:tc>
        <w:tc>
          <w:tcPr>
            <w:tcW w:w="2268" w:type="dxa"/>
            <w:vAlign w:val="center"/>
          </w:tcPr>
          <w:p w14:paraId="5741DFE7"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153777B0" w14:textId="77777777" w:rsidR="00D570A8" w:rsidRDefault="00D570A8" w:rsidP="004F066D">
            <w:pPr>
              <w:spacing w:before="40" w:after="40"/>
              <w:rPr>
                <w:sz w:val="16"/>
              </w:rPr>
            </w:pPr>
            <w:r>
              <w:rPr>
                <w:sz w:val="16"/>
              </w:rPr>
              <w:t>Rückgabetypen der Schnittstellenmethoden hinzugefügt.</w:t>
            </w:r>
          </w:p>
        </w:tc>
      </w:tr>
      <w:tr w:rsidR="00D570A8" w14:paraId="23DC6B7A" w14:textId="77777777" w:rsidTr="000637C0">
        <w:trPr>
          <w:cantSplit/>
        </w:trPr>
        <w:tc>
          <w:tcPr>
            <w:tcW w:w="1134" w:type="dxa"/>
            <w:vAlign w:val="center"/>
          </w:tcPr>
          <w:p w14:paraId="2B7C33AE" w14:textId="77777777" w:rsidR="00D570A8" w:rsidRDefault="00D570A8" w:rsidP="003E47BF">
            <w:pPr>
              <w:spacing w:before="40" w:after="40"/>
              <w:rPr>
                <w:sz w:val="16"/>
                <w:szCs w:val="16"/>
              </w:rPr>
            </w:pPr>
            <w:r>
              <w:rPr>
                <w:sz w:val="16"/>
                <w:szCs w:val="16"/>
              </w:rPr>
              <w:t>0.9</w:t>
            </w:r>
          </w:p>
        </w:tc>
        <w:tc>
          <w:tcPr>
            <w:tcW w:w="851" w:type="dxa"/>
            <w:vAlign w:val="center"/>
          </w:tcPr>
          <w:p w14:paraId="56D75913" w14:textId="77777777" w:rsidR="00D570A8" w:rsidRDefault="00D570A8" w:rsidP="004F066D">
            <w:pPr>
              <w:spacing w:before="40" w:after="40"/>
              <w:rPr>
                <w:sz w:val="16"/>
                <w:szCs w:val="16"/>
              </w:rPr>
            </w:pPr>
            <w:r>
              <w:rPr>
                <w:sz w:val="16"/>
                <w:szCs w:val="16"/>
              </w:rPr>
              <w:t>0.9</w:t>
            </w:r>
          </w:p>
        </w:tc>
        <w:tc>
          <w:tcPr>
            <w:tcW w:w="1134" w:type="dxa"/>
            <w:vAlign w:val="center"/>
          </w:tcPr>
          <w:p w14:paraId="1E8116F4" w14:textId="77777777" w:rsidR="00D570A8" w:rsidRDefault="00D570A8" w:rsidP="004F066D">
            <w:pPr>
              <w:spacing w:before="40" w:after="40"/>
              <w:rPr>
                <w:sz w:val="16"/>
              </w:rPr>
            </w:pPr>
            <w:r>
              <w:rPr>
                <w:sz w:val="16"/>
              </w:rPr>
              <w:t>14.01.2011</w:t>
            </w:r>
          </w:p>
        </w:tc>
        <w:tc>
          <w:tcPr>
            <w:tcW w:w="2268" w:type="dxa"/>
            <w:vAlign w:val="center"/>
          </w:tcPr>
          <w:p w14:paraId="595A5B71"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7A72DEDB" w14:textId="77777777" w:rsidR="00D570A8" w:rsidRDefault="00D570A8" w:rsidP="004F066D">
            <w:pPr>
              <w:spacing w:before="40" w:after="40"/>
              <w:rPr>
                <w:sz w:val="16"/>
              </w:rPr>
            </w:pPr>
            <w:r>
              <w:rPr>
                <w:sz w:val="16"/>
              </w:rPr>
              <w:t>sendRawServiceFunctional</w:t>
            </w:r>
          </w:p>
        </w:tc>
      </w:tr>
      <w:tr w:rsidR="00D570A8" w14:paraId="591353DD" w14:textId="77777777" w:rsidTr="000637C0">
        <w:trPr>
          <w:cantSplit/>
        </w:trPr>
        <w:tc>
          <w:tcPr>
            <w:tcW w:w="1134" w:type="dxa"/>
            <w:vAlign w:val="center"/>
          </w:tcPr>
          <w:p w14:paraId="5A13DACB" w14:textId="77777777" w:rsidR="00D570A8" w:rsidRDefault="00D570A8" w:rsidP="003E47BF">
            <w:pPr>
              <w:spacing w:before="40" w:after="40"/>
              <w:rPr>
                <w:sz w:val="16"/>
                <w:szCs w:val="16"/>
              </w:rPr>
            </w:pPr>
            <w:r>
              <w:rPr>
                <w:sz w:val="16"/>
                <w:szCs w:val="16"/>
              </w:rPr>
              <w:t>0.9</w:t>
            </w:r>
          </w:p>
        </w:tc>
        <w:tc>
          <w:tcPr>
            <w:tcW w:w="851" w:type="dxa"/>
            <w:vAlign w:val="center"/>
          </w:tcPr>
          <w:p w14:paraId="46BD95C8" w14:textId="77777777" w:rsidR="00D570A8" w:rsidRDefault="00D570A8" w:rsidP="004F066D">
            <w:pPr>
              <w:spacing w:before="40" w:after="40"/>
              <w:rPr>
                <w:sz w:val="16"/>
                <w:szCs w:val="16"/>
              </w:rPr>
            </w:pPr>
            <w:r>
              <w:rPr>
                <w:sz w:val="16"/>
                <w:szCs w:val="16"/>
              </w:rPr>
              <w:t>0.9</w:t>
            </w:r>
          </w:p>
        </w:tc>
        <w:tc>
          <w:tcPr>
            <w:tcW w:w="1134" w:type="dxa"/>
            <w:vAlign w:val="center"/>
          </w:tcPr>
          <w:p w14:paraId="7227F30B" w14:textId="77777777" w:rsidR="00D570A8" w:rsidRDefault="00D570A8" w:rsidP="004F066D">
            <w:pPr>
              <w:spacing w:before="40" w:after="40"/>
              <w:rPr>
                <w:sz w:val="16"/>
              </w:rPr>
            </w:pPr>
            <w:r>
              <w:rPr>
                <w:sz w:val="16"/>
              </w:rPr>
              <w:t>08.02.2011</w:t>
            </w:r>
          </w:p>
        </w:tc>
        <w:tc>
          <w:tcPr>
            <w:tcW w:w="2268" w:type="dxa"/>
            <w:vAlign w:val="center"/>
          </w:tcPr>
          <w:p w14:paraId="01A3E197"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07120340" w14:textId="77777777" w:rsidR="00D570A8" w:rsidRDefault="00D570A8" w:rsidP="004F066D">
            <w:pPr>
              <w:spacing w:before="40" w:after="40"/>
              <w:rPr>
                <w:sz w:val="16"/>
              </w:rPr>
            </w:pPr>
            <w:r w:rsidRPr="00A46ECA">
              <w:rPr>
                <w:sz w:val="16"/>
              </w:rPr>
              <w:t>DiagResultStatusImpl</w:t>
            </w:r>
            <w:r>
              <w:rPr>
                <w:sz w:val="16"/>
              </w:rPr>
              <w:t xml:space="preserve"> und </w:t>
            </w:r>
            <w:r w:rsidRPr="0051200D">
              <w:rPr>
                <w:sz w:val="16"/>
              </w:rPr>
              <w:t>DiagResultEventMemoryEntryImpl</w:t>
            </w:r>
            <w:r w:rsidRPr="00A46ECA">
              <w:rPr>
                <w:sz w:val="16"/>
              </w:rPr>
              <w:t xml:space="preserve"> um eine Methode erweitert.</w:t>
            </w:r>
          </w:p>
        </w:tc>
      </w:tr>
      <w:tr w:rsidR="00D570A8" w14:paraId="04A9CA8E" w14:textId="77777777" w:rsidTr="000637C0">
        <w:trPr>
          <w:cantSplit/>
        </w:trPr>
        <w:tc>
          <w:tcPr>
            <w:tcW w:w="1134" w:type="dxa"/>
            <w:vAlign w:val="center"/>
          </w:tcPr>
          <w:p w14:paraId="558531AB" w14:textId="77777777" w:rsidR="00D570A8" w:rsidRDefault="00D570A8" w:rsidP="003E47BF">
            <w:pPr>
              <w:spacing w:before="40" w:after="40"/>
              <w:rPr>
                <w:sz w:val="16"/>
                <w:szCs w:val="16"/>
              </w:rPr>
            </w:pPr>
            <w:r>
              <w:rPr>
                <w:sz w:val="16"/>
                <w:szCs w:val="16"/>
              </w:rPr>
              <w:t>0.91</w:t>
            </w:r>
          </w:p>
        </w:tc>
        <w:tc>
          <w:tcPr>
            <w:tcW w:w="851" w:type="dxa"/>
            <w:vAlign w:val="center"/>
          </w:tcPr>
          <w:p w14:paraId="71CF5053" w14:textId="77777777" w:rsidR="00D570A8" w:rsidRDefault="00D570A8" w:rsidP="004F066D">
            <w:pPr>
              <w:spacing w:before="40" w:after="40"/>
              <w:rPr>
                <w:sz w:val="16"/>
                <w:szCs w:val="16"/>
              </w:rPr>
            </w:pPr>
            <w:r>
              <w:rPr>
                <w:sz w:val="16"/>
                <w:szCs w:val="16"/>
              </w:rPr>
              <w:t>0.91</w:t>
            </w:r>
          </w:p>
        </w:tc>
        <w:tc>
          <w:tcPr>
            <w:tcW w:w="1134" w:type="dxa"/>
            <w:vAlign w:val="center"/>
          </w:tcPr>
          <w:p w14:paraId="39496CE0" w14:textId="77777777" w:rsidR="00D570A8" w:rsidRDefault="00D570A8" w:rsidP="004F066D">
            <w:pPr>
              <w:spacing w:before="40" w:after="40"/>
              <w:rPr>
                <w:sz w:val="16"/>
              </w:rPr>
            </w:pPr>
            <w:r>
              <w:rPr>
                <w:sz w:val="16"/>
              </w:rPr>
              <w:t>10.03.2011</w:t>
            </w:r>
          </w:p>
        </w:tc>
        <w:tc>
          <w:tcPr>
            <w:tcW w:w="2268" w:type="dxa"/>
            <w:vAlign w:val="center"/>
          </w:tcPr>
          <w:p w14:paraId="50E2966E"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1FB1D7A0" w14:textId="77777777" w:rsidR="00D570A8" w:rsidRPr="00A46ECA" w:rsidRDefault="00D570A8" w:rsidP="004F066D">
            <w:pPr>
              <w:spacing w:before="40" w:after="40"/>
              <w:rPr>
                <w:sz w:val="16"/>
              </w:rPr>
            </w:pPr>
            <w:r>
              <w:rPr>
                <w:sz w:val="16"/>
              </w:rPr>
              <w:t>Beschreibung von Speicherzellen lesen / schreiben hinzugefügt</w:t>
            </w:r>
          </w:p>
        </w:tc>
      </w:tr>
      <w:tr w:rsidR="00D570A8" w14:paraId="77C68BF4" w14:textId="77777777" w:rsidTr="000637C0">
        <w:trPr>
          <w:cantSplit/>
        </w:trPr>
        <w:tc>
          <w:tcPr>
            <w:tcW w:w="1134" w:type="dxa"/>
            <w:vAlign w:val="center"/>
          </w:tcPr>
          <w:p w14:paraId="00CC4A42" w14:textId="77777777" w:rsidR="00D570A8" w:rsidRDefault="00D570A8" w:rsidP="003E47BF">
            <w:pPr>
              <w:spacing w:before="40" w:after="40"/>
              <w:rPr>
                <w:sz w:val="16"/>
                <w:szCs w:val="16"/>
              </w:rPr>
            </w:pPr>
            <w:r>
              <w:rPr>
                <w:sz w:val="16"/>
                <w:szCs w:val="16"/>
              </w:rPr>
              <w:t>0.92</w:t>
            </w:r>
          </w:p>
        </w:tc>
        <w:tc>
          <w:tcPr>
            <w:tcW w:w="851" w:type="dxa"/>
            <w:vAlign w:val="center"/>
          </w:tcPr>
          <w:p w14:paraId="384980F2" w14:textId="77777777" w:rsidR="00D570A8" w:rsidRDefault="00D570A8" w:rsidP="004F066D">
            <w:pPr>
              <w:spacing w:before="40" w:after="40"/>
              <w:rPr>
                <w:sz w:val="16"/>
                <w:szCs w:val="16"/>
              </w:rPr>
            </w:pPr>
            <w:r>
              <w:rPr>
                <w:sz w:val="16"/>
                <w:szCs w:val="16"/>
              </w:rPr>
              <w:t>0.92</w:t>
            </w:r>
          </w:p>
        </w:tc>
        <w:tc>
          <w:tcPr>
            <w:tcW w:w="1134" w:type="dxa"/>
            <w:vAlign w:val="center"/>
          </w:tcPr>
          <w:p w14:paraId="76E49BE1" w14:textId="77777777" w:rsidR="00D570A8" w:rsidRDefault="00D570A8" w:rsidP="004F066D">
            <w:pPr>
              <w:spacing w:before="40" w:after="40"/>
              <w:rPr>
                <w:sz w:val="16"/>
              </w:rPr>
            </w:pPr>
            <w:r>
              <w:rPr>
                <w:sz w:val="16"/>
              </w:rPr>
              <w:t>14.03.2011</w:t>
            </w:r>
          </w:p>
        </w:tc>
        <w:tc>
          <w:tcPr>
            <w:tcW w:w="2268" w:type="dxa"/>
            <w:vAlign w:val="center"/>
          </w:tcPr>
          <w:p w14:paraId="3B3CF57C"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2CA25B82" w14:textId="77777777" w:rsidR="00D570A8" w:rsidRDefault="00D570A8" w:rsidP="004F066D">
            <w:pPr>
              <w:spacing w:before="40" w:after="40"/>
              <w:rPr>
                <w:sz w:val="16"/>
              </w:rPr>
            </w:pPr>
            <w:r>
              <w:rPr>
                <w:sz w:val="16"/>
              </w:rPr>
              <w:t>Rückgabestrukturen für negative Antworten hinzugefügt,</w:t>
            </w:r>
          </w:p>
          <w:p w14:paraId="6B9D4C50" w14:textId="77777777" w:rsidR="00D570A8" w:rsidRDefault="00D570A8" w:rsidP="004F066D">
            <w:pPr>
              <w:spacing w:before="40" w:after="40"/>
              <w:rPr>
                <w:sz w:val="16"/>
              </w:rPr>
            </w:pPr>
            <w:r>
              <w:rPr>
                <w:sz w:val="16"/>
              </w:rPr>
              <w:t>DiagResultImpl und DiagResultNegativeResponseImpl.</w:t>
            </w:r>
          </w:p>
          <w:p w14:paraId="0C857AD9" w14:textId="77777777" w:rsidR="00D570A8" w:rsidRPr="00A46ECA" w:rsidRDefault="00D570A8" w:rsidP="004F066D">
            <w:pPr>
              <w:spacing w:before="40" w:after="40"/>
              <w:rPr>
                <w:sz w:val="16"/>
              </w:rPr>
            </w:pPr>
            <w:r>
              <w:rPr>
                <w:sz w:val="16"/>
              </w:rPr>
              <w:t>Rückgabestruktur zum Lesen von Speicherzellen ergänzt, DiagResultMemoryCellsImpl</w:t>
            </w:r>
          </w:p>
        </w:tc>
      </w:tr>
      <w:tr w:rsidR="00D570A8" w14:paraId="68ACA85F" w14:textId="77777777" w:rsidTr="000637C0">
        <w:trPr>
          <w:cantSplit/>
        </w:trPr>
        <w:tc>
          <w:tcPr>
            <w:tcW w:w="1134" w:type="dxa"/>
            <w:vAlign w:val="center"/>
          </w:tcPr>
          <w:p w14:paraId="16F40787" w14:textId="77777777" w:rsidR="00D570A8" w:rsidRDefault="00D570A8" w:rsidP="003E47BF">
            <w:pPr>
              <w:spacing w:before="40" w:after="40"/>
              <w:rPr>
                <w:sz w:val="16"/>
                <w:szCs w:val="16"/>
              </w:rPr>
            </w:pPr>
            <w:r>
              <w:rPr>
                <w:sz w:val="16"/>
                <w:szCs w:val="16"/>
              </w:rPr>
              <w:t>2.1.0</w:t>
            </w:r>
          </w:p>
        </w:tc>
        <w:tc>
          <w:tcPr>
            <w:tcW w:w="851" w:type="dxa"/>
            <w:vAlign w:val="center"/>
          </w:tcPr>
          <w:p w14:paraId="2AD1917F" w14:textId="77777777" w:rsidR="00D570A8" w:rsidRDefault="00D570A8" w:rsidP="004F066D">
            <w:pPr>
              <w:spacing w:before="40" w:after="40"/>
              <w:rPr>
                <w:sz w:val="16"/>
                <w:szCs w:val="16"/>
              </w:rPr>
            </w:pPr>
            <w:r>
              <w:rPr>
                <w:sz w:val="16"/>
                <w:szCs w:val="16"/>
              </w:rPr>
              <w:t>2.1.0</w:t>
            </w:r>
          </w:p>
        </w:tc>
        <w:tc>
          <w:tcPr>
            <w:tcW w:w="1134" w:type="dxa"/>
            <w:vAlign w:val="center"/>
          </w:tcPr>
          <w:p w14:paraId="44C78B9B" w14:textId="77777777" w:rsidR="00D570A8" w:rsidRDefault="00D570A8" w:rsidP="004F066D">
            <w:pPr>
              <w:spacing w:before="40" w:after="40"/>
              <w:rPr>
                <w:sz w:val="16"/>
              </w:rPr>
            </w:pPr>
            <w:r>
              <w:rPr>
                <w:sz w:val="16"/>
              </w:rPr>
              <w:t>18.03.2011</w:t>
            </w:r>
          </w:p>
        </w:tc>
        <w:tc>
          <w:tcPr>
            <w:tcW w:w="2268" w:type="dxa"/>
            <w:vAlign w:val="center"/>
          </w:tcPr>
          <w:p w14:paraId="36438450"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5737C415" w14:textId="77777777" w:rsidR="00D570A8" w:rsidRDefault="00D570A8" w:rsidP="004F066D">
            <w:pPr>
              <w:spacing w:before="40" w:after="40"/>
              <w:rPr>
                <w:sz w:val="16"/>
              </w:rPr>
            </w:pPr>
            <w:r>
              <w:rPr>
                <w:sz w:val="16"/>
              </w:rPr>
              <w:t>Anhebung der Version auf 2.1.0 um den Bezug auf die Version der WSDL herzustellen.</w:t>
            </w:r>
          </w:p>
          <w:p w14:paraId="116A3D5D" w14:textId="77777777" w:rsidR="00D570A8" w:rsidRDefault="00D570A8" w:rsidP="004F066D">
            <w:pPr>
              <w:spacing w:before="40" w:after="40"/>
              <w:rPr>
                <w:sz w:val="16"/>
              </w:rPr>
            </w:pPr>
          </w:p>
          <w:p w14:paraId="33C0C332" w14:textId="77777777" w:rsidR="00D570A8" w:rsidRDefault="00D570A8" w:rsidP="004F066D">
            <w:pPr>
              <w:spacing w:before="40" w:after="40"/>
              <w:rPr>
                <w:sz w:val="16"/>
              </w:rPr>
            </w:pPr>
            <w:r>
              <w:rPr>
                <w:sz w:val="16"/>
              </w:rPr>
              <w:t xml:space="preserve">2.1 Methoden der Schnittstellen – </w:t>
            </w:r>
            <w:r w:rsidRPr="007044AA">
              <w:rPr>
                <w:sz w:val="16"/>
              </w:rPr>
              <w:t>writeByteCoding</w:t>
            </w:r>
          </w:p>
          <w:p w14:paraId="050D27AA" w14:textId="77777777" w:rsidR="00D570A8" w:rsidRDefault="00D570A8" w:rsidP="004F066D">
            <w:pPr>
              <w:spacing w:before="40" w:after="40"/>
              <w:rPr>
                <w:sz w:val="16"/>
              </w:rPr>
            </w:pPr>
            <w:r>
              <w:rPr>
                <w:sz w:val="16"/>
              </w:rPr>
              <w:t>und 4.2.8 DiagResultCodingImpl</w:t>
            </w:r>
          </w:p>
          <w:p w14:paraId="64B757B5" w14:textId="77777777" w:rsidR="00D570A8" w:rsidRDefault="00D570A8" w:rsidP="004F066D">
            <w:pPr>
              <w:spacing w:before="40" w:after="40"/>
              <w:rPr>
                <w:sz w:val="16"/>
              </w:rPr>
            </w:pPr>
            <w:r>
              <w:rPr>
                <w:sz w:val="16"/>
              </w:rPr>
              <w:t>Änderung der Ein- und Ausgabparameter für Binärkodierung auf Datentyp String, damit die kurze Kodierung KWP als Integer-Wert übertragen wird.</w:t>
            </w:r>
          </w:p>
        </w:tc>
      </w:tr>
      <w:tr w:rsidR="00D570A8" w14:paraId="5DC73404" w14:textId="77777777" w:rsidTr="000637C0">
        <w:trPr>
          <w:cantSplit/>
        </w:trPr>
        <w:tc>
          <w:tcPr>
            <w:tcW w:w="1134" w:type="dxa"/>
            <w:vAlign w:val="center"/>
          </w:tcPr>
          <w:p w14:paraId="42C43AC0" w14:textId="77777777" w:rsidR="00D570A8" w:rsidRDefault="00D570A8" w:rsidP="003E47BF">
            <w:pPr>
              <w:spacing w:before="40" w:after="40"/>
              <w:rPr>
                <w:sz w:val="16"/>
                <w:szCs w:val="16"/>
              </w:rPr>
            </w:pPr>
            <w:r>
              <w:rPr>
                <w:sz w:val="16"/>
                <w:szCs w:val="16"/>
              </w:rPr>
              <w:t>2.2.0</w:t>
            </w:r>
          </w:p>
        </w:tc>
        <w:tc>
          <w:tcPr>
            <w:tcW w:w="851" w:type="dxa"/>
            <w:vAlign w:val="center"/>
          </w:tcPr>
          <w:p w14:paraId="7D0EA359" w14:textId="77777777" w:rsidR="00D570A8" w:rsidRDefault="00D570A8" w:rsidP="004F066D">
            <w:pPr>
              <w:spacing w:before="40" w:after="40"/>
              <w:rPr>
                <w:sz w:val="16"/>
                <w:szCs w:val="16"/>
              </w:rPr>
            </w:pPr>
            <w:r>
              <w:rPr>
                <w:sz w:val="16"/>
                <w:szCs w:val="16"/>
              </w:rPr>
              <w:t>2.2.0</w:t>
            </w:r>
          </w:p>
        </w:tc>
        <w:tc>
          <w:tcPr>
            <w:tcW w:w="1134" w:type="dxa"/>
            <w:vAlign w:val="center"/>
          </w:tcPr>
          <w:p w14:paraId="359D981A" w14:textId="77777777" w:rsidR="00D570A8" w:rsidRDefault="00D570A8" w:rsidP="004F066D">
            <w:pPr>
              <w:spacing w:before="40" w:after="40"/>
              <w:rPr>
                <w:sz w:val="16"/>
              </w:rPr>
            </w:pPr>
            <w:r>
              <w:rPr>
                <w:sz w:val="16"/>
              </w:rPr>
              <w:t>01.04.2011</w:t>
            </w:r>
          </w:p>
        </w:tc>
        <w:tc>
          <w:tcPr>
            <w:tcW w:w="2268" w:type="dxa"/>
            <w:vAlign w:val="center"/>
          </w:tcPr>
          <w:p w14:paraId="79E0E034"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43062506" w14:textId="77777777" w:rsidR="00D570A8" w:rsidRDefault="00D570A8" w:rsidP="004F066D">
            <w:pPr>
              <w:spacing w:before="40" w:after="40"/>
              <w:rPr>
                <w:sz w:val="16"/>
              </w:rPr>
            </w:pPr>
            <w:r>
              <w:rPr>
                <w:sz w:val="16"/>
              </w:rPr>
              <w:t>2.2 Schnittstellenerweiterung um die Methode ‚configureSetting’ zum generischen Konfigurieren des Testers.</w:t>
            </w:r>
          </w:p>
        </w:tc>
      </w:tr>
      <w:tr w:rsidR="00D570A8" w14:paraId="5AF4C7DB" w14:textId="77777777" w:rsidTr="000637C0">
        <w:trPr>
          <w:cantSplit/>
        </w:trPr>
        <w:tc>
          <w:tcPr>
            <w:tcW w:w="1134" w:type="dxa"/>
            <w:vAlign w:val="center"/>
          </w:tcPr>
          <w:p w14:paraId="3E235951" w14:textId="77777777" w:rsidR="00D570A8" w:rsidRDefault="00D570A8" w:rsidP="003E47BF">
            <w:pPr>
              <w:spacing w:before="40" w:after="40"/>
              <w:rPr>
                <w:sz w:val="16"/>
                <w:szCs w:val="16"/>
              </w:rPr>
            </w:pPr>
            <w:r>
              <w:rPr>
                <w:sz w:val="16"/>
                <w:szCs w:val="16"/>
              </w:rPr>
              <w:t>2.2.1</w:t>
            </w:r>
          </w:p>
        </w:tc>
        <w:tc>
          <w:tcPr>
            <w:tcW w:w="851" w:type="dxa"/>
            <w:vAlign w:val="center"/>
          </w:tcPr>
          <w:p w14:paraId="6D26466C" w14:textId="77777777" w:rsidR="00D570A8" w:rsidRDefault="00D570A8" w:rsidP="004F066D">
            <w:pPr>
              <w:spacing w:before="40" w:after="40"/>
              <w:rPr>
                <w:sz w:val="16"/>
                <w:szCs w:val="16"/>
              </w:rPr>
            </w:pPr>
            <w:r>
              <w:rPr>
                <w:sz w:val="16"/>
                <w:szCs w:val="16"/>
              </w:rPr>
              <w:t>2.2.1</w:t>
            </w:r>
          </w:p>
        </w:tc>
        <w:tc>
          <w:tcPr>
            <w:tcW w:w="1134" w:type="dxa"/>
            <w:vAlign w:val="center"/>
          </w:tcPr>
          <w:p w14:paraId="7068A0CE" w14:textId="77777777" w:rsidR="00D570A8" w:rsidRDefault="00D570A8" w:rsidP="004F066D">
            <w:pPr>
              <w:spacing w:before="40" w:after="40"/>
              <w:rPr>
                <w:sz w:val="16"/>
              </w:rPr>
            </w:pPr>
            <w:r>
              <w:rPr>
                <w:sz w:val="16"/>
              </w:rPr>
              <w:t>13.04.2011</w:t>
            </w:r>
          </w:p>
        </w:tc>
        <w:tc>
          <w:tcPr>
            <w:tcW w:w="2268" w:type="dxa"/>
            <w:vAlign w:val="center"/>
          </w:tcPr>
          <w:p w14:paraId="78EDFD89"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5D2476F7" w14:textId="77777777" w:rsidR="00D570A8" w:rsidRDefault="00D570A8" w:rsidP="004F066D">
            <w:pPr>
              <w:spacing w:before="40" w:after="40"/>
              <w:rPr>
                <w:sz w:val="16"/>
              </w:rPr>
            </w:pPr>
            <w:r>
              <w:rPr>
                <w:sz w:val="16"/>
              </w:rPr>
              <w:t>3.2.2 Anpassung der festgelegten Admin-Einstellungen</w:t>
            </w:r>
          </w:p>
        </w:tc>
      </w:tr>
      <w:tr w:rsidR="00D570A8" w14:paraId="0D91630A" w14:textId="77777777" w:rsidTr="000637C0">
        <w:trPr>
          <w:cantSplit/>
        </w:trPr>
        <w:tc>
          <w:tcPr>
            <w:tcW w:w="1134" w:type="dxa"/>
            <w:vAlign w:val="center"/>
          </w:tcPr>
          <w:p w14:paraId="7BA40C80" w14:textId="77777777" w:rsidR="00D570A8" w:rsidRDefault="00D570A8" w:rsidP="003E47BF">
            <w:pPr>
              <w:spacing w:before="40" w:after="40"/>
              <w:rPr>
                <w:sz w:val="16"/>
                <w:szCs w:val="16"/>
              </w:rPr>
            </w:pPr>
            <w:r>
              <w:rPr>
                <w:sz w:val="16"/>
                <w:szCs w:val="16"/>
              </w:rPr>
              <w:t>2.2.2</w:t>
            </w:r>
          </w:p>
        </w:tc>
        <w:tc>
          <w:tcPr>
            <w:tcW w:w="851" w:type="dxa"/>
            <w:vAlign w:val="center"/>
          </w:tcPr>
          <w:p w14:paraId="5F807293" w14:textId="77777777" w:rsidR="00D570A8" w:rsidRDefault="00D570A8" w:rsidP="004F066D">
            <w:pPr>
              <w:spacing w:before="40" w:after="40"/>
              <w:rPr>
                <w:sz w:val="16"/>
                <w:szCs w:val="16"/>
              </w:rPr>
            </w:pPr>
            <w:r>
              <w:rPr>
                <w:sz w:val="16"/>
                <w:szCs w:val="16"/>
              </w:rPr>
              <w:t>2.2.2</w:t>
            </w:r>
          </w:p>
        </w:tc>
        <w:tc>
          <w:tcPr>
            <w:tcW w:w="1134" w:type="dxa"/>
            <w:vAlign w:val="center"/>
          </w:tcPr>
          <w:p w14:paraId="5DB856C7" w14:textId="77777777" w:rsidR="00D570A8" w:rsidRDefault="00D570A8" w:rsidP="004F066D">
            <w:pPr>
              <w:spacing w:before="40" w:after="40"/>
              <w:rPr>
                <w:sz w:val="16"/>
              </w:rPr>
            </w:pPr>
            <w:r>
              <w:rPr>
                <w:sz w:val="16"/>
              </w:rPr>
              <w:t>19.04.2011</w:t>
            </w:r>
          </w:p>
        </w:tc>
        <w:tc>
          <w:tcPr>
            <w:tcW w:w="2268" w:type="dxa"/>
            <w:vAlign w:val="center"/>
          </w:tcPr>
          <w:p w14:paraId="03E60748"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2AB219B8" w14:textId="77777777" w:rsidR="00D570A8" w:rsidRDefault="00D570A8" w:rsidP="004F066D">
            <w:pPr>
              <w:spacing w:before="40" w:after="40"/>
              <w:rPr>
                <w:sz w:val="16"/>
              </w:rPr>
            </w:pPr>
            <w:r>
              <w:rPr>
                <w:sz w:val="16"/>
              </w:rPr>
              <w:t>Beschreibung DiagResultTableImpl</w:t>
            </w:r>
          </w:p>
        </w:tc>
      </w:tr>
      <w:tr w:rsidR="00D570A8" w14:paraId="682AE329" w14:textId="77777777" w:rsidTr="000637C0">
        <w:trPr>
          <w:cantSplit/>
        </w:trPr>
        <w:tc>
          <w:tcPr>
            <w:tcW w:w="1134" w:type="dxa"/>
            <w:vAlign w:val="center"/>
          </w:tcPr>
          <w:p w14:paraId="1D913D25" w14:textId="77777777" w:rsidR="00D570A8" w:rsidRDefault="00D570A8" w:rsidP="003E47BF">
            <w:pPr>
              <w:spacing w:before="40" w:after="40"/>
              <w:rPr>
                <w:sz w:val="16"/>
                <w:szCs w:val="16"/>
              </w:rPr>
            </w:pPr>
            <w:r>
              <w:rPr>
                <w:sz w:val="16"/>
                <w:szCs w:val="16"/>
              </w:rPr>
              <w:t>2.2.3</w:t>
            </w:r>
          </w:p>
        </w:tc>
        <w:tc>
          <w:tcPr>
            <w:tcW w:w="851" w:type="dxa"/>
            <w:vAlign w:val="center"/>
          </w:tcPr>
          <w:p w14:paraId="67E364FE" w14:textId="77777777" w:rsidR="00D570A8" w:rsidRDefault="00D570A8" w:rsidP="004F066D">
            <w:pPr>
              <w:spacing w:before="40" w:after="40"/>
              <w:rPr>
                <w:sz w:val="16"/>
                <w:szCs w:val="16"/>
              </w:rPr>
            </w:pPr>
            <w:r>
              <w:rPr>
                <w:sz w:val="16"/>
                <w:szCs w:val="16"/>
              </w:rPr>
              <w:t>2.2.3</w:t>
            </w:r>
          </w:p>
        </w:tc>
        <w:tc>
          <w:tcPr>
            <w:tcW w:w="1134" w:type="dxa"/>
            <w:vAlign w:val="center"/>
          </w:tcPr>
          <w:p w14:paraId="19A65917" w14:textId="77777777" w:rsidR="00D570A8" w:rsidRDefault="00D570A8" w:rsidP="004F066D">
            <w:pPr>
              <w:spacing w:before="40" w:after="40"/>
              <w:rPr>
                <w:sz w:val="16"/>
              </w:rPr>
            </w:pPr>
            <w:r>
              <w:rPr>
                <w:sz w:val="16"/>
              </w:rPr>
              <w:t>27.04.2011</w:t>
            </w:r>
          </w:p>
        </w:tc>
        <w:tc>
          <w:tcPr>
            <w:tcW w:w="2268" w:type="dxa"/>
            <w:vAlign w:val="center"/>
          </w:tcPr>
          <w:p w14:paraId="1DB481A7"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30DEA349" w14:textId="77777777" w:rsidR="00D570A8" w:rsidRDefault="00D570A8" w:rsidP="004F066D">
            <w:pPr>
              <w:spacing w:before="40" w:after="40"/>
              <w:rPr>
                <w:sz w:val="16"/>
              </w:rPr>
            </w:pPr>
            <w:r>
              <w:rPr>
                <w:sz w:val="16"/>
              </w:rPr>
              <w:t>Abbildungsdatei der Namen von Identifikationsdaten</w:t>
            </w:r>
          </w:p>
        </w:tc>
      </w:tr>
      <w:tr w:rsidR="00D570A8" w14:paraId="006CF70F" w14:textId="77777777" w:rsidTr="000637C0">
        <w:trPr>
          <w:cantSplit/>
        </w:trPr>
        <w:tc>
          <w:tcPr>
            <w:tcW w:w="1134" w:type="dxa"/>
            <w:vAlign w:val="center"/>
          </w:tcPr>
          <w:p w14:paraId="50598C36" w14:textId="77777777" w:rsidR="00D570A8" w:rsidRDefault="00D570A8" w:rsidP="003E47BF">
            <w:pPr>
              <w:spacing w:before="40" w:after="40"/>
              <w:rPr>
                <w:sz w:val="16"/>
                <w:szCs w:val="16"/>
              </w:rPr>
            </w:pPr>
            <w:r>
              <w:rPr>
                <w:sz w:val="16"/>
                <w:szCs w:val="16"/>
              </w:rPr>
              <w:t>2.4.0</w:t>
            </w:r>
          </w:p>
        </w:tc>
        <w:tc>
          <w:tcPr>
            <w:tcW w:w="851" w:type="dxa"/>
            <w:vAlign w:val="center"/>
          </w:tcPr>
          <w:p w14:paraId="1664D82C" w14:textId="77777777" w:rsidR="00D570A8" w:rsidRDefault="00D570A8" w:rsidP="004F066D">
            <w:pPr>
              <w:spacing w:before="40" w:after="40"/>
              <w:rPr>
                <w:sz w:val="16"/>
                <w:szCs w:val="16"/>
              </w:rPr>
            </w:pPr>
            <w:r>
              <w:rPr>
                <w:sz w:val="16"/>
                <w:szCs w:val="16"/>
              </w:rPr>
              <w:t>2.4.0</w:t>
            </w:r>
          </w:p>
        </w:tc>
        <w:tc>
          <w:tcPr>
            <w:tcW w:w="1134" w:type="dxa"/>
            <w:vAlign w:val="center"/>
          </w:tcPr>
          <w:p w14:paraId="35C5E0AF" w14:textId="77777777" w:rsidR="00D570A8" w:rsidRDefault="00D570A8" w:rsidP="004F066D">
            <w:pPr>
              <w:spacing w:before="40" w:after="40"/>
              <w:rPr>
                <w:sz w:val="16"/>
              </w:rPr>
            </w:pPr>
            <w:r>
              <w:rPr>
                <w:sz w:val="16"/>
              </w:rPr>
              <w:t>29.04.2011</w:t>
            </w:r>
          </w:p>
        </w:tc>
        <w:tc>
          <w:tcPr>
            <w:tcW w:w="2268" w:type="dxa"/>
            <w:vAlign w:val="center"/>
          </w:tcPr>
          <w:p w14:paraId="0349651B"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31B873E2" w14:textId="77777777" w:rsidR="00D570A8" w:rsidRDefault="00D570A8" w:rsidP="004F066D">
            <w:pPr>
              <w:spacing w:before="40" w:after="40"/>
              <w:rPr>
                <w:sz w:val="16"/>
              </w:rPr>
            </w:pPr>
            <w:r>
              <w:rPr>
                <w:sz w:val="16"/>
              </w:rPr>
              <w:t xml:space="preserve">Entfernt: Kapitel 3.7 Testbarkeit </w:t>
            </w:r>
          </w:p>
          <w:p w14:paraId="0C426BFD" w14:textId="77777777" w:rsidR="00D570A8" w:rsidRDefault="00D570A8" w:rsidP="004F066D">
            <w:pPr>
              <w:spacing w:before="40" w:after="40"/>
              <w:rPr>
                <w:sz w:val="16"/>
              </w:rPr>
            </w:pPr>
            <w:r>
              <w:rPr>
                <w:sz w:val="16"/>
              </w:rPr>
              <w:t>Hinzugefügt: Kapitel 3.7 Zustandsdiagramm</w:t>
            </w:r>
          </w:p>
          <w:p w14:paraId="6B358CF1" w14:textId="77777777" w:rsidR="00D570A8" w:rsidRDefault="00D570A8" w:rsidP="004F066D">
            <w:pPr>
              <w:spacing w:before="40" w:after="40"/>
              <w:rPr>
                <w:sz w:val="16"/>
              </w:rPr>
            </w:pPr>
            <w:r>
              <w:rPr>
                <w:sz w:val="16"/>
              </w:rPr>
              <w:t>Kapitel 1: Hinweis auf Referenzierte Version eingefügt.</w:t>
            </w:r>
          </w:p>
        </w:tc>
      </w:tr>
      <w:tr w:rsidR="00D570A8" w14:paraId="440CB8AA" w14:textId="77777777" w:rsidTr="000637C0">
        <w:trPr>
          <w:cantSplit/>
        </w:trPr>
        <w:tc>
          <w:tcPr>
            <w:tcW w:w="1134" w:type="dxa"/>
            <w:vAlign w:val="center"/>
          </w:tcPr>
          <w:p w14:paraId="6F4EB783" w14:textId="77777777" w:rsidR="00D570A8" w:rsidRDefault="00D570A8" w:rsidP="003E47BF">
            <w:pPr>
              <w:spacing w:before="40" w:after="40"/>
              <w:rPr>
                <w:sz w:val="16"/>
                <w:szCs w:val="16"/>
              </w:rPr>
            </w:pPr>
            <w:r>
              <w:rPr>
                <w:sz w:val="16"/>
                <w:szCs w:val="16"/>
              </w:rPr>
              <w:t>2.4.1</w:t>
            </w:r>
          </w:p>
        </w:tc>
        <w:tc>
          <w:tcPr>
            <w:tcW w:w="851" w:type="dxa"/>
            <w:vAlign w:val="center"/>
          </w:tcPr>
          <w:p w14:paraId="39E31E38" w14:textId="77777777" w:rsidR="00D570A8" w:rsidRDefault="00D570A8" w:rsidP="004F066D">
            <w:pPr>
              <w:spacing w:before="40" w:after="40"/>
              <w:rPr>
                <w:sz w:val="16"/>
                <w:szCs w:val="16"/>
              </w:rPr>
            </w:pPr>
            <w:r>
              <w:rPr>
                <w:sz w:val="16"/>
                <w:szCs w:val="16"/>
              </w:rPr>
              <w:t>2.4.1</w:t>
            </w:r>
          </w:p>
        </w:tc>
        <w:tc>
          <w:tcPr>
            <w:tcW w:w="1134" w:type="dxa"/>
            <w:vAlign w:val="center"/>
          </w:tcPr>
          <w:p w14:paraId="590B1280" w14:textId="77777777" w:rsidR="00D570A8" w:rsidRDefault="00D570A8" w:rsidP="004F066D">
            <w:pPr>
              <w:spacing w:before="40" w:after="40"/>
              <w:rPr>
                <w:sz w:val="16"/>
              </w:rPr>
            </w:pPr>
            <w:r>
              <w:rPr>
                <w:sz w:val="16"/>
              </w:rPr>
              <w:t>12.05.2011</w:t>
            </w:r>
          </w:p>
        </w:tc>
        <w:tc>
          <w:tcPr>
            <w:tcW w:w="2268" w:type="dxa"/>
            <w:vAlign w:val="center"/>
          </w:tcPr>
          <w:p w14:paraId="18D18F45"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3A720A95" w14:textId="77777777" w:rsidR="00D570A8" w:rsidRDefault="00D570A8" w:rsidP="004F066D">
            <w:pPr>
              <w:spacing w:before="40" w:after="40"/>
              <w:rPr>
                <w:sz w:val="16"/>
              </w:rPr>
            </w:pPr>
            <w:r>
              <w:rPr>
                <w:sz w:val="16"/>
              </w:rPr>
              <w:t xml:space="preserve">Starten als Webservice-Server über Startparameter (Kapitel </w:t>
            </w:r>
            <w:r>
              <w:fldChar w:fldCharType="begin"/>
            </w:r>
            <w:r>
              <w:instrText xml:space="preserve"> REF _Ref293043336 \r \h  \* MERGEFORMAT </w:instrText>
            </w:r>
            <w:r>
              <w:fldChar w:fldCharType="separate"/>
            </w:r>
            <w:r w:rsidRPr="00666B6E">
              <w:rPr>
                <w:sz w:val="16"/>
              </w:rPr>
              <w:t>5.2.1</w:t>
            </w:r>
            <w:r>
              <w:fldChar w:fldCharType="end"/>
            </w:r>
            <w:r>
              <w:rPr>
                <w:sz w:val="16"/>
              </w:rPr>
              <w:t xml:space="preserve"> </w:t>
            </w:r>
            <w:r>
              <w:fldChar w:fldCharType="begin"/>
            </w:r>
            <w:r>
              <w:instrText xml:space="preserve"> REF _Ref293043340 \h  \* MERGEFORMAT </w:instrText>
            </w:r>
            <w:r>
              <w:fldChar w:fldCharType="separate"/>
            </w:r>
            <w:r w:rsidRPr="00666B6E">
              <w:rPr>
                <w:sz w:val="16"/>
              </w:rPr>
              <w:t>Start Offboard Diagnostic Information System Engineering als Web-Service Server</w:t>
            </w:r>
            <w:r>
              <w:fldChar w:fldCharType="end"/>
            </w:r>
            <w:r>
              <w:rPr>
                <w:sz w:val="16"/>
              </w:rPr>
              <w:t>)</w:t>
            </w:r>
          </w:p>
        </w:tc>
      </w:tr>
      <w:tr w:rsidR="00D570A8" w14:paraId="5FAF676D" w14:textId="77777777" w:rsidTr="000637C0">
        <w:trPr>
          <w:cantSplit/>
        </w:trPr>
        <w:tc>
          <w:tcPr>
            <w:tcW w:w="1134" w:type="dxa"/>
            <w:vAlign w:val="center"/>
          </w:tcPr>
          <w:p w14:paraId="371536FD" w14:textId="77777777" w:rsidR="00D570A8" w:rsidRDefault="00D570A8" w:rsidP="003E47BF">
            <w:pPr>
              <w:spacing w:before="40" w:after="40"/>
              <w:rPr>
                <w:sz w:val="16"/>
                <w:szCs w:val="16"/>
              </w:rPr>
            </w:pPr>
            <w:r>
              <w:rPr>
                <w:sz w:val="16"/>
                <w:szCs w:val="16"/>
              </w:rPr>
              <w:t>2.4.2</w:t>
            </w:r>
          </w:p>
        </w:tc>
        <w:tc>
          <w:tcPr>
            <w:tcW w:w="851" w:type="dxa"/>
            <w:vAlign w:val="center"/>
          </w:tcPr>
          <w:p w14:paraId="43EB4A99" w14:textId="77777777" w:rsidR="00D570A8" w:rsidRDefault="00D570A8" w:rsidP="004F066D">
            <w:pPr>
              <w:spacing w:before="40" w:after="40"/>
              <w:rPr>
                <w:sz w:val="16"/>
                <w:szCs w:val="16"/>
              </w:rPr>
            </w:pPr>
            <w:r>
              <w:rPr>
                <w:sz w:val="16"/>
                <w:szCs w:val="16"/>
              </w:rPr>
              <w:t>2.4.2</w:t>
            </w:r>
          </w:p>
        </w:tc>
        <w:tc>
          <w:tcPr>
            <w:tcW w:w="1134" w:type="dxa"/>
            <w:vAlign w:val="center"/>
          </w:tcPr>
          <w:p w14:paraId="34999C62" w14:textId="77777777" w:rsidR="00D570A8" w:rsidRDefault="00D570A8" w:rsidP="004F066D">
            <w:pPr>
              <w:spacing w:before="40" w:after="40"/>
              <w:rPr>
                <w:sz w:val="16"/>
              </w:rPr>
            </w:pPr>
            <w:r>
              <w:rPr>
                <w:sz w:val="16"/>
              </w:rPr>
              <w:t>10.06.2011</w:t>
            </w:r>
          </w:p>
        </w:tc>
        <w:tc>
          <w:tcPr>
            <w:tcW w:w="2268" w:type="dxa"/>
            <w:vAlign w:val="center"/>
          </w:tcPr>
          <w:p w14:paraId="04113C6A"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244755B3" w14:textId="77777777" w:rsidR="00D570A8" w:rsidRDefault="00D570A8" w:rsidP="004F066D">
            <w:pPr>
              <w:spacing w:before="40" w:after="40"/>
              <w:rPr>
                <w:sz w:val="16"/>
              </w:rPr>
            </w:pPr>
            <w:r>
              <w:rPr>
                <w:sz w:val="16"/>
              </w:rPr>
              <w:t>Erweiterung Rückgabestruktur</w:t>
            </w:r>
            <w:r w:rsidRPr="00CD41A1">
              <w:rPr>
                <w:sz w:val="16"/>
              </w:rPr>
              <w:t xml:space="preserve"> getDiagnosticProtocol</w:t>
            </w:r>
            <w:r>
              <w:rPr>
                <w:sz w:val="16"/>
              </w:rPr>
              <w:t xml:space="preserve"> um KWP2000</w:t>
            </w:r>
          </w:p>
        </w:tc>
      </w:tr>
      <w:tr w:rsidR="00D570A8" w14:paraId="1EFD33B1" w14:textId="77777777" w:rsidTr="000637C0">
        <w:trPr>
          <w:cantSplit/>
        </w:trPr>
        <w:tc>
          <w:tcPr>
            <w:tcW w:w="1134" w:type="dxa"/>
            <w:vAlign w:val="center"/>
          </w:tcPr>
          <w:p w14:paraId="671FB1AA" w14:textId="77777777" w:rsidR="00D570A8" w:rsidRDefault="00D570A8" w:rsidP="003E47BF">
            <w:pPr>
              <w:spacing w:before="40" w:after="40"/>
              <w:rPr>
                <w:sz w:val="16"/>
                <w:szCs w:val="16"/>
              </w:rPr>
            </w:pPr>
            <w:r>
              <w:rPr>
                <w:sz w:val="16"/>
                <w:szCs w:val="16"/>
              </w:rPr>
              <w:t>2.4.3</w:t>
            </w:r>
          </w:p>
        </w:tc>
        <w:tc>
          <w:tcPr>
            <w:tcW w:w="851" w:type="dxa"/>
            <w:vAlign w:val="center"/>
          </w:tcPr>
          <w:p w14:paraId="45EFA445" w14:textId="77777777" w:rsidR="00D570A8" w:rsidRDefault="00D570A8" w:rsidP="004F066D">
            <w:pPr>
              <w:spacing w:before="40" w:after="40"/>
              <w:rPr>
                <w:sz w:val="16"/>
                <w:szCs w:val="16"/>
              </w:rPr>
            </w:pPr>
            <w:r>
              <w:rPr>
                <w:sz w:val="16"/>
                <w:szCs w:val="16"/>
              </w:rPr>
              <w:t>2.4.3</w:t>
            </w:r>
          </w:p>
        </w:tc>
        <w:tc>
          <w:tcPr>
            <w:tcW w:w="1134" w:type="dxa"/>
            <w:vAlign w:val="center"/>
          </w:tcPr>
          <w:p w14:paraId="157DB8EB" w14:textId="77777777" w:rsidR="00D570A8" w:rsidRDefault="00D570A8" w:rsidP="004F066D">
            <w:pPr>
              <w:spacing w:before="40" w:after="40"/>
              <w:rPr>
                <w:sz w:val="16"/>
              </w:rPr>
            </w:pPr>
            <w:r>
              <w:rPr>
                <w:sz w:val="16"/>
              </w:rPr>
              <w:t>17.06.2011</w:t>
            </w:r>
          </w:p>
        </w:tc>
        <w:tc>
          <w:tcPr>
            <w:tcW w:w="2268" w:type="dxa"/>
            <w:vAlign w:val="center"/>
          </w:tcPr>
          <w:p w14:paraId="132BDEA6"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15094087" w14:textId="77777777" w:rsidR="00D570A8" w:rsidRDefault="00D570A8" w:rsidP="004F066D">
            <w:pPr>
              <w:spacing w:before="40" w:after="40"/>
              <w:rPr>
                <w:sz w:val="16"/>
              </w:rPr>
            </w:pPr>
            <w:r>
              <w:rPr>
                <w:sz w:val="16"/>
              </w:rPr>
              <w:t>Ergänzungen exit Befehl</w:t>
            </w:r>
          </w:p>
        </w:tc>
      </w:tr>
      <w:tr w:rsidR="00D570A8" w14:paraId="7398B3EE" w14:textId="77777777" w:rsidTr="000637C0">
        <w:trPr>
          <w:cantSplit/>
        </w:trPr>
        <w:tc>
          <w:tcPr>
            <w:tcW w:w="1134" w:type="dxa"/>
            <w:vAlign w:val="center"/>
          </w:tcPr>
          <w:p w14:paraId="72B4CD10" w14:textId="77777777" w:rsidR="00D570A8" w:rsidRDefault="00D570A8" w:rsidP="003E47BF">
            <w:pPr>
              <w:spacing w:before="40" w:after="40"/>
              <w:rPr>
                <w:sz w:val="16"/>
                <w:szCs w:val="16"/>
              </w:rPr>
            </w:pPr>
            <w:r>
              <w:rPr>
                <w:sz w:val="16"/>
                <w:szCs w:val="16"/>
              </w:rPr>
              <w:t>2.5.0</w:t>
            </w:r>
          </w:p>
        </w:tc>
        <w:tc>
          <w:tcPr>
            <w:tcW w:w="851" w:type="dxa"/>
            <w:vAlign w:val="center"/>
          </w:tcPr>
          <w:p w14:paraId="1D2BCEC2" w14:textId="77777777" w:rsidR="00D570A8" w:rsidRDefault="00D570A8" w:rsidP="004F066D">
            <w:pPr>
              <w:spacing w:before="40" w:after="40"/>
              <w:rPr>
                <w:sz w:val="16"/>
                <w:szCs w:val="16"/>
              </w:rPr>
            </w:pPr>
            <w:r>
              <w:rPr>
                <w:sz w:val="16"/>
                <w:szCs w:val="16"/>
              </w:rPr>
              <w:t>2.5.0</w:t>
            </w:r>
          </w:p>
        </w:tc>
        <w:tc>
          <w:tcPr>
            <w:tcW w:w="1134" w:type="dxa"/>
            <w:vAlign w:val="center"/>
          </w:tcPr>
          <w:p w14:paraId="34A7AA57" w14:textId="77777777" w:rsidR="00D570A8" w:rsidRDefault="00D570A8" w:rsidP="004F066D">
            <w:pPr>
              <w:spacing w:before="40" w:after="40"/>
              <w:rPr>
                <w:sz w:val="16"/>
              </w:rPr>
            </w:pPr>
            <w:r>
              <w:rPr>
                <w:sz w:val="16"/>
              </w:rPr>
              <w:t>05.07.2011</w:t>
            </w:r>
          </w:p>
        </w:tc>
        <w:tc>
          <w:tcPr>
            <w:tcW w:w="2268" w:type="dxa"/>
            <w:vAlign w:val="center"/>
          </w:tcPr>
          <w:p w14:paraId="1F3E987C"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3F6C8E76" w14:textId="77777777" w:rsidR="00D570A8" w:rsidRDefault="00D570A8" w:rsidP="004F066D">
            <w:pPr>
              <w:spacing w:before="40" w:after="40"/>
              <w:rPr>
                <w:sz w:val="16"/>
              </w:rPr>
            </w:pPr>
            <w:r>
              <w:rPr>
                <w:sz w:val="16"/>
              </w:rPr>
              <w:t>Kapitel 1: Anhebung der referenzierten Schnittstellenversion</w:t>
            </w:r>
          </w:p>
          <w:p w14:paraId="42A20E4C" w14:textId="77777777" w:rsidR="00D570A8" w:rsidRDefault="00D570A8" w:rsidP="004F066D">
            <w:pPr>
              <w:spacing w:before="40" w:after="40"/>
              <w:rPr>
                <w:sz w:val="16"/>
              </w:rPr>
            </w:pPr>
            <w:r>
              <w:rPr>
                <w:sz w:val="16"/>
              </w:rPr>
              <w:t>Kapitel 2.1 Erweiterungen / Änderungen – Neuerstellung</w:t>
            </w:r>
          </w:p>
          <w:p w14:paraId="5E0B53BF" w14:textId="77777777" w:rsidR="00D570A8" w:rsidRDefault="00D570A8" w:rsidP="004F066D">
            <w:pPr>
              <w:spacing w:before="40" w:after="40"/>
              <w:rPr>
                <w:sz w:val="16"/>
              </w:rPr>
            </w:pPr>
            <w:r>
              <w:rPr>
                <w:sz w:val="16"/>
              </w:rPr>
              <w:t>Kapitel 4.1 Anpassung der Dokumentation für connectToEcu, closeConnection und openConnection.</w:t>
            </w:r>
          </w:p>
        </w:tc>
      </w:tr>
      <w:tr w:rsidR="00D570A8" w14:paraId="66FE195D" w14:textId="77777777" w:rsidTr="000637C0">
        <w:trPr>
          <w:cantSplit/>
        </w:trPr>
        <w:tc>
          <w:tcPr>
            <w:tcW w:w="1134" w:type="dxa"/>
            <w:vAlign w:val="center"/>
          </w:tcPr>
          <w:p w14:paraId="443BA0BB" w14:textId="77777777" w:rsidR="00D570A8" w:rsidRDefault="00D570A8" w:rsidP="003E47BF">
            <w:pPr>
              <w:spacing w:before="40" w:after="40"/>
              <w:rPr>
                <w:sz w:val="16"/>
                <w:szCs w:val="16"/>
              </w:rPr>
            </w:pPr>
            <w:r>
              <w:rPr>
                <w:sz w:val="16"/>
                <w:szCs w:val="16"/>
              </w:rPr>
              <w:t>2.5.1</w:t>
            </w:r>
          </w:p>
        </w:tc>
        <w:tc>
          <w:tcPr>
            <w:tcW w:w="851" w:type="dxa"/>
            <w:vAlign w:val="center"/>
          </w:tcPr>
          <w:p w14:paraId="3E91F5BC" w14:textId="77777777" w:rsidR="00D570A8" w:rsidRDefault="00D570A8" w:rsidP="004F066D">
            <w:pPr>
              <w:spacing w:before="40" w:after="40"/>
              <w:rPr>
                <w:sz w:val="16"/>
                <w:szCs w:val="16"/>
              </w:rPr>
            </w:pPr>
            <w:r>
              <w:rPr>
                <w:sz w:val="16"/>
                <w:szCs w:val="16"/>
              </w:rPr>
              <w:t>2.5.1</w:t>
            </w:r>
          </w:p>
        </w:tc>
        <w:tc>
          <w:tcPr>
            <w:tcW w:w="1134" w:type="dxa"/>
            <w:vAlign w:val="center"/>
          </w:tcPr>
          <w:p w14:paraId="008CF1EF" w14:textId="77777777" w:rsidR="00D570A8" w:rsidRDefault="00D570A8" w:rsidP="004F066D">
            <w:pPr>
              <w:spacing w:before="40" w:after="40"/>
              <w:rPr>
                <w:sz w:val="16"/>
              </w:rPr>
            </w:pPr>
            <w:r>
              <w:rPr>
                <w:sz w:val="16"/>
              </w:rPr>
              <w:t>15.07.2011</w:t>
            </w:r>
          </w:p>
        </w:tc>
        <w:tc>
          <w:tcPr>
            <w:tcW w:w="2268" w:type="dxa"/>
            <w:vAlign w:val="center"/>
          </w:tcPr>
          <w:p w14:paraId="3A2A1FFD"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7D19EF4B" w14:textId="77777777" w:rsidR="00D570A8" w:rsidRDefault="00D570A8" w:rsidP="004F066D">
            <w:pPr>
              <w:spacing w:before="40" w:after="40"/>
              <w:rPr>
                <w:sz w:val="16"/>
              </w:rPr>
            </w:pPr>
            <w:r>
              <w:rPr>
                <w:sz w:val="16"/>
              </w:rPr>
              <w:t>Schnittstellenbeschreibung für Funktion echo() ergänzt</w:t>
            </w:r>
          </w:p>
        </w:tc>
      </w:tr>
      <w:tr w:rsidR="00D570A8" w14:paraId="1FFD508A" w14:textId="77777777" w:rsidTr="000637C0">
        <w:trPr>
          <w:cantSplit/>
        </w:trPr>
        <w:tc>
          <w:tcPr>
            <w:tcW w:w="1134" w:type="dxa"/>
            <w:vAlign w:val="center"/>
          </w:tcPr>
          <w:p w14:paraId="3D1FEE36" w14:textId="77777777" w:rsidR="00D570A8" w:rsidRDefault="00D570A8" w:rsidP="003E47BF">
            <w:pPr>
              <w:spacing w:before="40" w:after="40"/>
              <w:rPr>
                <w:sz w:val="16"/>
                <w:szCs w:val="16"/>
              </w:rPr>
            </w:pPr>
            <w:r>
              <w:rPr>
                <w:sz w:val="16"/>
                <w:szCs w:val="16"/>
              </w:rPr>
              <w:t>2.6.0</w:t>
            </w:r>
          </w:p>
        </w:tc>
        <w:tc>
          <w:tcPr>
            <w:tcW w:w="851" w:type="dxa"/>
            <w:vAlign w:val="center"/>
          </w:tcPr>
          <w:p w14:paraId="0D0256E7" w14:textId="77777777" w:rsidR="00D570A8" w:rsidRDefault="00D570A8" w:rsidP="004F066D">
            <w:pPr>
              <w:spacing w:before="40" w:after="40"/>
              <w:rPr>
                <w:sz w:val="16"/>
                <w:szCs w:val="16"/>
              </w:rPr>
            </w:pPr>
            <w:r>
              <w:rPr>
                <w:sz w:val="16"/>
                <w:szCs w:val="16"/>
              </w:rPr>
              <w:t>2.6.0</w:t>
            </w:r>
          </w:p>
        </w:tc>
        <w:tc>
          <w:tcPr>
            <w:tcW w:w="1134" w:type="dxa"/>
            <w:vAlign w:val="center"/>
          </w:tcPr>
          <w:p w14:paraId="2DCC81C2" w14:textId="77777777" w:rsidR="00D570A8" w:rsidRDefault="00D570A8" w:rsidP="004F066D">
            <w:pPr>
              <w:spacing w:before="40" w:after="40"/>
              <w:rPr>
                <w:sz w:val="16"/>
              </w:rPr>
            </w:pPr>
            <w:r>
              <w:rPr>
                <w:sz w:val="16"/>
              </w:rPr>
              <w:t>19.08.2011</w:t>
            </w:r>
          </w:p>
        </w:tc>
        <w:tc>
          <w:tcPr>
            <w:tcW w:w="2268" w:type="dxa"/>
            <w:vAlign w:val="center"/>
          </w:tcPr>
          <w:p w14:paraId="199ABEE7"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609A6C12" w14:textId="77777777" w:rsidR="00D570A8" w:rsidRDefault="00D570A8" w:rsidP="004F066D">
            <w:pPr>
              <w:spacing w:before="40" w:after="40"/>
              <w:rPr>
                <w:sz w:val="16"/>
              </w:rPr>
            </w:pPr>
            <w:r>
              <w:rPr>
                <w:sz w:val="16"/>
              </w:rPr>
              <w:t>Kapitel 1: Anhebung der referenzierten Schnittstellenversion</w:t>
            </w:r>
          </w:p>
          <w:p w14:paraId="1F30EBAC" w14:textId="77777777" w:rsidR="00D570A8" w:rsidRDefault="00D570A8" w:rsidP="004F066D">
            <w:pPr>
              <w:spacing w:before="40" w:after="40"/>
              <w:rPr>
                <w:sz w:val="16"/>
              </w:rPr>
            </w:pPr>
            <w:r>
              <w:rPr>
                <w:sz w:val="16"/>
              </w:rPr>
              <w:t>Kapitel 2.1, 2.2, 4.1 Beschreibung der neuen Funktion readIdentificationData</w:t>
            </w:r>
          </w:p>
          <w:p w14:paraId="32CDE600" w14:textId="77777777" w:rsidR="00D570A8" w:rsidRDefault="00D570A8" w:rsidP="004F066D">
            <w:pPr>
              <w:spacing w:before="40" w:after="40"/>
              <w:rPr>
                <w:sz w:val="16"/>
              </w:rPr>
            </w:pPr>
            <w:r>
              <w:rPr>
                <w:sz w:val="16"/>
              </w:rPr>
              <w:t xml:space="preserve">Kapitel 3.2.1 Start </w:t>
            </w:r>
            <w:r w:rsidRPr="00750F1A">
              <w:rPr>
                <w:sz w:val="16"/>
              </w:rPr>
              <w:t xml:space="preserve">Offboard Diagnostic Information System </w:t>
            </w:r>
            <w:r>
              <w:rPr>
                <w:sz w:val="16"/>
              </w:rPr>
              <w:t>Engineering als Web-Server jetzt auch unter „localhost“</w:t>
            </w:r>
          </w:p>
        </w:tc>
      </w:tr>
      <w:tr w:rsidR="00D570A8" w14:paraId="65EA4F96" w14:textId="77777777" w:rsidTr="000637C0">
        <w:trPr>
          <w:cantSplit/>
        </w:trPr>
        <w:tc>
          <w:tcPr>
            <w:tcW w:w="1134" w:type="dxa"/>
            <w:vAlign w:val="center"/>
          </w:tcPr>
          <w:p w14:paraId="54077CFF" w14:textId="77777777" w:rsidR="00D570A8" w:rsidRDefault="00D570A8" w:rsidP="003E47BF">
            <w:pPr>
              <w:spacing w:before="40" w:after="40"/>
              <w:rPr>
                <w:sz w:val="16"/>
                <w:szCs w:val="16"/>
              </w:rPr>
            </w:pPr>
            <w:r>
              <w:rPr>
                <w:sz w:val="16"/>
                <w:szCs w:val="16"/>
              </w:rPr>
              <w:t>2.6.1</w:t>
            </w:r>
          </w:p>
        </w:tc>
        <w:tc>
          <w:tcPr>
            <w:tcW w:w="851" w:type="dxa"/>
            <w:vAlign w:val="center"/>
          </w:tcPr>
          <w:p w14:paraId="3E532BB0" w14:textId="77777777" w:rsidR="00D570A8" w:rsidRDefault="00D570A8" w:rsidP="004F066D">
            <w:pPr>
              <w:spacing w:before="40" w:after="40"/>
              <w:rPr>
                <w:sz w:val="16"/>
                <w:szCs w:val="16"/>
              </w:rPr>
            </w:pPr>
            <w:r>
              <w:rPr>
                <w:sz w:val="16"/>
                <w:szCs w:val="16"/>
              </w:rPr>
              <w:t>2.6.1</w:t>
            </w:r>
          </w:p>
        </w:tc>
        <w:tc>
          <w:tcPr>
            <w:tcW w:w="1134" w:type="dxa"/>
            <w:vAlign w:val="center"/>
          </w:tcPr>
          <w:p w14:paraId="17BFCBBE" w14:textId="77777777" w:rsidR="00D570A8" w:rsidRDefault="00D570A8" w:rsidP="004F066D">
            <w:pPr>
              <w:spacing w:before="40" w:after="40"/>
              <w:rPr>
                <w:sz w:val="16"/>
              </w:rPr>
            </w:pPr>
            <w:r>
              <w:rPr>
                <w:sz w:val="16"/>
              </w:rPr>
              <w:t>10.10.2011</w:t>
            </w:r>
          </w:p>
        </w:tc>
        <w:tc>
          <w:tcPr>
            <w:tcW w:w="2268" w:type="dxa"/>
            <w:vAlign w:val="center"/>
          </w:tcPr>
          <w:p w14:paraId="33F7F278"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4A1DB325" w14:textId="77777777" w:rsidR="00D570A8" w:rsidRDefault="00D570A8" w:rsidP="004F066D">
            <w:pPr>
              <w:spacing w:before="40" w:after="40"/>
              <w:rPr>
                <w:sz w:val="16"/>
              </w:rPr>
            </w:pPr>
            <w:r w:rsidRPr="00B018C1">
              <w:rPr>
                <w:sz w:val="16"/>
              </w:rPr>
              <w:t>getEcuAddress</w:t>
            </w:r>
            <w:r>
              <w:rPr>
                <w:sz w:val="16"/>
              </w:rPr>
              <w:t>: Aus der Dokumentation entfernt, da sie nicht angeboten wird</w:t>
            </w:r>
          </w:p>
          <w:p w14:paraId="706E6C34" w14:textId="77777777" w:rsidR="00D570A8" w:rsidRDefault="00D570A8" w:rsidP="004F066D">
            <w:pPr>
              <w:spacing w:before="40" w:after="40"/>
              <w:rPr>
                <w:sz w:val="16"/>
              </w:rPr>
            </w:pPr>
            <w:r w:rsidRPr="00D326F3">
              <w:rPr>
                <w:sz w:val="16"/>
              </w:rPr>
              <w:t>setCommunicationTraceLevel</w:t>
            </w:r>
            <w:r>
              <w:rPr>
                <w:sz w:val="16"/>
              </w:rPr>
              <w:t>: Argumente mit sprechenden Namen versehen und Beschreibung erweitert</w:t>
            </w:r>
          </w:p>
          <w:p w14:paraId="5739F7F5" w14:textId="77777777" w:rsidR="00D570A8" w:rsidRPr="00B55F33" w:rsidRDefault="00D570A8" w:rsidP="004F066D">
            <w:pPr>
              <w:spacing w:before="40" w:after="40"/>
              <w:rPr>
                <w:sz w:val="16"/>
              </w:rPr>
            </w:pPr>
            <w:r w:rsidRPr="00B55F33">
              <w:rPr>
                <w:sz w:val="16"/>
              </w:rPr>
              <w:t>setTraceLevel: Doku</w:t>
            </w:r>
            <w:r>
              <w:rPr>
                <w:sz w:val="16"/>
              </w:rPr>
              <w:t>memtation verfeinert</w:t>
            </w:r>
          </w:p>
        </w:tc>
      </w:tr>
      <w:tr w:rsidR="00D570A8" w14:paraId="0E997811" w14:textId="77777777" w:rsidTr="000637C0">
        <w:trPr>
          <w:cantSplit/>
        </w:trPr>
        <w:tc>
          <w:tcPr>
            <w:tcW w:w="1134" w:type="dxa"/>
            <w:vAlign w:val="center"/>
          </w:tcPr>
          <w:p w14:paraId="68FC28AC" w14:textId="77777777" w:rsidR="00D570A8" w:rsidRDefault="00D570A8" w:rsidP="003E47BF">
            <w:pPr>
              <w:spacing w:before="40" w:after="40"/>
              <w:rPr>
                <w:sz w:val="16"/>
                <w:szCs w:val="16"/>
              </w:rPr>
            </w:pPr>
            <w:r>
              <w:rPr>
                <w:sz w:val="16"/>
                <w:szCs w:val="16"/>
              </w:rPr>
              <w:t>2.6.2</w:t>
            </w:r>
          </w:p>
        </w:tc>
        <w:tc>
          <w:tcPr>
            <w:tcW w:w="851" w:type="dxa"/>
            <w:vAlign w:val="center"/>
          </w:tcPr>
          <w:p w14:paraId="2CB14001" w14:textId="77777777" w:rsidR="00D570A8" w:rsidRDefault="00D570A8" w:rsidP="004F066D">
            <w:pPr>
              <w:spacing w:before="40" w:after="40"/>
              <w:rPr>
                <w:sz w:val="16"/>
                <w:szCs w:val="16"/>
              </w:rPr>
            </w:pPr>
            <w:r>
              <w:rPr>
                <w:sz w:val="16"/>
                <w:szCs w:val="16"/>
              </w:rPr>
              <w:t>2.6.2</w:t>
            </w:r>
          </w:p>
        </w:tc>
        <w:tc>
          <w:tcPr>
            <w:tcW w:w="1134" w:type="dxa"/>
            <w:vAlign w:val="center"/>
          </w:tcPr>
          <w:p w14:paraId="26F120F6" w14:textId="77777777" w:rsidR="00D570A8" w:rsidRDefault="00D570A8" w:rsidP="004F066D">
            <w:pPr>
              <w:spacing w:before="40" w:after="40"/>
              <w:rPr>
                <w:sz w:val="16"/>
              </w:rPr>
            </w:pPr>
            <w:r>
              <w:rPr>
                <w:sz w:val="16"/>
              </w:rPr>
              <w:t>18.10.2011</w:t>
            </w:r>
          </w:p>
        </w:tc>
        <w:tc>
          <w:tcPr>
            <w:tcW w:w="2268" w:type="dxa"/>
            <w:vAlign w:val="center"/>
          </w:tcPr>
          <w:p w14:paraId="0B8A327F"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4FBFDD4B" w14:textId="77777777" w:rsidR="00D570A8" w:rsidRPr="00B018C1" w:rsidRDefault="00D570A8" w:rsidP="004F066D">
            <w:pPr>
              <w:spacing w:before="40" w:after="40"/>
              <w:rPr>
                <w:sz w:val="16"/>
              </w:rPr>
            </w:pPr>
            <w:r>
              <w:rPr>
                <w:sz w:val="16"/>
              </w:rPr>
              <w:t>Attribut errorId zu DiagException hinzugefügt. Kann z.B. genutzt werden, um einen Verbindungsabbruch zum Fahrzeug zu erkennen. Aufnahme von DiagException in die Dokumentation.</w:t>
            </w:r>
          </w:p>
        </w:tc>
      </w:tr>
      <w:tr w:rsidR="00D570A8" w14:paraId="043D7BD3" w14:textId="77777777" w:rsidTr="000637C0">
        <w:trPr>
          <w:cantSplit/>
        </w:trPr>
        <w:tc>
          <w:tcPr>
            <w:tcW w:w="1134" w:type="dxa"/>
            <w:vAlign w:val="center"/>
          </w:tcPr>
          <w:p w14:paraId="309FD448" w14:textId="77777777" w:rsidR="00D570A8" w:rsidRDefault="00D570A8" w:rsidP="003E47BF">
            <w:pPr>
              <w:spacing w:before="40" w:after="40"/>
              <w:rPr>
                <w:sz w:val="16"/>
                <w:szCs w:val="16"/>
              </w:rPr>
            </w:pPr>
            <w:r>
              <w:rPr>
                <w:sz w:val="16"/>
                <w:szCs w:val="16"/>
              </w:rPr>
              <w:t>2.7.0</w:t>
            </w:r>
          </w:p>
        </w:tc>
        <w:tc>
          <w:tcPr>
            <w:tcW w:w="851" w:type="dxa"/>
            <w:vAlign w:val="center"/>
          </w:tcPr>
          <w:p w14:paraId="7E9F9928" w14:textId="77777777" w:rsidR="00D570A8" w:rsidRDefault="00D570A8" w:rsidP="004F066D">
            <w:pPr>
              <w:spacing w:before="40" w:after="40"/>
              <w:rPr>
                <w:sz w:val="16"/>
                <w:szCs w:val="16"/>
              </w:rPr>
            </w:pPr>
            <w:r>
              <w:rPr>
                <w:sz w:val="16"/>
                <w:szCs w:val="16"/>
              </w:rPr>
              <w:t>2.7.0</w:t>
            </w:r>
          </w:p>
        </w:tc>
        <w:tc>
          <w:tcPr>
            <w:tcW w:w="1134" w:type="dxa"/>
            <w:vAlign w:val="center"/>
          </w:tcPr>
          <w:p w14:paraId="4BC38CEA" w14:textId="77777777" w:rsidR="00D570A8" w:rsidRDefault="00D570A8" w:rsidP="004F066D">
            <w:pPr>
              <w:spacing w:before="40" w:after="40"/>
              <w:rPr>
                <w:sz w:val="16"/>
              </w:rPr>
            </w:pPr>
            <w:r>
              <w:rPr>
                <w:sz w:val="16"/>
              </w:rPr>
              <w:t>02.11.2011</w:t>
            </w:r>
          </w:p>
        </w:tc>
        <w:tc>
          <w:tcPr>
            <w:tcW w:w="2268" w:type="dxa"/>
            <w:vAlign w:val="center"/>
          </w:tcPr>
          <w:p w14:paraId="2801D0BD"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68B1B36E" w14:textId="77777777" w:rsidR="00D570A8" w:rsidRDefault="00D570A8" w:rsidP="004F066D">
            <w:pPr>
              <w:spacing w:before="40" w:after="40"/>
              <w:rPr>
                <w:sz w:val="16"/>
              </w:rPr>
            </w:pPr>
            <w:r>
              <w:rPr>
                <w:sz w:val="16"/>
              </w:rPr>
              <w:t>Administrationseinstellungen für Bauzustand dokumentiert</w:t>
            </w:r>
          </w:p>
        </w:tc>
      </w:tr>
      <w:tr w:rsidR="00D570A8" w14:paraId="45B566E6" w14:textId="77777777" w:rsidTr="000637C0">
        <w:trPr>
          <w:cantSplit/>
        </w:trPr>
        <w:tc>
          <w:tcPr>
            <w:tcW w:w="1134" w:type="dxa"/>
            <w:vAlign w:val="center"/>
          </w:tcPr>
          <w:p w14:paraId="45C4009B" w14:textId="77777777" w:rsidR="00D570A8" w:rsidRDefault="00D570A8" w:rsidP="003E47BF">
            <w:pPr>
              <w:spacing w:before="40" w:after="40"/>
              <w:rPr>
                <w:sz w:val="16"/>
                <w:szCs w:val="16"/>
              </w:rPr>
            </w:pPr>
            <w:r>
              <w:rPr>
                <w:sz w:val="16"/>
                <w:szCs w:val="16"/>
              </w:rPr>
              <w:t>2.7.0</w:t>
            </w:r>
          </w:p>
        </w:tc>
        <w:tc>
          <w:tcPr>
            <w:tcW w:w="851" w:type="dxa"/>
            <w:vAlign w:val="center"/>
          </w:tcPr>
          <w:p w14:paraId="0B580192" w14:textId="77777777" w:rsidR="00D570A8" w:rsidRDefault="00D570A8" w:rsidP="004F066D">
            <w:pPr>
              <w:spacing w:before="40" w:after="40"/>
              <w:rPr>
                <w:sz w:val="16"/>
                <w:szCs w:val="16"/>
              </w:rPr>
            </w:pPr>
            <w:r>
              <w:rPr>
                <w:sz w:val="16"/>
                <w:szCs w:val="16"/>
              </w:rPr>
              <w:t>2.7.0</w:t>
            </w:r>
          </w:p>
        </w:tc>
        <w:tc>
          <w:tcPr>
            <w:tcW w:w="1134" w:type="dxa"/>
            <w:vAlign w:val="center"/>
          </w:tcPr>
          <w:p w14:paraId="4A40E78D" w14:textId="77777777" w:rsidR="00D570A8" w:rsidRDefault="00D570A8" w:rsidP="004F066D">
            <w:pPr>
              <w:spacing w:before="40" w:after="40"/>
              <w:rPr>
                <w:sz w:val="16"/>
              </w:rPr>
            </w:pPr>
            <w:r>
              <w:rPr>
                <w:sz w:val="16"/>
              </w:rPr>
              <w:t>18.11.2011</w:t>
            </w:r>
          </w:p>
        </w:tc>
        <w:tc>
          <w:tcPr>
            <w:tcW w:w="2268" w:type="dxa"/>
            <w:vAlign w:val="center"/>
          </w:tcPr>
          <w:p w14:paraId="36FFD7D4"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10079E0F" w14:textId="77777777" w:rsidR="00D570A8" w:rsidRDefault="00D570A8" w:rsidP="004F066D">
            <w:pPr>
              <w:spacing w:before="40" w:after="40"/>
              <w:rPr>
                <w:sz w:val="16"/>
              </w:rPr>
            </w:pPr>
            <w:r>
              <w:rPr>
                <w:sz w:val="16"/>
              </w:rPr>
              <w:t>Neue Funktionen:</w:t>
            </w:r>
          </w:p>
          <w:p w14:paraId="0F476837" w14:textId="77777777" w:rsidR="00D570A8" w:rsidRDefault="00D570A8" w:rsidP="004F066D">
            <w:pPr>
              <w:spacing w:before="40" w:after="40"/>
              <w:rPr>
                <w:sz w:val="16"/>
              </w:rPr>
            </w:pPr>
            <w:r>
              <w:rPr>
                <w:sz w:val="16"/>
              </w:rPr>
              <w:t xml:space="preserve">   getRollModeState(),  startRollMode(), stopRollMode(), </w:t>
            </w:r>
          </w:p>
          <w:p w14:paraId="4175B363" w14:textId="77777777" w:rsidR="00D570A8" w:rsidRDefault="00D570A8" w:rsidP="004F066D">
            <w:pPr>
              <w:spacing w:before="40" w:after="40"/>
              <w:rPr>
                <w:sz w:val="16"/>
              </w:rPr>
            </w:pPr>
            <w:r>
              <w:rPr>
                <w:sz w:val="16"/>
              </w:rPr>
              <w:t xml:space="preserve">   getFlashSessions()</w:t>
            </w:r>
          </w:p>
          <w:p w14:paraId="5B6FB9A6" w14:textId="77777777" w:rsidR="00D570A8" w:rsidRDefault="00D570A8" w:rsidP="004F066D">
            <w:pPr>
              <w:spacing w:before="40" w:after="40"/>
              <w:rPr>
                <w:sz w:val="16"/>
              </w:rPr>
            </w:pPr>
            <w:r>
              <w:rPr>
                <w:sz w:val="16"/>
              </w:rPr>
              <w:t>Eingefügt:</w:t>
            </w:r>
          </w:p>
          <w:p w14:paraId="68320997" w14:textId="77777777" w:rsidR="00D570A8" w:rsidRDefault="00D570A8" w:rsidP="004F066D">
            <w:pPr>
              <w:spacing w:before="40" w:after="40"/>
              <w:rPr>
                <w:sz w:val="16"/>
              </w:rPr>
            </w:pPr>
            <w:r>
              <w:rPr>
                <w:sz w:val="16"/>
              </w:rPr>
              <w:t>Kapitel 4.2.28: DiagResultRollModeImpl</w:t>
            </w:r>
          </w:p>
          <w:p w14:paraId="62A6E276" w14:textId="77777777" w:rsidR="00D570A8" w:rsidRDefault="00D570A8" w:rsidP="004F066D">
            <w:pPr>
              <w:spacing w:before="40" w:after="40"/>
              <w:rPr>
                <w:sz w:val="16"/>
              </w:rPr>
            </w:pPr>
            <w:r>
              <w:rPr>
                <w:sz w:val="16"/>
              </w:rPr>
              <w:t>Kapitel 4.2.29: DiagResultRollModeEntryImpl</w:t>
            </w:r>
          </w:p>
          <w:p w14:paraId="374AA554" w14:textId="77777777" w:rsidR="00D570A8" w:rsidRDefault="00D570A8" w:rsidP="004F066D">
            <w:pPr>
              <w:spacing w:before="40" w:after="40"/>
              <w:rPr>
                <w:sz w:val="16"/>
              </w:rPr>
            </w:pPr>
            <w:r>
              <w:rPr>
                <w:sz w:val="16"/>
              </w:rPr>
              <w:t>=&gt; Kapitel 4.2.28: DiagException ist jetzt 4.2.30</w:t>
            </w:r>
          </w:p>
        </w:tc>
      </w:tr>
      <w:tr w:rsidR="00D570A8" w:rsidRPr="00334858" w14:paraId="29D4649B" w14:textId="77777777" w:rsidTr="000637C0">
        <w:trPr>
          <w:cantSplit/>
        </w:trPr>
        <w:tc>
          <w:tcPr>
            <w:tcW w:w="1134" w:type="dxa"/>
            <w:vAlign w:val="center"/>
          </w:tcPr>
          <w:p w14:paraId="5B396829" w14:textId="77777777" w:rsidR="00D570A8" w:rsidRDefault="00D570A8" w:rsidP="003E47BF">
            <w:pPr>
              <w:spacing w:before="40" w:after="40"/>
              <w:rPr>
                <w:sz w:val="16"/>
                <w:szCs w:val="16"/>
              </w:rPr>
            </w:pPr>
            <w:r>
              <w:rPr>
                <w:sz w:val="16"/>
                <w:szCs w:val="16"/>
              </w:rPr>
              <w:t>2.7.0</w:t>
            </w:r>
          </w:p>
        </w:tc>
        <w:tc>
          <w:tcPr>
            <w:tcW w:w="851" w:type="dxa"/>
            <w:vAlign w:val="center"/>
          </w:tcPr>
          <w:p w14:paraId="445DC83B" w14:textId="77777777" w:rsidR="00D570A8" w:rsidRDefault="00D570A8" w:rsidP="004F066D">
            <w:pPr>
              <w:spacing w:before="40" w:after="40"/>
              <w:rPr>
                <w:sz w:val="16"/>
                <w:szCs w:val="16"/>
              </w:rPr>
            </w:pPr>
            <w:r>
              <w:rPr>
                <w:sz w:val="16"/>
                <w:szCs w:val="16"/>
              </w:rPr>
              <w:t>2.7.0</w:t>
            </w:r>
          </w:p>
        </w:tc>
        <w:tc>
          <w:tcPr>
            <w:tcW w:w="1134" w:type="dxa"/>
            <w:vAlign w:val="center"/>
          </w:tcPr>
          <w:p w14:paraId="5CD76961" w14:textId="77777777" w:rsidR="00D570A8" w:rsidRDefault="00D570A8" w:rsidP="004F066D">
            <w:pPr>
              <w:spacing w:before="40" w:after="40"/>
              <w:rPr>
                <w:sz w:val="16"/>
              </w:rPr>
            </w:pPr>
            <w:r>
              <w:rPr>
                <w:sz w:val="16"/>
              </w:rPr>
              <w:t>21.11.2011</w:t>
            </w:r>
          </w:p>
        </w:tc>
        <w:tc>
          <w:tcPr>
            <w:tcW w:w="2268" w:type="dxa"/>
            <w:vAlign w:val="center"/>
          </w:tcPr>
          <w:p w14:paraId="4EF2A84C"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4E2F4154" w14:textId="77777777" w:rsidR="00D570A8" w:rsidRPr="004438F2" w:rsidRDefault="00D570A8" w:rsidP="004F066D">
            <w:pPr>
              <w:spacing w:before="40" w:after="40"/>
              <w:rPr>
                <w:sz w:val="16"/>
                <w:lang w:val="en-US"/>
              </w:rPr>
            </w:pPr>
            <w:r w:rsidRPr="004438F2">
              <w:rPr>
                <w:sz w:val="16"/>
                <w:lang w:val="en-US"/>
              </w:rPr>
              <w:t>Neue Funktionen:</w:t>
            </w:r>
          </w:p>
          <w:p w14:paraId="05EA0591" w14:textId="77777777" w:rsidR="00D570A8" w:rsidRPr="004438F2" w:rsidRDefault="00D570A8" w:rsidP="004F066D">
            <w:pPr>
              <w:spacing w:before="40" w:after="40"/>
              <w:rPr>
                <w:sz w:val="16"/>
                <w:lang w:val="en-US"/>
              </w:rPr>
            </w:pPr>
            <w:r w:rsidRPr="004438F2">
              <w:rPr>
                <w:sz w:val="16"/>
                <w:lang w:val="en-US"/>
              </w:rPr>
              <w:t xml:space="preserve">  setCommParameter</w:t>
            </w:r>
          </w:p>
          <w:p w14:paraId="7DE43B2D" w14:textId="77777777" w:rsidR="00D570A8" w:rsidRPr="004438F2" w:rsidRDefault="00D570A8" w:rsidP="004F066D">
            <w:pPr>
              <w:spacing w:before="40" w:after="40"/>
              <w:rPr>
                <w:sz w:val="16"/>
                <w:lang w:val="en-US"/>
              </w:rPr>
            </w:pPr>
            <w:r w:rsidRPr="004438F2">
              <w:rPr>
                <w:sz w:val="16"/>
                <w:lang w:val="en-US"/>
              </w:rPr>
              <w:t xml:space="preserve">  resetCommParameter</w:t>
            </w:r>
          </w:p>
          <w:p w14:paraId="37BF33B2" w14:textId="77777777" w:rsidR="00D570A8" w:rsidRPr="004438F2" w:rsidRDefault="00D570A8" w:rsidP="004F066D">
            <w:pPr>
              <w:spacing w:before="40" w:after="40"/>
              <w:rPr>
                <w:sz w:val="16"/>
                <w:lang w:val="en-US"/>
              </w:rPr>
            </w:pPr>
            <w:r w:rsidRPr="004438F2">
              <w:rPr>
                <w:sz w:val="16"/>
                <w:lang w:val="en-US"/>
              </w:rPr>
              <w:t xml:space="preserve">  setBaudrate</w:t>
            </w:r>
          </w:p>
          <w:p w14:paraId="3D2F015D" w14:textId="77777777" w:rsidR="00D570A8" w:rsidRPr="004438F2" w:rsidRDefault="00D570A8" w:rsidP="004F066D">
            <w:pPr>
              <w:spacing w:before="40" w:after="40"/>
              <w:rPr>
                <w:sz w:val="16"/>
                <w:lang w:val="en-US"/>
              </w:rPr>
            </w:pPr>
            <w:r w:rsidRPr="004438F2">
              <w:rPr>
                <w:sz w:val="16"/>
                <w:lang w:val="en-US"/>
              </w:rPr>
              <w:t xml:space="preserve">  createProtocolBZD</w:t>
            </w:r>
          </w:p>
          <w:p w14:paraId="4F54347C" w14:textId="77777777" w:rsidR="00D570A8" w:rsidRPr="004438F2" w:rsidRDefault="00D570A8" w:rsidP="004F066D">
            <w:pPr>
              <w:spacing w:before="40" w:after="40"/>
              <w:rPr>
                <w:sz w:val="16"/>
                <w:lang w:val="en-US"/>
              </w:rPr>
            </w:pPr>
            <w:r w:rsidRPr="004438F2">
              <w:rPr>
                <w:sz w:val="16"/>
                <w:lang w:val="en-US"/>
              </w:rPr>
              <w:t xml:space="preserve">  createProtocolVDS</w:t>
            </w:r>
          </w:p>
          <w:p w14:paraId="6C6E61DF" w14:textId="77777777" w:rsidR="00D570A8" w:rsidRPr="004438F2" w:rsidRDefault="00D570A8" w:rsidP="004F066D">
            <w:pPr>
              <w:spacing w:before="40" w:after="40"/>
              <w:rPr>
                <w:sz w:val="16"/>
                <w:lang w:val="en-US"/>
              </w:rPr>
            </w:pPr>
            <w:r w:rsidRPr="004438F2">
              <w:rPr>
                <w:sz w:val="16"/>
                <w:lang w:val="en-US"/>
              </w:rPr>
              <w:t xml:space="preserve">  getAvailableProtocols</w:t>
            </w:r>
          </w:p>
          <w:p w14:paraId="61AD8645" w14:textId="77777777" w:rsidR="00D570A8" w:rsidRPr="004438F2" w:rsidRDefault="00D570A8" w:rsidP="004F066D">
            <w:pPr>
              <w:spacing w:before="40" w:after="40"/>
              <w:rPr>
                <w:sz w:val="16"/>
                <w:lang w:val="en-US"/>
              </w:rPr>
            </w:pPr>
            <w:r w:rsidRPr="004438F2">
              <w:rPr>
                <w:sz w:val="16"/>
                <w:lang w:val="en-US"/>
              </w:rPr>
              <w:t xml:space="preserve">  loginService42</w:t>
            </w:r>
          </w:p>
          <w:p w14:paraId="5904F263" w14:textId="77777777" w:rsidR="00D570A8" w:rsidRPr="004438F2" w:rsidRDefault="00D570A8" w:rsidP="004F066D">
            <w:pPr>
              <w:spacing w:before="40" w:after="40"/>
              <w:rPr>
                <w:sz w:val="16"/>
                <w:lang w:val="en-US"/>
              </w:rPr>
            </w:pPr>
            <w:r w:rsidRPr="004438F2">
              <w:rPr>
                <w:sz w:val="16"/>
                <w:lang w:val="en-US"/>
              </w:rPr>
              <w:t xml:space="preserve">  sendToService42Carport</w:t>
            </w:r>
          </w:p>
          <w:p w14:paraId="2DD39A54" w14:textId="77777777" w:rsidR="00D570A8" w:rsidRPr="004438F2" w:rsidRDefault="00D570A8" w:rsidP="004F066D">
            <w:pPr>
              <w:spacing w:before="40" w:after="40"/>
              <w:rPr>
                <w:sz w:val="16"/>
                <w:lang w:val="en-US"/>
              </w:rPr>
            </w:pPr>
            <w:r w:rsidRPr="004438F2">
              <w:rPr>
                <w:sz w:val="16"/>
                <w:lang w:val="en-US"/>
              </w:rPr>
              <w:t xml:space="preserve">  logoutService42</w:t>
            </w:r>
          </w:p>
        </w:tc>
      </w:tr>
      <w:tr w:rsidR="00D570A8" w14:paraId="5B3017C4" w14:textId="77777777" w:rsidTr="000637C0">
        <w:trPr>
          <w:cantSplit/>
        </w:trPr>
        <w:tc>
          <w:tcPr>
            <w:tcW w:w="1134" w:type="dxa"/>
            <w:vAlign w:val="center"/>
          </w:tcPr>
          <w:p w14:paraId="54244ADA" w14:textId="77777777" w:rsidR="00D570A8" w:rsidRDefault="00D570A8" w:rsidP="003E47BF">
            <w:pPr>
              <w:spacing w:before="40" w:after="40"/>
              <w:rPr>
                <w:sz w:val="16"/>
                <w:szCs w:val="16"/>
              </w:rPr>
            </w:pPr>
            <w:r>
              <w:rPr>
                <w:sz w:val="16"/>
                <w:szCs w:val="16"/>
              </w:rPr>
              <w:t>2.7.0</w:t>
            </w:r>
          </w:p>
        </w:tc>
        <w:tc>
          <w:tcPr>
            <w:tcW w:w="851" w:type="dxa"/>
            <w:vAlign w:val="center"/>
          </w:tcPr>
          <w:p w14:paraId="0F585E0C" w14:textId="77777777" w:rsidR="00D570A8" w:rsidRDefault="00D570A8" w:rsidP="004F066D">
            <w:pPr>
              <w:spacing w:before="40" w:after="40"/>
              <w:rPr>
                <w:sz w:val="16"/>
                <w:szCs w:val="16"/>
              </w:rPr>
            </w:pPr>
            <w:r>
              <w:rPr>
                <w:sz w:val="16"/>
                <w:szCs w:val="16"/>
              </w:rPr>
              <w:t>2.7.0</w:t>
            </w:r>
          </w:p>
        </w:tc>
        <w:tc>
          <w:tcPr>
            <w:tcW w:w="1134" w:type="dxa"/>
            <w:vAlign w:val="center"/>
          </w:tcPr>
          <w:p w14:paraId="4C1CA576" w14:textId="77777777" w:rsidR="00D570A8" w:rsidRDefault="00D570A8" w:rsidP="004F066D">
            <w:pPr>
              <w:spacing w:before="40" w:after="40"/>
              <w:rPr>
                <w:sz w:val="16"/>
              </w:rPr>
            </w:pPr>
            <w:r>
              <w:rPr>
                <w:sz w:val="16"/>
              </w:rPr>
              <w:t>24.11.2011</w:t>
            </w:r>
          </w:p>
        </w:tc>
        <w:tc>
          <w:tcPr>
            <w:tcW w:w="2268" w:type="dxa"/>
            <w:vAlign w:val="center"/>
          </w:tcPr>
          <w:p w14:paraId="02047511"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000BAE73" w14:textId="77777777" w:rsidR="00D570A8" w:rsidRDefault="00D570A8" w:rsidP="004F066D">
            <w:pPr>
              <w:spacing w:before="40" w:after="40"/>
              <w:rPr>
                <w:sz w:val="16"/>
              </w:rPr>
            </w:pPr>
            <w:r>
              <w:rPr>
                <w:sz w:val="16"/>
              </w:rPr>
              <w:t xml:space="preserve">Neue Funktion:  </w:t>
            </w:r>
            <w:r w:rsidRPr="00FD007F">
              <w:rPr>
                <w:sz w:val="16"/>
              </w:rPr>
              <w:t>getProjectEcuAddressList</w:t>
            </w:r>
            <w:r>
              <w:rPr>
                <w:sz w:val="16"/>
              </w:rPr>
              <w:t xml:space="preserve"> </w:t>
            </w:r>
          </w:p>
        </w:tc>
      </w:tr>
      <w:tr w:rsidR="00D570A8" w14:paraId="04EEBDC1" w14:textId="77777777" w:rsidTr="000637C0">
        <w:trPr>
          <w:cantSplit/>
        </w:trPr>
        <w:tc>
          <w:tcPr>
            <w:tcW w:w="1134" w:type="dxa"/>
            <w:vAlign w:val="center"/>
          </w:tcPr>
          <w:p w14:paraId="5F0CAE8F" w14:textId="77777777" w:rsidR="00D570A8" w:rsidRDefault="00D570A8" w:rsidP="003E47BF">
            <w:pPr>
              <w:spacing w:before="40" w:after="40"/>
              <w:rPr>
                <w:sz w:val="16"/>
                <w:szCs w:val="16"/>
              </w:rPr>
            </w:pPr>
            <w:r>
              <w:rPr>
                <w:sz w:val="16"/>
                <w:szCs w:val="16"/>
              </w:rPr>
              <w:t>3.0.0</w:t>
            </w:r>
          </w:p>
        </w:tc>
        <w:tc>
          <w:tcPr>
            <w:tcW w:w="851" w:type="dxa"/>
            <w:vAlign w:val="center"/>
          </w:tcPr>
          <w:p w14:paraId="04919698" w14:textId="77777777" w:rsidR="00D570A8" w:rsidRDefault="00D570A8" w:rsidP="004F066D">
            <w:pPr>
              <w:spacing w:before="40" w:after="40"/>
              <w:rPr>
                <w:sz w:val="16"/>
                <w:szCs w:val="16"/>
              </w:rPr>
            </w:pPr>
            <w:r>
              <w:rPr>
                <w:sz w:val="16"/>
                <w:szCs w:val="16"/>
              </w:rPr>
              <w:t>3.0.0</w:t>
            </w:r>
          </w:p>
        </w:tc>
        <w:tc>
          <w:tcPr>
            <w:tcW w:w="1134" w:type="dxa"/>
            <w:vAlign w:val="center"/>
          </w:tcPr>
          <w:p w14:paraId="604AF53F" w14:textId="77777777" w:rsidR="00D570A8" w:rsidRDefault="00D570A8" w:rsidP="004F066D">
            <w:pPr>
              <w:spacing w:before="40" w:after="40"/>
              <w:rPr>
                <w:sz w:val="16"/>
              </w:rPr>
            </w:pPr>
            <w:r>
              <w:rPr>
                <w:sz w:val="16"/>
              </w:rPr>
              <w:t>09.02.2012</w:t>
            </w:r>
          </w:p>
        </w:tc>
        <w:tc>
          <w:tcPr>
            <w:tcW w:w="2268" w:type="dxa"/>
            <w:vAlign w:val="center"/>
          </w:tcPr>
          <w:p w14:paraId="36AF5C49"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007433AA" w14:textId="77777777" w:rsidR="00D570A8" w:rsidRDefault="00D570A8" w:rsidP="004F066D">
            <w:pPr>
              <w:spacing w:before="40" w:after="40"/>
              <w:rPr>
                <w:sz w:val="16"/>
              </w:rPr>
            </w:pPr>
            <w:r>
              <w:rPr>
                <w:sz w:val="16"/>
              </w:rPr>
              <w:t>Zusammenführung der Dokumentationen für die Makro- und Web-Service Schnittstelle mit Übernahme der Historie der Web-Service Schnittstelle</w:t>
            </w:r>
          </w:p>
        </w:tc>
      </w:tr>
      <w:tr w:rsidR="00D570A8" w14:paraId="65F744D8" w14:textId="77777777" w:rsidTr="000637C0">
        <w:trPr>
          <w:cantSplit/>
        </w:trPr>
        <w:tc>
          <w:tcPr>
            <w:tcW w:w="1134" w:type="dxa"/>
            <w:vAlign w:val="center"/>
          </w:tcPr>
          <w:p w14:paraId="55F2430B" w14:textId="77777777" w:rsidR="00D570A8" w:rsidRDefault="00D570A8" w:rsidP="003E47BF">
            <w:pPr>
              <w:spacing w:before="40" w:after="40"/>
              <w:rPr>
                <w:sz w:val="16"/>
                <w:szCs w:val="16"/>
              </w:rPr>
            </w:pPr>
            <w:r>
              <w:rPr>
                <w:sz w:val="16"/>
                <w:szCs w:val="16"/>
              </w:rPr>
              <w:t>3.0.0</w:t>
            </w:r>
          </w:p>
        </w:tc>
        <w:tc>
          <w:tcPr>
            <w:tcW w:w="851" w:type="dxa"/>
            <w:vAlign w:val="center"/>
          </w:tcPr>
          <w:p w14:paraId="4A02EF98" w14:textId="77777777" w:rsidR="00D570A8" w:rsidRDefault="00D570A8" w:rsidP="004F066D">
            <w:pPr>
              <w:spacing w:before="40" w:after="40"/>
              <w:rPr>
                <w:sz w:val="16"/>
                <w:szCs w:val="16"/>
              </w:rPr>
            </w:pPr>
            <w:r>
              <w:rPr>
                <w:sz w:val="16"/>
                <w:szCs w:val="16"/>
              </w:rPr>
              <w:t>3.0.0</w:t>
            </w:r>
          </w:p>
        </w:tc>
        <w:tc>
          <w:tcPr>
            <w:tcW w:w="1134" w:type="dxa"/>
            <w:vAlign w:val="center"/>
          </w:tcPr>
          <w:p w14:paraId="6DAE78B3" w14:textId="77777777" w:rsidR="00D570A8" w:rsidRDefault="00D570A8" w:rsidP="004F066D">
            <w:pPr>
              <w:spacing w:before="40" w:after="40"/>
              <w:rPr>
                <w:sz w:val="16"/>
              </w:rPr>
            </w:pPr>
            <w:r>
              <w:rPr>
                <w:sz w:val="16"/>
              </w:rPr>
              <w:t>24.01.2012</w:t>
            </w:r>
          </w:p>
        </w:tc>
        <w:tc>
          <w:tcPr>
            <w:tcW w:w="2268" w:type="dxa"/>
            <w:vAlign w:val="center"/>
          </w:tcPr>
          <w:p w14:paraId="59596D1A"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56BB64DF" w14:textId="77777777" w:rsidR="00D570A8" w:rsidRDefault="00D570A8" w:rsidP="004F066D">
            <w:pPr>
              <w:spacing w:before="40" w:after="40"/>
              <w:rPr>
                <w:sz w:val="16"/>
              </w:rPr>
            </w:pPr>
            <w:r>
              <w:rPr>
                <w:sz w:val="16"/>
              </w:rPr>
              <w:t>Neue Funktionen Flashen:</w:t>
            </w:r>
          </w:p>
          <w:p w14:paraId="6E19A476" w14:textId="77777777" w:rsidR="00D570A8" w:rsidRDefault="00D570A8" w:rsidP="004F066D">
            <w:pPr>
              <w:spacing w:before="40" w:after="40"/>
              <w:rPr>
                <w:sz w:val="16"/>
              </w:rPr>
            </w:pPr>
            <w:r>
              <w:rPr>
                <w:sz w:val="16"/>
              </w:rPr>
              <w:t xml:space="preserve">  </w:t>
            </w:r>
            <w:r w:rsidRPr="000B78D2">
              <w:rPr>
                <w:sz w:val="16"/>
              </w:rPr>
              <w:t>createFlashSessionDescriptor</w:t>
            </w:r>
          </w:p>
          <w:p w14:paraId="68C740D2" w14:textId="77777777" w:rsidR="00D570A8" w:rsidRDefault="00D570A8" w:rsidP="004F066D">
            <w:pPr>
              <w:spacing w:before="40" w:after="40"/>
              <w:rPr>
                <w:sz w:val="16"/>
              </w:rPr>
            </w:pPr>
            <w:r>
              <w:rPr>
                <w:sz w:val="16"/>
              </w:rPr>
              <w:t xml:space="preserve">  </w:t>
            </w:r>
            <w:r w:rsidRPr="000B78D2">
              <w:rPr>
                <w:sz w:val="16"/>
              </w:rPr>
              <w:t>flashProgrammingParallel</w:t>
            </w:r>
          </w:p>
          <w:p w14:paraId="3F0E9F2A" w14:textId="77777777" w:rsidR="00D570A8" w:rsidRDefault="00D570A8" w:rsidP="004F066D">
            <w:pPr>
              <w:spacing w:before="40" w:after="40"/>
              <w:rPr>
                <w:sz w:val="16"/>
              </w:rPr>
            </w:pPr>
            <w:r>
              <w:rPr>
                <w:sz w:val="16"/>
              </w:rPr>
              <w:t>Neue Strukturen / Rückgabestrukturen:</w:t>
            </w:r>
          </w:p>
          <w:p w14:paraId="2EFCF729" w14:textId="77777777" w:rsidR="00D570A8" w:rsidRDefault="00D570A8" w:rsidP="004F066D">
            <w:pPr>
              <w:spacing w:before="40" w:after="40"/>
              <w:rPr>
                <w:sz w:val="16"/>
              </w:rPr>
            </w:pPr>
            <w:r>
              <w:rPr>
                <w:sz w:val="16"/>
              </w:rPr>
              <w:t xml:space="preserve">  I</w:t>
            </w:r>
            <w:r w:rsidRPr="00A218E8">
              <w:rPr>
                <w:sz w:val="16"/>
              </w:rPr>
              <w:t>DiagFlashSessionDescriptor</w:t>
            </w:r>
          </w:p>
          <w:p w14:paraId="39A29EC3" w14:textId="77777777" w:rsidR="00D570A8" w:rsidRDefault="00D570A8" w:rsidP="004F066D">
            <w:pPr>
              <w:spacing w:before="40" w:after="40"/>
              <w:rPr>
                <w:sz w:val="16"/>
              </w:rPr>
            </w:pPr>
            <w:r>
              <w:rPr>
                <w:sz w:val="16"/>
              </w:rPr>
              <w:t xml:space="preserve">  I</w:t>
            </w:r>
            <w:r w:rsidRPr="00A218E8">
              <w:rPr>
                <w:sz w:val="16"/>
              </w:rPr>
              <w:t>DiagResultFlashProgrammin</w:t>
            </w:r>
            <w:r>
              <w:rPr>
                <w:sz w:val="16"/>
              </w:rPr>
              <w:t>g</w:t>
            </w:r>
          </w:p>
          <w:p w14:paraId="2EB16187" w14:textId="77777777" w:rsidR="00D570A8" w:rsidRDefault="00D570A8" w:rsidP="004F066D">
            <w:pPr>
              <w:spacing w:before="40" w:after="40"/>
              <w:rPr>
                <w:sz w:val="16"/>
              </w:rPr>
            </w:pPr>
            <w:r>
              <w:rPr>
                <w:sz w:val="16"/>
              </w:rPr>
              <w:t xml:space="preserve">  I</w:t>
            </w:r>
            <w:r w:rsidRPr="00A218E8">
              <w:rPr>
                <w:sz w:val="16"/>
              </w:rPr>
              <w:t>DiagResultFlashSession</w:t>
            </w:r>
          </w:p>
        </w:tc>
      </w:tr>
      <w:tr w:rsidR="00D570A8" w14:paraId="66CDECC3" w14:textId="77777777" w:rsidTr="000637C0">
        <w:trPr>
          <w:cantSplit/>
        </w:trPr>
        <w:tc>
          <w:tcPr>
            <w:tcW w:w="1134" w:type="dxa"/>
            <w:vAlign w:val="center"/>
          </w:tcPr>
          <w:p w14:paraId="5A18F346" w14:textId="77777777" w:rsidR="00D570A8" w:rsidRDefault="00D570A8" w:rsidP="003E47BF">
            <w:pPr>
              <w:spacing w:before="40" w:after="40"/>
              <w:rPr>
                <w:sz w:val="16"/>
                <w:szCs w:val="16"/>
              </w:rPr>
            </w:pPr>
            <w:r>
              <w:rPr>
                <w:sz w:val="16"/>
                <w:szCs w:val="16"/>
              </w:rPr>
              <w:t>3.0.0</w:t>
            </w:r>
          </w:p>
        </w:tc>
        <w:tc>
          <w:tcPr>
            <w:tcW w:w="851" w:type="dxa"/>
            <w:vAlign w:val="center"/>
          </w:tcPr>
          <w:p w14:paraId="0A39B859" w14:textId="77777777" w:rsidR="00D570A8" w:rsidRDefault="00D570A8" w:rsidP="004F066D">
            <w:pPr>
              <w:spacing w:before="40" w:after="40"/>
              <w:rPr>
                <w:sz w:val="16"/>
                <w:szCs w:val="16"/>
              </w:rPr>
            </w:pPr>
            <w:r>
              <w:rPr>
                <w:sz w:val="16"/>
                <w:szCs w:val="16"/>
              </w:rPr>
              <w:t>3.0.0</w:t>
            </w:r>
          </w:p>
        </w:tc>
        <w:tc>
          <w:tcPr>
            <w:tcW w:w="1134" w:type="dxa"/>
            <w:vAlign w:val="center"/>
          </w:tcPr>
          <w:p w14:paraId="6361E1BB" w14:textId="77777777" w:rsidR="00D570A8" w:rsidRDefault="00D570A8" w:rsidP="004F066D">
            <w:pPr>
              <w:spacing w:before="40" w:after="40"/>
              <w:rPr>
                <w:sz w:val="16"/>
              </w:rPr>
            </w:pPr>
            <w:r>
              <w:rPr>
                <w:sz w:val="16"/>
              </w:rPr>
              <w:t>09.02.2012</w:t>
            </w:r>
          </w:p>
        </w:tc>
        <w:tc>
          <w:tcPr>
            <w:tcW w:w="2268" w:type="dxa"/>
            <w:vAlign w:val="center"/>
          </w:tcPr>
          <w:p w14:paraId="3D1DB400"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378F4183" w14:textId="77777777" w:rsidR="00D570A8" w:rsidRDefault="00D570A8" w:rsidP="004F066D">
            <w:pPr>
              <w:spacing w:before="40" w:after="40"/>
              <w:rPr>
                <w:sz w:val="16"/>
              </w:rPr>
            </w:pPr>
            <w:r>
              <w:rPr>
                <w:sz w:val="16"/>
              </w:rPr>
              <w:t>Änderungen / Erweiterungen im Rahmen Multilinkfähigkeit:</w:t>
            </w:r>
          </w:p>
          <w:p w14:paraId="0DD10C72" w14:textId="77777777" w:rsidR="00D570A8" w:rsidRDefault="00D570A8" w:rsidP="004F066D">
            <w:pPr>
              <w:spacing w:before="40" w:after="40"/>
              <w:rPr>
                <w:sz w:val="16"/>
              </w:rPr>
            </w:pPr>
          </w:p>
          <w:p w14:paraId="27D71A54" w14:textId="77777777" w:rsidR="00D570A8" w:rsidRDefault="00D570A8" w:rsidP="004F066D">
            <w:pPr>
              <w:spacing w:before="40" w:after="40"/>
              <w:rPr>
                <w:sz w:val="16"/>
              </w:rPr>
            </w:pPr>
            <w:r>
              <w:rPr>
                <w:sz w:val="16"/>
              </w:rPr>
              <w:t xml:space="preserve">Erweiterterung </w:t>
            </w:r>
            <w:r w:rsidRPr="00716778">
              <w:rPr>
                <w:sz w:val="16"/>
              </w:rPr>
              <w:t>configureSetting(String, String)</w:t>
            </w:r>
            <w:r>
              <w:rPr>
                <w:sz w:val="16"/>
              </w:rPr>
              <w:t xml:space="preserve"> um die neuen Schlüssel </w:t>
            </w:r>
            <w:r w:rsidRPr="006B5A0F">
              <w:rPr>
                <w:sz w:val="16"/>
              </w:rPr>
              <w:t>Multil</w:t>
            </w:r>
            <w:r>
              <w:rPr>
                <w:sz w:val="16"/>
              </w:rPr>
              <w:t xml:space="preserve">ink.MaxNumberOfLogicalLinks und </w:t>
            </w:r>
            <w:r w:rsidRPr="006B5A0F">
              <w:rPr>
                <w:sz w:val="16"/>
              </w:rPr>
              <w:t>Multilin</w:t>
            </w:r>
            <w:r>
              <w:rPr>
                <w:sz w:val="16"/>
              </w:rPr>
              <w:t>k.</w:t>
            </w:r>
            <w:r w:rsidRPr="006B5A0F">
              <w:rPr>
                <w:sz w:val="16"/>
              </w:rPr>
              <w:t xml:space="preserve">ConsiderRestrictionsOfVRTVPT </w:t>
            </w:r>
            <w:r>
              <w:rPr>
                <w:sz w:val="16"/>
              </w:rPr>
              <w:t>zur Konfiguration des Multilinkverhaltens.</w:t>
            </w:r>
          </w:p>
          <w:p w14:paraId="0219C2BD" w14:textId="77777777" w:rsidR="00D570A8" w:rsidRDefault="00D570A8" w:rsidP="004F066D">
            <w:pPr>
              <w:spacing w:before="40" w:after="40"/>
              <w:rPr>
                <w:sz w:val="16"/>
              </w:rPr>
            </w:pPr>
          </w:p>
          <w:p w14:paraId="3150854F" w14:textId="77777777" w:rsidR="00D570A8" w:rsidRPr="006611A9" w:rsidRDefault="00D570A8" w:rsidP="004F066D">
            <w:pPr>
              <w:spacing w:before="40" w:after="40"/>
              <w:rPr>
                <w:sz w:val="16"/>
                <w:lang w:val="en-US"/>
              </w:rPr>
            </w:pPr>
            <w:r w:rsidRPr="006611A9">
              <w:rPr>
                <w:sz w:val="16"/>
                <w:lang w:val="en-US"/>
              </w:rPr>
              <w:t>Neue Funktionen:</w:t>
            </w:r>
          </w:p>
          <w:p w14:paraId="7916E776" w14:textId="77777777" w:rsidR="00D570A8" w:rsidRPr="006611A9" w:rsidRDefault="00D570A8" w:rsidP="004F066D">
            <w:pPr>
              <w:spacing w:before="40" w:after="40"/>
              <w:rPr>
                <w:sz w:val="16"/>
                <w:lang w:val="en-US"/>
              </w:rPr>
            </w:pPr>
          </w:p>
          <w:p w14:paraId="7EBAA0CF" w14:textId="77777777" w:rsidR="00D570A8" w:rsidRPr="006611A9" w:rsidRDefault="00D570A8" w:rsidP="004F066D">
            <w:pPr>
              <w:spacing w:before="40" w:after="40"/>
              <w:rPr>
                <w:sz w:val="16"/>
                <w:lang w:val="en-US"/>
              </w:rPr>
            </w:pPr>
            <w:r w:rsidRPr="006611A9">
              <w:rPr>
                <w:sz w:val="16"/>
                <w:lang w:val="en-US"/>
              </w:rPr>
              <w:t xml:space="preserve">  getLockedConnections()</w:t>
            </w:r>
          </w:p>
          <w:p w14:paraId="58B82AA5" w14:textId="77777777" w:rsidR="00D570A8" w:rsidRPr="006611A9" w:rsidRDefault="00D570A8" w:rsidP="004F066D">
            <w:pPr>
              <w:spacing w:before="40" w:after="40"/>
              <w:rPr>
                <w:sz w:val="16"/>
                <w:lang w:val="en-US"/>
              </w:rPr>
            </w:pPr>
            <w:r w:rsidRPr="006611A9">
              <w:rPr>
                <w:sz w:val="16"/>
                <w:lang w:val="en-US"/>
              </w:rPr>
              <w:t xml:space="preserve">  lockConnection(IConnectionHandle)</w:t>
            </w:r>
          </w:p>
          <w:p w14:paraId="2C48E91D" w14:textId="77777777" w:rsidR="00D570A8" w:rsidRPr="00716778" w:rsidRDefault="00D570A8" w:rsidP="004F066D">
            <w:pPr>
              <w:spacing w:before="40" w:after="40"/>
              <w:rPr>
                <w:sz w:val="16"/>
              </w:rPr>
            </w:pPr>
            <w:r w:rsidRPr="006611A9">
              <w:rPr>
                <w:sz w:val="16"/>
                <w:lang w:val="en-US"/>
              </w:rPr>
              <w:t xml:space="preserve">  </w:t>
            </w:r>
            <w:r w:rsidRPr="00716778">
              <w:rPr>
                <w:sz w:val="16"/>
              </w:rPr>
              <w:t>unlockConnection(IConnectionHandle)</w:t>
            </w:r>
          </w:p>
          <w:p w14:paraId="0423C9F7" w14:textId="77777777" w:rsidR="00D570A8" w:rsidRDefault="00D570A8" w:rsidP="004F066D">
            <w:pPr>
              <w:spacing w:before="40" w:after="40"/>
              <w:rPr>
                <w:sz w:val="16"/>
              </w:rPr>
            </w:pPr>
          </w:p>
          <w:p w14:paraId="6C07C6B2" w14:textId="77777777" w:rsidR="00D570A8" w:rsidRDefault="00D570A8" w:rsidP="004F066D">
            <w:pPr>
              <w:spacing w:before="40" w:after="40"/>
              <w:rPr>
                <w:sz w:val="16"/>
              </w:rPr>
            </w:pPr>
            <w:r>
              <w:rPr>
                <w:sz w:val="16"/>
              </w:rPr>
              <w:t xml:space="preserve">Alle von einem Steuergerät abhängigen Funktionen bekommen nun als ersten Parameter ein IConnectionHandle übergeben, mit dem ein Steuergerät identifiziert wird. Das Handle erhält man aus den Methoden zur Verbindung mit einem Steuergerät (connectToEcu, </w:t>
            </w:r>
            <w:r w:rsidRPr="006B5A0F">
              <w:rPr>
                <w:sz w:val="16"/>
              </w:rPr>
              <w:t>connectToEcuWithLogicalLink</w:t>
            </w:r>
            <w:r>
              <w:rPr>
                <w:sz w:val="16"/>
              </w:rPr>
              <w:t>). Damit ändern sich Signaturen von bestehenden Funktionen. Dies betrifft auch die Makroschnittstelle. Zur Migration von bestehenden Makros gibt es ein spezielles Konvertierungsmakro.</w:t>
            </w:r>
          </w:p>
          <w:p w14:paraId="015E7CD3" w14:textId="77777777" w:rsidR="00D570A8" w:rsidRDefault="00D570A8" w:rsidP="004F066D">
            <w:pPr>
              <w:spacing w:before="40" w:after="40"/>
              <w:rPr>
                <w:sz w:val="16"/>
              </w:rPr>
            </w:pPr>
          </w:p>
          <w:p w14:paraId="20E75C55" w14:textId="77777777" w:rsidR="00D570A8" w:rsidRDefault="00D570A8" w:rsidP="004F066D">
            <w:pPr>
              <w:spacing w:before="40" w:after="40"/>
              <w:rPr>
                <w:sz w:val="16"/>
              </w:rPr>
            </w:pPr>
            <w:r>
              <w:rPr>
                <w:sz w:val="16"/>
              </w:rPr>
              <w:t>Weitere Details sind im Kapitel Multilinkunterstützung beschrieben.</w:t>
            </w:r>
          </w:p>
        </w:tc>
      </w:tr>
      <w:tr w:rsidR="00D570A8" w14:paraId="39986968" w14:textId="77777777" w:rsidTr="000637C0">
        <w:trPr>
          <w:cantSplit/>
        </w:trPr>
        <w:tc>
          <w:tcPr>
            <w:tcW w:w="1134" w:type="dxa"/>
            <w:vAlign w:val="center"/>
          </w:tcPr>
          <w:p w14:paraId="0500EFEA" w14:textId="77777777" w:rsidR="00D570A8" w:rsidRDefault="00D570A8" w:rsidP="003E47BF">
            <w:pPr>
              <w:spacing w:before="40" w:after="40"/>
              <w:rPr>
                <w:sz w:val="16"/>
                <w:szCs w:val="16"/>
              </w:rPr>
            </w:pPr>
            <w:r>
              <w:rPr>
                <w:sz w:val="16"/>
                <w:szCs w:val="16"/>
              </w:rPr>
              <w:t>3.0.0</w:t>
            </w:r>
          </w:p>
        </w:tc>
        <w:tc>
          <w:tcPr>
            <w:tcW w:w="851" w:type="dxa"/>
            <w:vAlign w:val="center"/>
          </w:tcPr>
          <w:p w14:paraId="10009191" w14:textId="77777777" w:rsidR="00D570A8" w:rsidRDefault="00D570A8" w:rsidP="004F066D">
            <w:pPr>
              <w:spacing w:before="40" w:after="40"/>
              <w:rPr>
                <w:sz w:val="16"/>
                <w:szCs w:val="16"/>
              </w:rPr>
            </w:pPr>
            <w:r>
              <w:rPr>
                <w:sz w:val="16"/>
                <w:szCs w:val="16"/>
              </w:rPr>
              <w:t>3.0.0</w:t>
            </w:r>
          </w:p>
        </w:tc>
        <w:tc>
          <w:tcPr>
            <w:tcW w:w="1134" w:type="dxa"/>
            <w:vAlign w:val="center"/>
          </w:tcPr>
          <w:p w14:paraId="00DD2BF1" w14:textId="77777777" w:rsidR="00D570A8" w:rsidRDefault="00D570A8" w:rsidP="004F066D">
            <w:pPr>
              <w:spacing w:before="40" w:after="40"/>
              <w:rPr>
                <w:sz w:val="16"/>
              </w:rPr>
            </w:pPr>
            <w:r>
              <w:rPr>
                <w:sz w:val="16"/>
              </w:rPr>
              <w:t>09.02.2012</w:t>
            </w:r>
          </w:p>
        </w:tc>
        <w:tc>
          <w:tcPr>
            <w:tcW w:w="2268" w:type="dxa"/>
            <w:vAlign w:val="center"/>
          </w:tcPr>
          <w:p w14:paraId="3FEB5BDF"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43305101" w14:textId="77777777" w:rsidR="00D570A8" w:rsidRDefault="00D570A8" w:rsidP="004F066D">
            <w:pPr>
              <w:spacing w:before="40" w:after="40"/>
              <w:rPr>
                <w:sz w:val="16"/>
              </w:rPr>
            </w:pPr>
            <w:r>
              <w:rPr>
                <w:sz w:val="16"/>
              </w:rPr>
              <w:t>Weitere neue Funktionen:</w:t>
            </w:r>
          </w:p>
          <w:p w14:paraId="2FA0743F" w14:textId="77777777" w:rsidR="00D570A8" w:rsidRPr="00716778" w:rsidRDefault="00D570A8" w:rsidP="004F066D">
            <w:pPr>
              <w:spacing w:before="40" w:after="40"/>
              <w:rPr>
                <w:sz w:val="16"/>
              </w:rPr>
            </w:pPr>
            <w:r>
              <w:rPr>
                <w:sz w:val="16"/>
              </w:rPr>
              <w:t xml:space="preserve">  </w:t>
            </w:r>
            <w:r w:rsidRPr="00716778">
              <w:rPr>
                <w:sz w:val="16"/>
              </w:rPr>
              <w:t>connectToEcuWithLogicalLink</w:t>
            </w:r>
          </w:p>
        </w:tc>
      </w:tr>
      <w:tr w:rsidR="00D570A8" w14:paraId="418DAD72" w14:textId="77777777" w:rsidTr="000637C0">
        <w:trPr>
          <w:cantSplit/>
        </w:trPr>
        <w:tc>
          <w:tcPr>
            <w:tcW w:w="1134" w:type="dxa"/>
            <w:vAlign w:val="center"/>
          </w:tcPr>
          <w:p w14:paraId="2710906D" w14:textId="77777777" w:rsidR="00D570A8" w:rsidRDefault="00D570A8" w:rsidP="003E47BF">
            <w:pPr>
              <w:spacing w:before="40" w:after="40"/>
              <w:rPr>
                <w:sz w:val="16"/>
                <w:szCs w:val="16"/>
              </w:rPr>
            </w:pPr>
            <w:r>
              <w:rPr>
                <w:sz w:val="16"/>
                <w:szCs w:val="16"/>
              </w:rPr>
              <w:t>3.0.0</w:t>
            </w:r>
          </w:p>
        </w:tc>
        <w:tc>
          <w:tcPr>
            <w:tcW w:w="851" w:type="dxa"/>
            <w:vAlign w:val="center"/>
          </w:tcPr>
          <w:p w14:paraId="418170AD" w14:textId="77777777" w:rsidR="00D570A8" w:rsidRDefault="00D570A8" w:rsidP="004F066D">
            <w:pPr>
              <w:spacing w:before="40" w:after="40"/>
              <w:rPr>
                <w:sz w:val="16"/>
                <w:szCs w:val="16"/>
              </w:rPr>
            </w:pPr>
            <w:r>
              <w:rPr>
                <w:sz w:val="16"/>
                <w:szCs w:val="16"/>
              </w:rPr>
              <w:t>3.0.0</w:t>
            </w:r>
          </w:p>
        </w:tc>
        <w:tc>
          <w:tcPr>
            <w:tcW w:w="1134" w:type="dxa"/>
            <w:vAlign w:val="center"/>
          </w:tcPr>
          <w:p w14:paraId="1DCC76D7" w14:textId="77777777" w:rsidR="00D570A8" w:rsidRDefault="00D570A8" w:rsidP="004F066D">
            <w:pPr>
              <w:spacing w:before="40" w:after="40"/>
              <w:rPr>
                <w:sz w:val="16"/>
              </w:rPr>
            </w:pPr>
            <w:r>
              <w:rPr>
                <w:sz w:val="16"/>
              </w:rPr>
              <w:t>09.02.2012</w:t>
            </w:r>
          </w:p>
        </w:tc>
        <w:tc>
          <w:tcPr>
            <w:tcW w:w="2268" w:type="dxa"/>
            <w:vAlign w:val="center"/>
          </w:tcPr>
          <w:p w14:paraId="47F7CF5A"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08DA80D9" w14:textId="77777777" w:rsidR="00D570A8" w:rsidRDefault="00D570A8" w:rsidP="004F066D">
            <w:pPr>
              <w:spacing w:before="40" w:after="40"/>
              <w:rPr>
                <w:sz w:val="16"/>
              </w:rPr>
            </w:pPr>
            <w:r>
              <w:rPr>
                <w:sz w:val="16"/>
              </w:rPr>
              <w:t>Im Rahmen einer Fehlerbehebung wurde das Verhalten des aktuellen Locales auf die Zahlendarstellung geändert. Dies betrifft z.B. b</w:t>
            </w:r>
            <w:r w:rsidRPr="00794DE8">
              <w:rPr>
                <w:sz w:val="16"/>
              </w:rPr>
              <w:t>ei Ganzzahlen die Tausendertrennzeichen und bei Gleitkommazahlen das Trennzeichen für die Nachkommastellen.</w:t>
            </w:r>
            <w:r>
              <w:rPr>
                <w:sz w:val="16"/>
              </w:rPr>
              <w:t xml:space="preserve"> Die Änderung wird sich auf den Inhalt der sprachabhängigen Attribute wie z.B. I</w:t>
            </w:r>
            <w:r w:rsidRPr="00CA58B9">
              <w:rPr>
                <w:sz w:val="16"/>
              </w:rPr>
              <w:t xml:space="preserve">DiagResultValue. getTranslatedValue() </w:t>
            </w:r>
            <w:r>
              <w:rPr>
                <w:sz w:val="16"/>
              </w:rPr>
              <w:t>aus.</w:t>
            </w:r>
          </w:p>
        </w:tc>
      </w:tr>
      <w:tr w:rsidR="00D570A8" w14:paraId="36B46191" w14:textId="77777777" w:rsidTr="000637C0">
        <w:trPr>
          <w:cantSplit/>
        </w:trPr>
        <w:tc>
          <w:tcPr>
            <w:tcW w:w="1134" w:type="dxa"/>
            <w:vAlign w:val="center"/>
          </w:tcPr>
          <w:p w14:paraId="7343B31F" w14:textId="77777777" w:rsidR="00D570A8" w:rsidRDefault="00D570A8" w:rsidP="003E47BF">
            <w:pPr>
              <w:spacing w:before="40" w:after="40"/>
              <w:rPr>
                <w:sz w:val="16"/>
                <w:szCs w:val="16"/>
              </w:rPr>
            </w:pPr>
            <w:r>
              <w:rPr>
                <w:sz w:val="16"/>
                <w:szCs w:val="16"/>
              </w:rPr>
              <w:t>3.0.0</w:t>
            </w:r>
          </w:p>
        </w:tc>
        <w:tc>
          <w:tcPr>
            <w:tcW w:w="851" w:type="dxa"/>
            <w:vAlign w:val="center"/>
          </w:tcPr>
          <w:p w14:paraId="073B9BC2" w14:textId="77777777" w:rsidR="00D570A8" w:rsidRDefault="00D570A8" w:rsidP="004F066D">
            <w:pPr>
              <w:spacing w:before="40" w:after="40"/>
              <w:rPr>
                <w:sz w:val="16"/>
                <w:szCs w:val="16"/>
              </w:rPr>
            </w:pPr>
            <w:r>
              <w:rPr>
                <w:sz w:val="16"/>
                <w:szCs w:val="16"/>
              </w:rPr>
              <w:t>3.0.0</w:t>
            </w:r>
          </w:p>
        </w:tc>
        <w:tc>
          <w:tcPr>
            <w:tcW w:w="1134" w:type="dxa"/>
            <w:vAlign w:val="center"/>
          </w:tcPr>
          <w:p w14:paraId="14D31FBF" w14:textId="77777777" w:rsidR="00D570A8" w:rsidRDefault="00D570A8" w:rsidP="004F066D">
            <w:pPr>
              <w:spacing w:before="40" w:after="40"/>
              <w:rPr>
                <w:sz w:val="16"/>
              </w:rPr>
            </w:pPr>
            <w:r>
              <w:rPr>
                <w:sz w:val="16"/>
              </w:rPr>
              <w:t>20.02.2012</w:t>
            </w:r>
          </w:p>
        </w:tc>
        <w:tc>
          <w:tcPr>
            <w:tcW w:w="2268" w:type="dxa"/>
            <w:vAlign w:val="center"/>
          </w:tcPr>
          <w:p w14:paraId="027593B2"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73AFB4B4" w14:textId="77777777" w:rsidR="00D570A8" w:rsidRDefault="00D570A8" w:rsidP="004F066D">
            <w:pPr>
              <w:spacing w:before="40" w:after="40"/>
              <w:rPr>
                <w:sz w:val="16"/>
              </w:rPr>
            </w:pPr>
            <w:r>
              <w:rPr>
                <w:sz w:val="16"/>
              </w:rPr>
              <w:t>Zusammenführung von Schnittstellenbeschreibung und Makrotutorial</w:t>
            </w:r>
          </w:p>
        </w:tc>
      </w:tr>
      <w:tr w:rsidR="00D570A8" w14:paraId="65C7F388" w14:textId="77777777" w:rsidTr="000637C0">
        <w:trPr>
          <w:cantSplit/>
        </w:trPr>
        <w:tc>
          <w:tcPr>
            <w:tcW w:w="1134" w:type="dxa"/>
            <w:vAlign w:val="center"/>
          </w:tcPr>
          <w:p w14:paraId="410FD21D" w14:textId="77777777" w:rsidR="00D570A8" w:rsidRDefault="00D570A8" w:rsidP="003E47BF">
            <w:pPr>
              <w:spacing w:before="40" w:after="40"/>
              <w:rPr>
                <w:sz w:val="16"/>
                <w:szCs w:val="16"/>
              </w:rPr>
            </w:pPr>
            <w:r>
              <w:rPr>
                <w:sz w:val="16"/>
                <w:szCs w:val="16"/>
              </w:rPr>
              <w:t>3.0.1</w:t>
            </w:r>
          </w:p>
        </w:tc>
        <w:tc>
          <w:tcPr>
            <w:tcW w:w="851" w:type="dxa"/>
            <w:vAlign w:val="center"/>
          </w:tcPr>
          <w:p w14:paraId="16FC8598" w14:textId="77777777" w:rsidR="00D570A8" w:rsidRDefault="00D570A8" w:rsidP="004F066D">
            <w:pPr>
              <w:spacing w:before="40" w:after="40"/>
              <w:rPr>
                <w:sz w:val="16"/>
                <w:szCs w:val="16"/>
              </w:rPr>
            </w:pPr>
            <w:r>
              <w:rPr>
                <w:sz w:val="16"/>
                <w:szCs w:val="16"/>
              </w:rPr>
              <w:t>3.0.0</w:t>
            </w:r>
          </w:p>
        </w:tc>
        <w:tc>
          <w:tcPr>
            <w:tcW w:w="1134" w:type="dxa"/>
            <w:vAlign w:val="center"/>
          </w:tcPr>
          <w:p w14:paraId="709DD0A3" w14:textId="77777777" w:rsidR="00D570A8" w:rsidRDefault="00D570A8" w:rsidP="004F066D">
            <w:pPr>
              <w:spacing w:before="40" w:after="40"/>
              <w:rPr>
                <w:sz w:val="16"/>
              </w:rPr>
            </w:pPr>
            <w:r>
              <w:rPr>
                <w:sz w:val="16"/>
              </w:rPr>
              <w:t>26.03.2012</w:t>
            </w:r>
          </w:p>
        </w:tc>
        <w:tc>
          <w:tcPr>
            <w:tcW w:w="2268" w:type="dxa"/>
            <w:vAlign w:val="center"/>
          </w:tcPr>
          <w:p w14:paraId="7159F4CC"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2311326B" w14:textId="77777777" w:rsidR="00D570A8" w:rsidRDefault="00D570A8" w:rsidP="004F066D">
            <w:pPr>
              <w:spacing w:before="40" w:after="40"/>
              <w:rPr>
                <w:sz w:val="16"/>
              </w:rPr>
            </w:pPr>
            <w:r>
              <w:rPr>
                <w:sz w:val="16"/>
              </w:rPr>
              <w:t>Einarbeitung Reviewergebnisse von Thorsten Schröder</w:t>
            </w:r>
          </w:p>
        </w:tc>
      </w:tr>
      <w:tr w:rsidR="00D570A8" w14:paraId="42EAC74B" w14:textId="77777777" w:rsidTr="000637C0">
        <w:trPr>
          <w:cantSplit/>
        </w:trPr>
        <w:tc>
          <w:tcPr>
            <w:tcW w:w="1134" w:type="dxa"/>
            <w:vAlign w:val="center"/>
          </w:tcPr>
          <w:p w14:paraId="42D69F3E" w14:textId="77777777" w:rsidR="00D570A8" w:rsidRDefault="00D570A8" w:rsidP="003E47BF">
            <w:pPr>
              <w:spacing w:before="40" w:after="40"/>
              <w:rPr>
                <w:sz w:val="16"/>
                <w:szCs w:val="16"/>
              </w:rPr>
            </w:pPr>
            <w:r>
              <w:rPr>
                <w:sz w:val="16"/>
                <w:szCs w:val="16"/>
              </w:rPr>
              <w:t>3.0.2</w:t>
            </w:r>
          </w:p>
        </w:tc>
        <w:tc>
          <w:tcPr>
            <w:tcW w:w="851" w:type="dxa"/>
            <w:vAlign w:val="center"/>
          </w:tcPr>
          <w:p w14:paraId="3EA7EA83" w14:textId="77777777" w:rsidR="00D570A8" w:rsidRDefault="00D570A8" w:rsidP="004F066D">
            <w:pPr>
              <w:spacing w:before="40" w:after="40"/>
              <w:rPr>
                <w:sz w:val="16"/>
                <w:szCs w:val="16"/>
              </w:rPr>
            </w:pPr>
            <w:r>
              <w:rPr>
                <w:sz w:val="16"/>
                <w:szCs w:val="16"/>
              </w:rPr>
              <w:t>3.1.0</w:t>
            </w:r>
          </w:p>
        </w:tc>
        <w:tc>
          <w:tcPr>
            <w:tcW w:w="1134" w:type="dxa"/>
            <w:vAlign w:val="center"/>
          </w:tcPr>
          <w:p w14:paraId="4ADC6706" w14:textId="77777777" w:rsidR="00D570A8" w:rsidRDefault="00D570A8" w:rsidP="004F066D">
            <w:pPr>
              <w:spacing w:before="40" w:after="40"/>
              <w:rPr>
                <w:sz w:val="16"/>
              </w:rPr>
            </w:pPr>
            <w:r>
              <w:rPr>
                <w:sz w:val="16"/>
              </w:rPr>
              <w:t>17.04.2012</w:t>
            </w:r>
          </w:p>
        </w:tc>
        <w:tc>
          <w:tcPr>
            <w:tcW w:w="2268" w:type="dxa"/>
            <w:vAlign w:val="center"/>
          </w:tcPr>
          <w:p w14:paraId="04693D4E"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546190EF" w14:textId="77777777" w:rsidR="00D570A8" w:rsidRDefault="00D570A8" w:rsidP="004F066D">
            <w:pPr>
              <w:spacing w:before="40" w:after="40"/>
              <w:rPr>
                <w:sz w:val="16"/>
              </w:rPr>
            </w:pPr>
            <w:r>
              <w:rPr>
                <w:sz w:val="16"/>
              </w:rPr>
              <w:t>Entfernung der Konfigurationsmöglichkeit für das Flashen über die Schnittstellenmethode configureSettings (Überprüfung der „expected idents“ für UDS bzw. Software- une Teilenummern für KWP). Diese Konfiguration wird nun direkt über einen weiteren Parameter bei den entsprechenden Flashmethoden durchgeführt.</w:t>
            </w:r>
          </w:p>
          <w:p w14:paraId="3E01F21F" w14:textId="77777777" w:rsidR="00D570A8" w:rsidRDefault="00D570A8" w:rsidP="004F066D">
            <w:pPr>
              <w:spacing w:before="40" w:after="40"/>
              <w:rPr>
                <w:sz w:val="16"/>
              </w:rPr>
            </w:pPr>
          </w:p>
          <w:p w14:paraId="6BB26C2C" w14:textId="77777777" w:rsidR="00D570A8" w:rsidRDefault="00D570A8" w:rsidP="00B030AF">
            <w:pPr>
              <w:spacing w:before="40" w:after="40"/>
              <w:rPr>
                <w:sz w:val="16"/>
              </w:rPr>
            </w:pPr>
            <w:r>
              <w:rPr>
                <w:sz w:val="16"/>
              </w:rPr>
              <w:t>Die Methode resetEventMemory hat 3 Parameter bekommen, mit denen man das Verhalten steuern kann.</w:t>
            </w:r>
          </w:p>
          <w:p w14:paraId="36ECB6D1" w14:textId="77777777" w:rsidR="00D570A8" w:rsidRDefault="00D570A8" w:rsidP="004F066D">
            <w:pPr>
              <w:spacing w:before="40" w:after="40"/>
              <w:rPr>
                <w:sz w:val="16"/>
              </w:rPr>
            </w:pPr>
          </w:p>
          <w:p w14:paraId="322E39E2" w14:textId="77777777" w:rsidR="00D570A8" w:rsidRDefault="00D570A8" w:rsidP="004F066D">
            <w:pPr>
              <w:spacing w:before="40" w:after="40"/>
              <w:rPr>
                <w:sz w:val="16"/>
              </w:rPr>
            </w:pPr>
            <w:r>
              <w:rPr>
                <w:sz w:val="16"/>
              </w:rPr>
              <w:t>ACHTUNG: Bislang wurden die Werte für die neuen Parameter aus den Admin-Einstellungen genutzt. Nun werden als Defaults fest definierte Werte verwendet, wenn für die Parameter der Wert null übergeben wird. Die Defaults sind in der Beschreibung der einzelnen Funktionen dokumentiert.</w:t>
            </w:r>
          </w:p>
          <w:p w14:paraId="326F514B" w14:textId="77777777" w:rsidR="00D570A8" w:rsidRDefault="00D570A8" w:rsidP="004F066D">
            <w:pPr>
              <w:spacing w:before="40" w:after="40"/>
              <w:rPr>
                <w:sz w:val="16"/>
              </w:rPr>
            </w:pPr>
          </w:p>
          <w:p w14:paraId="738E7AF1" w14:textId="77777777" w:rsidR="00D570A8" w:rsidRDefault="00D570A8" w:rsidP="00B030AF">
            <w:pPr>
              <w:spacing w:before="40" w:after="40"/>
              <w:rPr>
                <w:sz w:val="16"/>
              </w:rPr>
            </w:pPr>
            <w:r>
              <w:rPr>
                <w:sz w:val="16"/>
              </w:rPr>
              <w:t>Neue Konfigurationsmöglichkeiten für Admin-Einstellungen sind hinzugekommen. Diese sind bei der Methode configureSettings beschrieben.</w:t>
            </w:r>
          </w:p>
          <w:p w14:paraId="3C0F6171" w14:textId="77777777" w:rsidR="00D570A8" w:rsidRDefault="00D570A8" w:rsidP="00B030AF">
            <w:pPr>
              <w:spacing w:before="40" w:after="40"/>
              <w:rPr>
                <w:sz w:val="16"/>
              </w:rPr>
            </w:pPr>
          </w:p>
          <w:p w14:paraId="351A097D" w14:textId="77777777" w:rsidR="00D570A8" w:rsidRDefault="00D570A8" w:rsidP="00B030AF">
            <w:pPr>
              <w:spacing w:before="40" w:after="40"/>
              <w:rPr>
                <w:sz w:val="16"/>
              </w:rPr>
            </w:pPr>
            <w:r>
              <w:rPr>
                <w:sz w:val="16"/>
              </w:rPr>
              <w:t xml:space="preserve">Ersetzung der Methode </w:t>
            </w:r>
            <w:r w:rsidRPr="00955D38">
              <w:rPr>
                <w:sz w:val="16"/>
              </w:rPr>
              <w:t>setCommunicationTraceLevel</w:t>
            </w:r>
            <w:r>
              <w:rPr>
                <w:sz w:val="16"/>
              </w:rPr>
              <w:t xml:space="preserve"> durch </w:t>
            </w:r>
            <w:r w:rsidRPr="00955D38">
              <w:rPr>
                <w:sz w:val="16"/>
              </w:rPr>
              <w:t>setCommunicationTrace</w:t>
            </w:r>
            <w:r>
              <w:rPr>
                <w:sz w:val="16"/>
              </w:rPr>
              <w:t xml:space="preserve"> und Nutzung der Level aus den Admin-Einstellungen, die über configureSettings gesetzt werden.</w:t>
            </w:r>
          </w:p>
        </w:tc>
      </w:tr>
      <w:tr w:rsidR="00D570A8" w14:paraId="45D4716B" w14:textId="77777777" w:rsidTr="000637C0">
        <w:trPr>
          <w:cantSplit/>
        </w:trPr>
        <w:tc>
          <w:tcPr>
            <w:tcW w:w="1134" w:type="dxa"/>
            <w:vAlign w:val="center"/>
          </w:tcPr>
          <w:p w14:paraId="43EC5BA4" w14:textId="77777777" w:rsidR="00D570A8" w:rsidRDefault="00D570A8" w:rsidP="003E47BF">
            <w:pPr>
              <w:spacing w:before="40" w:after="40"/>
              <w:rPr>
                <w:sz w:val="16"/>
                <w:szCs w:val="16"/>
              </w:rPr>
            </w:pPr>
            <w:r>
              <w:rPr>
                <w:sz w:val="16"/>
                <w:szCs w:val="16"/>
              </w:rPr>
              <w:t>3.0.3</w:t>
            </w:r>
          </w:p>
        </w:tc>
        <w:tc>
          <w:tcPr>
            <w:tcW w:w="851" w:type="dxa"/>
            <w:vAlign w:val="center"/>
          </w:tcPr>
          <w:p w14:paraId="5D8482C9" w14:textId="77777777" w:rsidR="00D570A8" w:rsidRDefault="00D570A8" w:rsidP="004F066D">
            <w:pPr>
              <w:spacing w:before="40" w:after="40"/>
              <w:rPr>
                <w:sz w:val="16"/>
                <w:szCs w:val="16"/>
              </w:rPr>
            </w:pPr>
            <w:r>
              <w:rPr>
                <w:sz w:val="16"/>
                <w:szCs w:val="16"/>
              </w:rPr>
              <w:t>3.1.0</w:t>
            </w:r>
          </w:p>
        </w:tc>
        <w:tc>
          <w:tcPr>
            <w:tcW w:w="1134" w:type="dxa"/>
            <w:vAlign w:val="center"/>
          </w:tcPr>
          <w:p w14:paraId="3F9A3B8D" w14:textId="77777777" w:rsidR="00D570A8" w:rsidRDefault="00D570A8" w:rsidP="004F066D">
            <w:pPr>
              <w:spacing w:before="40" w:after="40"/>
              <w:rPr>
                <w:sz w:val="16"/>
              </w:rPr>
            </w:pPr>
            <w:r>
              <w:rPr>
                <w:sz w:val="16"/>
              </w:rPr>
              <w:t>19.04.2012</w:t>
            </w:r>
          </w:p>
        </w:tc>
        <w:tc>
          <w:tcPr>
            <w:tcW w:w="2268" w:type="dxa"/>
            <w:vAlign w:val="center"/>
          </w:tcPr>
          <w:p w14:paraId="1AEB6498"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537EE2ED" w14:textId="77777777" w:rsidR="00D570A8" w:rsidRDefault="00D570A8" w:rsidP="004F066D">
            <w:pPr>
              <w:spacing w:before="40" w:after="40"/>
              <w:rPr>
                <w:sz w:val="16"/>
              </w:rPr>
            </w:pPr>
            <w:r>
              <w:rPr>
                <w:sz w:val="16"/>
              </w:rPr>
              <w:t>Verfeinerung Dokumentation zu Admin-Einstellungen</w:t>
            </w:r>
          </w:p>
        </w:tc>
      </w:tr>
      <w:tr w:rsidR="00D570A8" w:rsidRPr="00061335" w14:paraId="3C935C07" w14:textId="77777777" w:rsidTr="000637C0">
        <w:trPr>
          <w:cantSplit/>
        </w:trPr>
        <w:tc>
          <w:tcPr>
            <w:tcW w:w="1134" w:type="dxa"/>
            <w:vAlign w:val="center"/>
          </w:tcPr>
          <w:p w14:paraId="020FEF1D" w14:textId="77777777" w:rsidR="00D570A8" w:rsidRDefault="00D570A8" w:rsidP="003E47BF">
            <w:pPr>
              <w:spacing w:before="40" w:after="40"/>
              <w:rPr>
                <w:sz w:val="16"/>
                <w:szCs w:val="16"/>
              </w:rPr>
            </w:pPr>
            <w:r>
              <w:rPr>
                <w:sz w:val="16"/>
                <w:szCs w:val="16"/>
              </w:rPr>
              <w:t>3.0.4</w:t>
            </w:r>
          </w:p>
        </w:tc>
        <w:tc>
          <w:tcPr>
            <w:tcW w:w="851" w:type="dxa"/>
            <w:vAlign w:val="center"/>
          </w:tcPr>
          <w:p w14:paraId="3854EBD3" w14:textId="77777777" w:rsidR="00D570A8" w:rsidRDefault="00D570A8" w:rsidP="004F066D">
            <w:pPr>
              <w:spacing w:before="40" w:after="40"/>
              <w:rPr>
                <w:sz w:val="16"/>
                <w:szCs w:val="16"/>
              </w:rPr>
            </w:pPr>
            <w:r>
              <w:rPr>
                <w:sz w:val="16"/>
                <w:szCs w:val="16"/>
              </w:rPr>
              <w:t>3.2.0</w:t>
            </w:r>
          </w:p>
        </w:tc>
        <w:tc>
          <w:tcPr>
            <w:tcW w:w="1134" w:type="dxa"/>
            <w:vAlign w:val="center"/>
          </w:tcPr>
          <w:p w14:paraId="2CE7D1A7" w14:textId="77777777" w:rsidR="00D570A8" w:rsidRDefault="00D570A8" w:rsidP="004F066D">
            <w:pPr>
              <w:spacing w:before="40" w:after="40"/>
              <w:rPr>
                <w:sz w:val="16"/>
              </w:rPr>
            </w:pPr>
            <w:r>
              <w:rPr>
                <w:sz w:val="16"/>
              </w:rPr>
              <w:t>26.04.2012</w:t>
            </w:r>
          </w:p>
        </w:tc>
        <w:tc>
          <w:tcPr>
            <w:tcW w:w="2268" w:type="dxa"/>
            <w:vAlign w:val="center"/>
          </w:tcPr>
          <w:p w14:paraId="5462AF89" w14:textId="77777777" w:rsidR="00D570A8" w:rsidRDefault="00D570A8" w:rsidP="004F066D">
            <w:pPr>
              <w:spacing w:before="40" w:after="40"/>
              <w:rPr>
                <w:sz w:val="16"/>
              </w:rPr>
            </w:pPr>
            <w:r w:rsidRPr="00680E21">
              <w:rPr>
                <w:sz w:val="16"/>
              </w:rPr>
              <w:t>T-Systems International GmbH</w:t>
            </w:r>
          </w:p>
        </w:tc>
        <w:tc>
          <w:tcPr>
            <w:tcW w:w="4819" w:type="dxa"/>
            <w:vAlign w:val="center"/>
          </w:tcPr>
          <w:p w14:paraId="68F4F9A0" w14:textId="77777777" w:rsidR="00D570A8" w:rsidRDefault="00D570A8" w:rsidP="004F066D">
            <w:pPr>
              <w:spacing w:before="40" w:after="40"/>
              <w:rPr>
                <w:sz w:val="16"/>
              </w:rPr>
            </w:pPr>
            <w:r>
              <w:rPr>
                <w:sz w:val="16"/>
              </w:rPr>
              <w:t>Schnittstellenanpassungen für DoIP</w:t>
            </w:r>
          </w:p>
          <w:p w14:paraId="19196DAE" w14:textId="77777777" w:rsidR="00D570A8" w:rsidRPr="008E736F" w:rsidRDefault="00D570A8" w:rsidP="008E736F">
            <w:pPr>
              <w:spacing w:before="40" w:after="40"/>
              <w:rPr>
                <w:sz w:val="16"/>
              </w:rPr>
            </w:pPr>
            <w:r>
              <w:rPr>
                <w:sz w:val="16"/>
              </w:rPr>
              <w:t xml:space="preserve">  </w:t>
            </w:r>
            <w:r w:rsidRPr="008E736F">
              <w:rPr>
                <w:sz w:val="16"/>
              </w:rPr>
              <w:t>List&lt;IDoIPVCI&gt; getDoIPVCIs()</w:t>
            </w:r>
          </w:p>
          <w:p w14:paraId="7F917E07" w14:textId="77777777" w:rsidR="00D570A8" w:rsidRPr="009B2428" w:rsidRDefault="00D570A8" w:rsidP="008E736F">
            <w:pPr>
              <w:spacing w:before="40" w:after="40"/>
              <w:rPr>
                <w:sz w:val="16"/>
                <w:lang w:val="en-GB"/>
              </w:rPr>
            </w:pPr>
            <w:r>
              <w:rPr>
                <w:sz w:val="16"/>
              </w:rPr>
              <w:t xml:space="preserve">  </w:t>
            </w:r>
            <w:r w:rsidRPr="009B2428">
              <w:rPr>
                <w:sz w:val="16"/>
                <w:lang w:val="en-GB"/>
              </w:rPr>
              <w:t>List&lt;IDoIPVCI&gt; searchDoIPVCIs(String ipAddress)</w:t>
            </w:r>
          </w:p>
          <w:p w14:paraId="0B9CE03C" w14:textId="77777777" w:rsidR="00D570A8" w:rsidRPr="009B2428" w:rsidRDefault="00D570A8" w:rsidP="008E736F">
            <w:pPr>
              <w:spacing w:before="40" w:after="40"/>
              <w:rPr>
                <w:sz w:val="16"/>
                <w:lang w:val="en-GB"/>
              </w:rPr>
            </w:pPr>
            <w:r w:rsidRPr="009B2428">
              <w:rPr>
                <w:sz w:val="16"/>
                <w:lang w:val="en-GB"/>
              </w:rPr>
              <w:t xml:space="preserve">  setDoIPVehicleProject(IDoIPVCI doIPVCI, String projectName)</w:t>
            </w:r>
          </w:p>
          <w:p w14:paraId="1C5323DB" w14:textId="77777777" w:rsidR="00D570A8" w:rsidRPr="009B2428" w:rsidRDefault="00D570A8" w:rsidP="004F066D">
            <w:pPr>
              <w:spacing w:before="40" w:after="40"/>
              <w:rPr>
                <w:sz w:val="16"/>
                <w:lang w:val="en-GB"/>
              </w:rPr>
            </w:pPr>
          </w:p>
        </w:tc>
      </w:tr>
      <w:tr w:rsidR="00D570A8" w14:paraId="4D8E00D7" w14:textId="77777777" w:rsidTr="000637C0">
        <w:trPr>
          <w:cantSplit/>
        </w:trPr>
        <w:tc>
          <w:tcPr>
            <w:tcW w:w="1134" w:type="dxa"/>
            <w:vAlign w:val="center"/>
          </w:tcPr>
          <w:p w14:paraId="7C3E5FB7" w14:textId="77777777" w:rsidR="00D570A8" w:rsidRDefault="00D570A8" w:rsidP="00326BCC">
            <w:pPr>
              <w:spacing w:before="40" w:after="40"/>
              <w:rPr>
                <w:sz w:val="16"/>
                <w:szCs w:val="16"/>
              </w:rPr>
            </w:pPr>
            <w:r>
              <w:rPr>
                <w:sz w:val="16"/>
                <w:szCs w:val="16"/>
              </w:rPr>
              <w:t>3.0.5</w:t>
            </w:r>
          </w:p>
        </w:tc>
        <w:tc>
          <w:tcPr>
            <w:tcW w:w="851" w:type="dxa"/>
            <w:vAlign w:val="center"/>
          </w:tcPr>
          <w:p w14:paraId="7FEAF440" w14:textId="77777777" w:rsidR="00D570A8" w:rsidRDefault="00D570A8" w:rsidP="00326BCC">
            <w:pPr>
              <w:spacing w:before="40" w:after="40"/>
              <w:rPr>
                <w:sz w:val="16"/>
                <w:szCs w:val="16"/>
              </w:rPr>
            </w:pPr>
            <w:r>
              <w:rPr>
                <w:sz w:val="16"/>
                <w:szCs w:val="16"/>
              </w:rPr>
              <w:t>3.2.0</w:t>
            </w:r>
          </w:p>
        </w:tc>
        <w:tc>
          <w:tcPr>
            <w:tcW w:w="1134" w:type="dxa"/>
            <w:vAlign w:val="center"/>
          </w:tcPr>
          <w:p w14:paraId="73A9365B" w14:textId="77777777" w:rsidR="00D570A8" w:rsidRDefault="00D570A8" w:rsidP="00326BCC">
            <w:pPr>
              <w:spacing w:before="40" w:after="40"/>
              <w:rPr>
                <w:sz w:val="16"/>
              </w:rPr>
            </w:pPr>
            <w:r>
              <w:rPr>
                <w:sz w:val="16"/>
              </w:rPr>
              <w:t>21.05.2012</w:t>
            </w:r>
          </w:p>
        </w:tc>
        <w:tc>
          <w:tcPr>
            <w:tcW w:w="2268" w:type="dxa"/>
            <w:vAlign w:val="center"/>
          </w:tcPr>
          <w:p w14:paraId="3D972BAF" w14:textId="77777777" w:rsidR="00D570A8" w:rsidRDefault="00D570A8" w:rsidP="00326BCC">
            <w:pPr>
              <w:spacing w:before="40" w:after="40"/>
              <w:rPr>
                <w:sz w:val="16"/>
              </w:rPr>
            </w:pPr>
            <w:r w:rsidRPr="00680E21">
              <w:rPr>
                <w:sz w:val="16"/>
              </w:rPr>
              <w:t>T-Systems International GmbH</w:t>
            </w:r>
          </w:p>
        </w:tc>
        <w:tc>
          <w:tcPr>
            <w:tcW w:w="4819" w:type="dxa"/>
            <w:vAlign w:val="center"/>
          </w:tcPr>
          <w:p w14:paraId="6B739E55" w14:textId="77777777" w:rsidR="00D570A8" w:rsidRDefault="00D570A8" w:rsidP="004F066D">
            <w:pPr>
              <w:spacing w:before="40" w:after="40"/>
              <w:rPr>
                <w:sz w:val="16"/>
              </w:rPr>
            </w:pPr>
            <w:r>
              <w:rPr>
                <w:sz w:val="16"/>
              </w:rPr>
              <w:t>Neues Kapitel Besonderheiten bei Start als Web-Service Server</w:t>
            </w:r>
          </w:p>
        </w:tc>
      </w:tr>
      <w:tr w:rsidR="00D570A8" w14:paraId="1D5AB444" w14:textId="77777777" w:rsidTr="000637C0">
        <w:trPr>
          <w:cantSplit/>
        </w:trPr>
        <w:tc>
          <w:tcPr>
            <w:tcW w:w="1134" w:type="dxa"/>
            <w:vAlign w:val="center"/>
          </w:tcPr>
          <w:p w14:paraId="5BC3098D" w14:textId="77777777" w:rsidR="00D570A8" w:rsidRDefault="00D570A8" w:rsidP="00326BCC">
            <w:pPr>
              <w:spacing w:before="40" w:after="40"/>
              <w:rPr>
                <w:sz w:val="16"/>
                <w:szCs w:val="16"/>
              </w:rPr>
            </w:pPr>
            <w:r>
              <w:rPr>
                <w:sz w:val="16"/>
                <w:szCs w:val="16"/>
              </w:rPr>
              <w:t>3.0.6</w:t>
            </w:r>
          </w:p>
        </w:tc>
        <w:tc>
          <w:tcPr>
            <w:tcW w:w="851" w:type="dxa"/>
            <w:vAlign w:val="center"/>
          </w:tcPr>
          <w:p w14:paraId="64525112" w14:textId="77777777" w:rsidR="00D570A8" w:rsidRDefault="00D570A8" w:rsidP="00326BCC">
            <w:pPr>
              <w:spacing w:before="40" w:after="40"/>
              <w:rPr>
                <w:sz w:val="16"/>
                <w:szCs w:val="16"/>
              </w:rPr>
            </w:pPr>
            <w:r>
              <w:rPr>
                <w:sz w:val="16"/>
                <w:szCs w:val="16"/>
              </w:rPr>
              <w:t>3.2.0</w:t>
            </w:r>
          </w:p>
        </w:tc>
        <w:tc>
          <w:tcPr>
            <w:tcW w:w="1134" w:type="dxa"/>
            <w:vAlign w:val="center"/>
          </w:tcPr>
          <w:p w14:paraId="44FCFA21" w14:textId="77777777" w:rsidR="00D570A8" w:rsidRDefault="00D570A8" w:rsidP="00326BCC">
            <w:pPr>
              <w:spacing w:before="40" w:after="40"/>
              <w:rPr>
                <w:sz w:val="16"/>
              </w:rPr>
            </w:pPr>
            <w:r>
              <w:rPr>
                <w:sz w:val="16"/>
              </w:rPr>
              <w:t>08.03.2013</w:t>
            </w:r>
          </w:p>
        </w:tc>
        <w:tc>
          <w:tcPr>
            <w:tcW w:w="2268" w:type="dxa"/>
            <w:vAlign w:val="center"/>
          </w:tcPr>
          <w:p w14:paraId="38148E9E" w14:textId="77777777" w:rsidR="00D570A8" w:rsidRDefault="00D570A8" w:rsidP="00326BCC">
            <w:pPr>
              <w:spacing w:before="40" w:after="40"/>
              <w:rPr>
                <w:sz w:val="16"/>
              </w:rPr>
            </w:pPr>
            <w:r w:rsidRPr="00680E21">
              <w:rPr>
                <w:sz w:val="16"/>
              </w:rPr>
              <w:t>T-Systems International GmbH</w:t>
            </w:r>
          </w:p>
        </w:tc>
        <w:tc>
          <w:tcPr>
            <w:tcW w:w="4819" w:type="dxa"/>
            <w:vAlign w:val="center"/>
          </w:tcPr>
          <w:p w14:paraId="07B019F2" w14:textId="77777777" w:rsidR="00D570A8" w:rsidRDefault="00D570A8" w:rsidP="004F066D">
            <w:pPr>
              <w:spacing w:before="40" w:after="40"/>
              <w:rPr>
                <w:sz w:val="16"/>
              </w:rPr>
            </w:pPr>
            <w:r>
              <w:rPr>
                <w:sz w:val="16"/>
              </w:rPr>
              <w:t xml:space="preserve">Neue Schnittstellenfunktionen: </w:t>
            </w:r>
          </w:p>
          <w:p w14:paraId="09E00487" w14:textId="77777777" w:rsidR="00D570A8" w:rsidRDefault="00D570A8" w:rsidP="004530E1">
            <w:pPr>
              <w:numPr>
                <w:ilvl w:val="0"/>
                <w:numId w:val="18"/>
              </w:numPr>
              <w:spacing w:before="40" w:after="40"/>
              <w:rPr>
                <w:sz w:val="16"/>
              </w:rPr>
            </w:pPr>
            <w:r>
              <w:rPr>
                <w:sz w:val="16"/>
              </w:rPr>
              <w:t>getClamp15State()</w:t>
            </w:r>
          </w:p>
          <w:p w14:paraId="721A5794" w14:textId="77777777" w:rsidR="00D570A8" w:rsidRDefault="00D570A8" w:rsidP="004530E1">
            <w:pPr>
              <w:numPr>
                <w:ilvl w:val="0"/>
                <w:numId w:val="18"/>
              </w:numPr>
              <w:spacing w:before="40" w:after="40"/>
              <w:rPr>
                <w:sz w:val="16"/>
              </w:rPr>
            </w:pPr>
            <w:r>
              <w:rPr>
                <w:sz w:val="16"/>
              </w:rPr>
              <w:t>getClamp30State()</w:t>
            </w:r>
          </w:p>
          <w:p w14:paraId="779EACDE" w14:textId="77777777" w:rsidR="00D570A8" w:rsidRDefault="00D570A8" w:rsidP="004530E1">
            <w:pPr>
              <w:numPr>
                <w:ilvl w:val="0"/>
                <w:numId w:val="18"/>
              </w:numPr>
              <w:spacing w:before="40" w:after="40"/>
              <w:rPr>
                <w:sz w:val="16"/>
              </w:rPr>
            </w:pPr>
            <w:r>
              <w:rPr>
                <w:sz w:val="16"/>
              </w:rPr>
              <w:t>checkVciState()</w:t>
            </w:r>
          </w:p>
        </w:tc>
      </w:tr>
      <w:tr w:rsidR="00D570A8" w14:paraId="326B267E" w14:textId="77777777" w:rsidTr="000637C0">
        <w:trPr>
          <w:cantSplit/>
        </w:trPr>
        <w:tc>
          <w:tcPr>
            <w:tcW w:w="1134" w:type="dxa"/>
            <w:vAlign w:val="center"/>
          </w:tcPr>
          <w:p w14:paraId="3BC252AB" w14:textId="77777777" w:rsidR="00D570A8" w:rsidRDefault="00D570A8" w:rsidP="001E5DB2">
            <w:pPr>
              <w:spacing w:before="40" w:after="40"/>
              <w:rPr>
                <w:sz w:val="16"/>
                <w:szCs w:val="16"/>
              </w:rPr>
            </w:pPr>
            <w:r>
              <w:rPr>
                <w:sz w:val="16"/>
                <w:szCs w:val="16"/>
              </w:rPr>
              <w:t>3.0.7</w:t>
            </w:r>
          </w:p>
        </w:tc>
        <w:tc>
          <w:tcPr>
            <w:tcW w:w="851" w:type="dxa"/>
            <w:vAlign w:val="center"/>
          </w:tcPr>
          <w:p w14:paraId="28EA4C47" w14:textId="77777777" w:rsidR="00D570A8" w:rsidRDefault="00D570A8" w:rsidP="004B239E">
            <w:pPr>
              <w:spacing w:before="40" w:after="40"/>
              <w:rPr>
                <w:sz w:val="16"/>
                <w:szCs w:val="16"/>
              </w:rPr>
            </w:pPr>
            <w:r>
              <w:rPr>
                <w:sz w:val="16"/>
                <w:szCs w:val="16"/>
              </w:rPr>
              <w:t>3.4.0</w:t>
            </w:r>
          </w:p>
        </w:tc>
        <w:tc>
          <w:tcPr>
            <w:tcW w:w="1134" w:type="dxa"/>
            <w:vAlign w:val="center"/>
          </w:tcPr>
          <w:p w14:paraId="3F7D17AF" w14:textId="77777777" w:rsidR="00D570A8" w:rsidRDefault="00D570A8" w:rsidP="004B239E">
            <w:pPr>
              <w:spacing w:before="40" w:after="40"/>
              <w:rPr>
                <w:sz w:val="16"/>
              </w:rPr>
            </w:pPr>
            <w:r>
              <w:rPr>
                <w:sz w:val="16"/>
              </w:rPr>
              <w:t>19.04.2013</w:t>
            </w:r>
          </w:p>
        </w:tc>
        <w:tc>
          <w:tcPr>
            <w:tcW w:w="2268" w:type="dxa"/>
            <w:vAlign w:val="center"/>
          </w:tcPr>
          <w:p w14:paraId="3D0270E3" w14:textId="77777777" w:rsidR="00D570A8" w:rsidRDefault="00D570A8" w:rsidP="004B239E">
            <w:pPr>
              <w:spacing w:before="40" w:after="40"/>
              <w:rPr>
                <w:sz w:val="16"/>
              </w:rPr>
            </w:pPr>
            <w:r w:rsidRPr="00680E21">
              <w:rPr>
                <w:sz w:val="16"/>
              </w:rPr>
              <w:t>T-Systems International GmbH</w:t>
            </w:r>
          </w:p>
        </w:tc>
        <w:tc>
          <w:tcPr>
            <w:tcW w:w="4819" w:type="dxa"/>
            <w:vAlign w:val="center"/>
          </w:tcPr>
          <w:p w14:paraId="21B185EA" w14:textId="77777777" w:rsidR="00D570A8" w:rsidRDefault="00D570A8" w:rsidP="004B239E">
            <w:pPr>
              <w:spacing w:before="40" w:after="40"/>
              <w:rPr>
                <w:sz w:val="16"/>
              </w:rPr>
            </w:pPr>
            <w:r>
              <w:rPr>
                <w:sz w:val="16"/>
              </w:rPr>
              <w:t xml:space="preserve">Rückgabestruktur </w:t>
            </w:r>
            <w:hyperlink w:anchor="r191" w:history="1">
              <w:r w:rsidRPr="004102BC">
                <w:rPr>
                  <w:sz w:val="16"/>
                </w:rPr>
                <w:t>IDiagResultRawService</w:t>
              </w:r>
            </w:hyperlink>
            <w:r w:rsidRPr="004102BC">
              <w:rPr>
                <w:sz w:val="16"/>
              </w:rPr>
              <w:t xml:space="preserve"> hinzugefügt und als Rückabe der F</w:t>
            </w:r>
            <w:r>
              <w:rPr>
                <w:sz w:val="16"/>
              </w:rPr>
              <w:t xml:space="preserve">unktion </w:t>
            </w:r>
            <w:hyperlink w:anchor="r372" w:history="1">
              <w:r w:rsidRPr="004102BC">
                <w:rPr>
                  <w:sz w:val="16"/>
                </w:rPr>
                <w:t>sendRawServiceFunctional</w:t>
              </w:r>
            </w:hyperlink>
            <w:r>
              <w:rPr>
                <w:sz w:val="16"/>
              </w:rPr>
              <w:t xml:space="preserve"> verwendet.</w:t>
            </w:r>
          </w:p>
        </w:tc>
      </w:tr>
      <w:tr w:rsidR="00D570A8" w14:paraId="0DCD5E0F" w14:textId="77777777" w:rsidTr="000637C0">
        <w:trPr>
          <w:cantSplit/>
        </w:trPr>
        <w:tc>
          <w:tcPr>
            <w:tcW w:w="1134" w:type="dxa"/>
            <w:vAlign w:val="center"/>
          </w:tcPr>
          <w:p w14:paraId="53B08A5C" w14:textId="77777777" w:rsidR="00D570A8" w:rsidRDefault="00D570A8" w:rsidP="001265A9">
            <w:pPr>
              <w:spacing w:before="40" w:after="40"/>
              <w:rPr>
                <w:sz w:val="16"/>
                <w:szCs w:val="16"/>
              </w:rPr>
            </w:pPr>
            <w:r>
              <w:rPr>
                <w:sz w:val="16"/>
                <w:szCs w:val="16"/>
              </w:rPr>
              <w:t>4.0.0</w:t>
            </w:r>
          </w:p>
        </w:tc>
        <w:tc>
          <w:tcPr>
            <w:tcW w:w="851" w:type="dxa"/>
            <w:vAlign w:val="center"/>
          </w:tcPr>
          <w:p w14:paraId="36B8DC6A" w14:textId="77777777" w:rsidR="00D570A8" w:rsidRDefault="00D570A8" w:rsidP="004B239E">
            <w:pPr>
              <w:spacing w:before="40" w:after="40"/>
              <w:rPr>
                <w:sz w:val="16"/>
                <w:szCs w:val="16"/>
              </w:rPr>
            </w:pPr>
            <w:r>
              <w:rPr>
                <w:sz w:val="16"/>
                <w:szCs w:val="16"/>
              </w:rPr>
              <w:t>4.1.0</w:t>
            </w:r>
          </w:p>
        </w:tc>
        <w:tc>
          <w:tcPr>
            <w:tcW w:w="1134" w:type="dxa"/>
            <w:vAlign w:val="center"/>
          </w:tcPr>
          <w:p w14:paraId="6CECA50C" w14:textId="77777777" w:rsidR="00D570A8" w:rsidRDefault="00D570A8" w:rsidP="004B239E">
            <w:pPr>
              <w:spacing w:before="40" w:after="40"/>
              <w:rPr>
                <w:sz w:val="16"/>
              </w:rPr>
            </w:pPr>
            <w:r>
              <w:rPr>
                <w:sz w:val="16"/>
              </w:rPr>
              <w:t>12.09.2013</w:t>
            </w:r>
          </w:p>
        </w:tc>
        <w:tc>
          <w:tcPr>
            <w:tcW w:w="2268" w:type="dxa"/>
            <w:vAlign w:val="center"/>
          </w:tcPr>
          <w:p w14:paraId="4D84B5B2" w14:textId="77777777" w:rsidR="00D570A8" w:rsidRDefault="00D570A8" w:rsidP="004B239E">
            <w:pPr>
              <w:spacing w:before="40" w:after="40"/>
              <w:rPr>
                <w:sz w:val="16"/>
              </w:rPr>
            </w:pPr>
            <w:r w:rsidRPr="00680E21">
              <w:rPr>
                <w:sz w:val="16"/>
              </w:rPr>
              <w:t>T-Systems International GmbH</w:t>
            </w:r>
          </w:p>
        </w:tc>
        <w:tc>
          <w:tcPr>
            <w:tcW w:w="4819" w:type="dxa"/>
            <w:vAlign w:val="center"/>
          </w:tcPr>
          <w:p w14:paraId="773B3CB6" w14:textId="77777777" w:rsidR="00D570A8" w:rsidRDefault="00D570A8" w:rsidP="004B239E">
            <w:pPr>
              <w:spacing w:before="40" w:after="40"/>
              <w:rPr>
                <w:sz w:val="16"/>
              </w:rPr>
            </w:pPr>
            <w:r>
              <w:rPr>
                <w:sz w:val="16"/>
              </w:rPr>
              <w:t>Schnittstellenerweiterung:</w:t>
            </w:r>
          </w:p>
          <w:p w14:paraId="36950429" w14:textId="77777777" w:rsidR="00D570A8" w:rsidRDefault="00D570A8" w:rsidP="004530E1">
            <w:pPr>
              <w:numPr>
                <w:ilvl w:val="0"/>
                <w:numId w:val="19"/>
              </w:numPr>
              <w:spacing w:before="40" w:after="40"/>
              <w:rPr>
                <w:sz w:val="16"/>
              </w:rPr>
            </w:pPr>
            <w:r>
              <w:rPr>
                <w:sz w:val="16"/>
              </w:rPr>
              <w:t>connectToEcuAndOpenConnection(int address)</w:t>
            </w:r>
          </w:p>
        </w:tc>
      </w:tr>
      <w:tr w:rsidR="00D570A8" w14:paraId="2B6BB1D9" w14:textId="77777777" w:rsidTr="000637C0">
        <w:trPr>
          <w:cantSplit/>
        </w:trPr>
        <w:tc>
          <w:tcPr>
            <w:tcW w:w="1134" w:type="dxa"/>
            <w:vAlign w:val="center"/>
          </w:tcPr>
          <w:p w14:paraId="1A9E0BAA" w14:textId="77777777" w:rsidR="00D570A8" w:rsidRDefault="00D570A8" w:rsidP="001265A9">
            <w:pPr>
              <w:spacing w:before="40" w:after="40"/>
              <w:rPr>
                <w:sz w:val="16"/>
                <w:szCs w:val="16"/>
              </w:rPr>
            </w:pPr>
            <w:r>
              <w:rPr>
                <w:sz w:val="16"/>
                <w:szCs w:val="16"/>
              </w:rPr>
              <w:t>4.0.1</w:t>
            </w:r>
          </w:p>
        </w:tc>
        <w:tc>
          <w:tcPr>
            <w:tcW w:w="851" w:type="dxa"/>
            <w:vAlign w:val="center"/>
          </w:tcPr>
          <w:p w14:paraId="3C3244A9" w14:textId="77777777" w:rsidR="00D570A8" w:rsidRDefault="00D570A8" w:rsidP="004B239E">
            <w:pPr>
              <w:spacing w:before="40" w:after="40"/>
              <w:rPr>
                <w:sz w:val="16"/>
                <w:szCs w:val="16"/>
              </w:rPr>
            </w:pPr>
            <w:r>
              <w:rPr>
                <w:sz w:val="16"/>
                <w:szCs w:val="16"/>
              </w:rPr>
              <w:t>4.1.0</w:t>
            </w:r>
          </w:p>
        </w:tc>
        <w:tc>
          <w:tcPr>
            <w:tcW w:w="1134" w:type="dxa"/>
            <w:vAlign w:val="center"/>
          </w:tcPr>
          <w:p w14:paraId="6F80E14E" w14:textId="77777777" w:rsidR="00D570A8" w:rsidRDefault="00D570A8" w:rsidP="004B239E">
            <w:pPr>
              <w:spacing w:before="40" w:after="40"/>
              <w:rPr>
                <w:sz w:val="16"/>
              </w:rPr>
            </w:pPr>
            <w:r>
              <w:rPr>
                <w:sz w:val="16"/>
              </w:rPr>
              <w:t>12.09.2013</w:t>
            </w:r>
          </w:p>
        </w:tc>
        <w:tc>
          <w:tcPr>
            <w:tcW w:w="2268" w:type="dxa"/>
            <w:vAlign w:val="center"/>
          </w:tcPr>
          <w:p w14:paraId="3E506C57" w14:textId="77777777" w:rsidR="00D570A8" w:rsidRDefault="00D570A8" w:rsidP="004B239E">
            <w:pPr>
              <w:spacing w:before="40" w:after="40"/>
              <w:rPr>
                <w:sz w:val="16"/>
              </w:rPr>
            </w:pPr>
            <w:r w:rsidRPr="00680E21">
              <w:rPr>
                <w:sz w:val="16"/>
              </w:rPr>
              <w:t>T-Systems International GmbH</w:t>
            </w:r>
          </w:p>
        </w:tc>
        <w:tc>
          <w:tcPr>
            <w:tcW w:w="4819" w:type="dxa"/>
            <w:vAlign w:val="center"/>
          </w:tcPr>
          <w:p w14:paraId="2E591AF3" w14:textId="77777777" w:rsidR="00D570A8" w:rsidRDefault="00D570A8" w:rsidP="005A5220">
            <w:pPr>
              <w:spacing w:before="40" w:after="40"/>
              <w:rPr>
                <w:sz w:val="16"/>
              </w:rPr>
            </w:pPr>
            <w:r>
              <w:rPr>
                <w:sz w:val="16"/>
              </w:rPr>
              <w:t xml:space="preserve">Abschnitt  </w:t>
            </w:r>
            <w:r>
              <w:rPr>
                <w:sz w:val="16"/>
              </w:rPr>
              <w:fldChar w:fldCharType="begin"/>
            </w:r>
            <w:r>
              <w:rPr>
                <w:sz w:val="16"/>
              </w:rPr>
              <w:instrText xml:space="preserve"> REF _Ref366745579 \r \h </w:instrText>
            </w:r>
            <w:r>
              <w:rPr>
                <w:sz w:val="16"/>
              </w:rPr>
            </w:r>
            <w:r>
              <w:rPr>
                <w:sz w:val="16"/>
              </w:rPr>
              <w:fldChar w:fldCharType="separate"/>
            </w:r>
            <w:r>
              <w:rPr>
                <w:sz w:val="16"/>
              </w:rPr>
              <w:t>2.1</w:t>
            </w:r>
            <w:r>
              <w:rPr>
                <w:sz w:val="16"/>
              </w:rPr>
              <w:fldChar w:fldCharType="end"/>
            </w:r>
            <w:r>
              <w:rPr>
                <w:sz w:val="16"/>
              </w:rPr>
              <w:t>.: Erweiterung des Zustandsdiagramms mit num neue Funktion connectToEcuAndOpenConnection</w:t>
            </w:r>
          </w:p>
        </w:tc>
      </w:tr>
      <w:tr w:rsidR="00D570A8" w14:paraId="0B476860" w14:textId="77777777" w:rsidTr="000637C0">
        <w:trPr>
          <w:cantSplit/>
        </w:trPr>
        <w:tc>
          <w:tcPr>
            <w:tcW w:w="1134" w:type="dxa"/>
            <w:vAlign w:val="center"/>
          </w:tcPr>
          <w:p w14:paraId="5D9295F1" w14:textId="77777777" w:rsidR="00D570A8" w:rsidRDefault="00D570A8" w:rsidP="001265A9">
            <w:pPr>
              <w:spacing w:before="40" w:after="40"/>
              <w:rPr>
                <w:sz w:val="16"/>
                <w:szCs w:val="16"/>
              </w:rPr>
            </w:pPr>
            <w:r>
              <w:rPr>
                <w:sz w:val="16"/>
                <w:szCs w:val="16"/>
              </w:rPr>
              <w:t>5.0.0</w:t>
            </w:r>
          </w:p>
        </w:tc>
        <w:tc>
          <w:tcPr>
            <w:tcW w:w="851" w:type="dxa"/>
            <w:vAlign w:val="center"/>
          </w:tcPr>
          <w:p w14:paraId="5B8F1CA9" w14:textId="77777777" w:rsidR="00D570A8" w:rsidRDefault="00D570A8" w:rsidP="004B239E">
            <w:pPr>
              <w:spacing w:before="40" w:after="40"/>
              <w:rPr>
                <w:sz w:val="16"/>
                <w:szCs w:val="16"/>
              </w:rPr>
            </w:pPr>
            <w:r>
              <w:rPr>
                <w:sz w:val="16"/>
                <w:szCs w:val="16"/>
              </w:rPr>
              <w:t>5.0</w:t>
            </w:r>
          </w:p>
        </w:tc>
        <w:tc>
          <w:tcPr>
            <w:tcW w:w="1134" w:type="dxa"/>
            <w:vAlign w:val="center"/>
          </w:tcPr>
          <w:p w14:paraId="1C4B5EA2" w14:textId="77777777" w:rsidR="00D570A8" w:rsidRDefault="00D570A8" w:rsidP="004B239E">
            <w:pPr>
              <w:spacing w:before="40" w:after="40"/>
              <w:rPr>
                <w:sz w:val="16"/>
              </w:rPr>
            </w:pPr>
            <w:r>
              <w:rPr>
                <w:sz w:val="16"/>
              </w:rPr>
              <w:t>05.11.2013</w:t>
            </w:r>
          </w:p>
        </w:tc>
        <w:tc>
          <w:tcPr>
            <w:tcW w:w="2268" w:type="dxa"/>
            <w:vAlign w:val="center"/>
          </w:tcPr>
          <w:p w14:paraId="127A1B29" w14:textId="77777777" w:rsidR="00D570A8" w:rsidRDefault="00D570A8" w:rsidP="004B239E">
            <w:pPr>
              <w:spacing w:before="40" w:after="40"/>
              <w:rPr>
                <w:sz w:val="16"/>
              </w:rPr>
            </w:pPr>
            <w:r w:rsidRPr="00680E21">
              <w:rPr>
                <w:sz w:val="16"/>
              </w:rPr>
              <w:t>T-Systems International GmbH</w:t>
            </w:r>
          </w:p>
        </w:tc>
        <w:tc>
          <w:tcPr>
            <w:tcW w:w="4819" w:type="dxa"/>
            <w:vAlign w:val="center"/>
          </w:tcPr>
          <w:p w14:paraId="7170B11C" w14:textId="77777777" w:rsidR="00D570A8" w:rsidRDefault="00D570A8" w:rsidP="007104E8">
            <w:pPr>
              <w:spacing w:before="40" w:after="40"/>
              <w:rPr>
                <w:sz w:val="16"/>
              </w:rPr>
            </w:pPr>
            <w:r>
              <w:rPr>
                <w:sz w:val="16"/>
              </w:rPr>
              <w:t xml:space="preserve">Erweiterung des Kapitels </w:t>
            </w:r>
            <w:r>
              <w:rPr>
                <w:sz w:val="16"/>
              </w:rPr>
              <w:fldChar w:fldCharType="begin"/>
            </w:r>
            <w:r>
              <w:rPr>
                <w:sz w:val="16"/>
              </w:rPr>
              <w:instrText xml:space="preserve"> REF _Ref372633340 \r \h </w:instrText>
            </w:r>
            <w:r>
              <w:rPr>
                <w:sz w:val="16"/>
              </w:rPr>
            </w:r>
            <w:r>
              <w:rPr>
                <w:sz w:val="16"/>
              </w:rPr>
              <w:fldChar w:fldCharType="separate"/>
            </w:r>
            <w:r>
              <w:rPr>
                <w:sz w:val="16"/>
              </w:rPr>
              <w:t>6.2</w:t>
            </w:r>
            <w:r>
              <w:rPr>
                <w:sz w:val="16"/>
              </w:rPr>
              <w:fldChar w:fldCharType="end"/>
            </w:r>
          </w:p>
        </w:tc>
      </w:tr>
      <w:tr w:rsidR="00D570A8" w14:paraId="634FE109" w14:textId="77777777" w:rsidTr="000637C0">
        <w:trPr>
          <w:cantSplit/>
        </w:trPr>
        <w:tc>
          <w:tcPr>
            <w:tcW w:w="1134" w:type="dxa"/>
            <w:vAlign w:val="center"/>
          </w:tcPr>
          <w:p w14:paraId="4D7BDF40" w14:textId="77777777" w:rsidR="00D570A8" w:rsidRDefault="00D570A8" w:rsidP="001265A9">
            <w:pPr>
              <w:spacing w:before="40" w:after="40"/>
              <w:rPr>
                <w:sz w:val="16"/>
                <w:szCs w:val="16"/>
              </w:rPr>
            </w:pPr>
            <w:r>
              <w:rPr>
                <w:sz w:val="16"/>
                <w:szCs w:val="16"/>
              </w:rPr>
              <w:t>5.0.0</w:t>
            </w:r>
          </w:p>
        </w:tc>
        <w:tc>
          <w:tcPr>
            <w:tcW w:w="851" w:type="dxa"/>
            <w:vAlign w:val="center"/>
          </w:tcPr>
          <w:p w14:paraId="243072D1" w14:textId="77777777" w:rsidR="00D570A8" w:rsidRDefault="00D570A8" w:rsidP="004B239E">
            <w:pPr>
              <w:spacing w:before="40" w:after="40"/>
              <w:rPr>
                <w:sz w:val="16"/>
                <w:szCs w:val="16"/>
              </w:rPr>
            </w:pPr>
            <w:r>
              <w:rPr>
                <w:sz w:val="16"/>
                <w:szCs w:val="16"/>
              </w:rPr>
              <w:t>5.0</w:t>
            </w:r>
          </w:p>
        </w:tc>
        <w:tc>
          <w:tcPr>
            <w:tcW w:w="1134" w:type="dxa"/>
            <w:vAlign w:val="center"/>
          </w:tcPr>
          <w:p w14:paraId="71B18A39" w14:textId="77777777" w:rsidR="00D570A8" w:rsidRDefault="00D570A8" w:rsidP="004B239E">
            <w:pPr>
              <w:spacing w:before="40" w:after="40"/>
              <w:rPr>
                <w:sz w:val="16"/>
              </w:rPr>
            </w:pPr>
            <w:r>
              <w:rPr>
                <w:sz w:val="16"/>
                <w:szCs w:val="16"/>
              </w:rPr>
              <w:t>19.11.2013</w:t>
            </w:r>
          </w:p>
        </w:tc>
        <w:tc>
          <w:tcPr>
            <w:tcW w:w="2268" w:type="dxa"/>
            <w:vAlign w:val="center"/>
          </w:tcPr>
          <w:p w14:paraId="4310A5CB" w14:textId="77777777" w:rsidR="00D570A8" w:rsidRDefault="00D570A8" w:rsidP="004B239E">
            <w:pPr>
              <w:spacing w:before="40" w:after="40"/>
              <w:rPr>
                <w:sz w:val="16"/>
              </w:rPr>
            </w:pPr>
            <w:r w:rsidRPr="001D086B">
              <w:rPr>
                <w:sz w:val="16"/>
              </w:rPr>
              <w:t>T-Systems International GmbH</w:t>
            </w:r>
          </w:p>
        </w:tc>
        <w:tc>
          <w:tcPr>
            <w:tcW w:w="4819" w:type="dxa"/>
            <w:vAlign w:val="center"/>
          </w:tcPr>
          <w:p w14:paraId="70B5249A" w14:textId="77777777" w:rsidR="00D570A8" w:rsidRDefault="00D570A8" w:rsidP="007104E8">
            <w:pPr>
              <w:spacing w:before="40" w:after="40"/>
              <w:rPr>
                <w:sz w:val="16"/>
              </w:rPr>
            </w:pPr>
            <w:r>
              <w:rPr>
                <w:sz w:val="16"/>
              </w:rPr>
              <w:t xml:space="preserve">Hinzufügen der Unterkapitel für das Kapitel </w:t>
            </w:r>
            <w:r>
              <w:rPr>
                <w:sz w:val="16"/>
              </w:rPr>
              <w:fldChar w:fldCharType="begin"/>
            </w:r>
            <w:r>
              <w:rPr>
                <w:sz w:val="16"/>
              </w:rPr>
              <w:instrText xml:space="preserve"> REF _Ref372634094 \r \h </w:instrText>
            </w:r>
            <w:r>
              <w:rPr>
                <w:sz w:val="16"/>
              </w:rPr>
            </w:r>
            <w:r>
              <w:rPr>
                <w:sz w:val="16"/>
              </w:rPr>
              <w:fldChar w:fldCharType="separate"/>
            </w:r>
            <w:r>
              <w:rPr>
                <w:sz w:val="16"/>
              </w:rPr>
              <w:t>6</w:t>
            </w:r>
            <w:r>
              <w:rPr>
                <w:sz w:val="16"/>
              </w:rPr>
              <w:fldChar w:fldCharType="end"/>
            </w:r>
          </w:p>
          <w:p w14:paraId="704A0933" w14:textId="77777777" w:rsidR="00D570A8" w:rsidRDefault="00D570A8" w:rsidP="007104E8">
            <w:pPr>
              <w:spacing w:before="40" w:after="40"/>
              <w:rPr>
                <w:sz w:val="16"/>
              </w:rPr>
            </w:pPr>
            <w:r>
              <w:rPr>
                <w:sz w:val="16"/>
              </w:rPr>
              <w:t xml:space="preserve">Erweitern des Kapitels </w:t>
            </w:r>
            <w:r>
              <w:rPr>
                <w:sz w:val="16"/>
              </w:rPr>
              <w:fldChar w:fldCharType="begin"/>
            </w:r>
            <w:r>
              <w:rPr>
                <w:sz w:val="16"/>
              </w:rPr>
              <w:instrText xml:space="preserve"> REF _Ref372634126 \r \h </w:instrText>
            </w:r>
            <w:r>
              <w:rPr>
                <w:sz w:val="16"/>
              </w:rPr>
            </w:r>
            <w:r>
              <w:rPr>
                <w:sz w:val="16"/>
              </w:rPr>
              <w:fldChar w:fldCharType="separate"/>
            </w:r>
            <w:r>
              <w:rPr>
                <w:sz w:val="16"/>
              </w:rPr>
              <w:t>6.2</w:t>
            </w:r>
            <w:r>
              <w:rPr>
                <w:sz w:val="16"/>
              </w:rPr>
              <w:fldChar w:fldCharType="end"/>
            </w:r>
          </w:p>
        </w:tc>
      </w:tr>
      <w:tr w:rsidR="00D570A8" w14:paraId="41AEFC92" w14:textId="77777777" w:rsidTr="000637C0">
        <w:trPr>
          <w:cantSplit/>
        </w:trPr>
        <w:tc>
          <w:tcPr>
            <w:tcW w:w="1134" w:type="dxa"/>
            <w:vAlign w:val="center"/>
          </w:tcPr>
          <w:p w14:paraId="0A790BB0" w14:textId="77777777" w:rsidR="00D570A8" w:rsidRDefault="00D570A8" w:rsidP="001265A9">
            <w:pPr>
              <w:spacing w:before="40" w:after="40"/>
              <w:rPr>
                <w:sz w:val="16"/>
                <w:szCs w:val="16"/>
              </w:rPr>
            </w:pPr>
            <w:r>
              <w:rPr>
                <w:sz w:val="16"/>
                <w:szCs w:val="16"/>
              </w:rPr>
              <w:t>6.0.0</w:t>
            </w:r>
          </w:p>
        </w:tc>
        <w:tc>
          <w:tcPr>
            <w:tcW w:w="851" w:type="dxa"/>
            <w:vAlign w:val="center"/>
          </w:tcPr>
          <w:p w14:paraId="60C20440" w14:textId="77777777" w:rsidR="00D570A8" w:rsidRDefault="00D570A8" w:rsidP="004B239E">
            <w:pPr>
              <w:spacing w:before="40" w:after="40"/>
              <w:rPr>
                <w:sz w:val="16"/>
                <w:szCs w:val="16"/>
              </w:rPr>
            </w:pPr>
            <w:r>
              <w:rPr>
                <w:sz w:val="16"/>
                <w:szCs w:val="16"/>
              </w:rPr>
              <w:t>6.0</w:t>
            </w:r>
          </w:p>
        </w:tc>
        <w:tc>
          <w:tcPr>
            <w:tcW w:w="1134" w:type="dxa"/>
            <w:vAlign w:val="center"/>
          </w:tcPr>
          <w:p w14:paraId="0E29F6A0" w14:textId="77777777" w:rsidR="00D570A8" w:rsidRDefault="00D570A8" w:rsidP="004B239E">
            <w:pPr>
              <w:spacing w:before="40" w:after="40"/>
              <w:rPr>
                <w:sz w:val="16"/>
                <w:szCs w:val="16"/>
              </w:rPr>
            </w:pPr>
            <w:r>
              <w:rPr>
                <w:sz w:val="16"/>
                <w:szCs w:val="16"/>
              </w:rPr>
              <w:t>10.12.2013</w:t>
            </w:r>
          </w:p>
        </w:tc>
        <w:tc>
          <w:tcPr>
            <w:tcW w:w="2268" w:type="dxa"/>
            <w:vAlign w:val="center"/>
          </w:tcPr>
          <w:p w14:paraId="7AE716C3" w14:textId="77777777" w:rsidR="00D570A8" w:rsidRDefault="00D570A8" w:rsidP="004B239E">
            <w:pPr>
              <w:spacing w:before="40" w:after="40"/>
              <w:rPr>
                <w:sz w:val="16"/>
              </w:rPr>
            </w:pPr>
            <w:r w:rsidRPr="001D086B">
              <w:rPr>
                <w:sz w:val="16"/>
              </w:rPr>
              <w:t>T-Systems International GmbH</w:t>
            </w:r>
          </w:p>
        </w:tc>
        <w:tc>
          <w:tcPr>
            <w:tcW w:w="4819" w:type="dxa"/>
            <w:vAlign w:val="center"/>
          </w:tcPr>
          <w:p w14:paraId="0E61315A" w14:textId="77777777" w:rsidR="00D570A8" w:rsidRDefault="00D570A8" w:rsidP="007104E8">
            <w:pPr>
              <w:spacing w:before="40" w:after="40"/>
              <w:rPr>
                <w:sz w:val="16"/>
              </w:rPr>
            </w:pPr>
            <w:r>
              <w:rPr>
                <w:sz w:val="16"/>
              </w:rPr>
              <w:t xml:space="preserve">Neue Unterkapitel </w:t>
            </w:r>
            <w:r>
              <w:rPr>
                <w:sz w:val="16"/>
              </w:rPr>
              <w:fldChar w:fldCharType="begin"/>
            </w:r>
            <w:r>
              <w:rPr>
                <w:sz w:val="16"/>
              </w:rPr>
              <w:instrText xml:space="preserve"> REF _Ref374515966 \r \h </w:instrText>
            </w:r>
            <w:r>
              <w:rPr>
                <w:sz w:val="16"/>
              </w:rPr>
            </w:r>
            <w:r>
              <w:rPr>
                <w:sz w:val="16"/>
              </w:rPr>
              <w:fldChar w:fldCharType="separate"/>
            </w:r>
            <w:r>
              <w:rPr>
                <w:sz w:val="16"/>
              </w:rPr>
              <w:t>5.7</w:t>
            </w:r>
            <w:r>
              <w:rPr>
                <w:sz w:val="16"/>
              </w:rPr>
              <w:fldChar w:fldCharType="end"/>
            </w:r>
            <w:r>
              <w:rPr>
                <w:sz w:val="16"/>
              </w:rPr>
              <w:t>: Protokollierung</w:t>
            </w:r>
          </w:p>
        </w:tc>
      </w:tr>
      <w:tr w:rsidR="00D570A8" w:rsidRPr="00061335" w14:paraId="14AFDF6D" w14:textId="77777777" w:rsidTr="000637C0">
        <w:trPr>
          <w:cantSplit/>
        </w:trPr>
        <w:tc>
          <w:tcPr>
            <w:tcW w:w="1134" w:type="dxa"/>
            <w:vAlign w:val="center"/>
          </w:tcPr>
          <w:p w14:paraId="711C53B0" w14:textId="77777777" w:rsidR="00D570A8" w:rsidRDefault="00D570A8" w:rsidP="001265A9">
            <w:pPr>
              <w:spacing w:before="40" w:after="40"/>
              <w:rPr>
                <w:sz w:val="16"/>
                <w:szCs w:val="16"/>
              </w:rPr>
            </w:pPr>
            <w:r>
              <w:rPr>
                <w:sz w:val="16"/>
                <w:szCs w:val="16"/>
              </w:rPr>
              <w:t>7.0.0</w:t>
            </w:r>
          </w:p>
        </w:tc>
        <w:tc>
          <w:tcPr>
            <w:tcW w:w="851" w:type="dxa"/>
            <w:vAlign w:val="center"/>
          </w:tcPr>
          <w:p w14:paraId="66C3814B" w14:textId="77777777" w:rsidR="00D570A8" w:rsidRDefault="00D570A8" w:rsidP="004B239E">
            <w:pPr>
              <w:spacing w:before="40" w:after="40"/>
              <w:rPr>
                <w:sz w:val="16"/>
                <w:szCs w:val="16"/>
              </w:rPr>
            </w:pPr>
            <w:r>
              <w:rPr>
                <w:sz w:val="16"/>
                <w:szCs w:val="16"/>
              </w:rPr>
              <w:t>7.0</w:t>
            </w:r>
          </w:p>
        </w:tc>
        <w:tc>
          <w:tcPr>
            <w:tcW w:w="1134" w:type="dxa"/>
            <w:vAlign w:val="center"/>
          </w:tcPr>
          <w:p w14:paraId="75440BE9" w14:textId="77777777" w:rsidR="00D570A8" w:rsidRDefault="00D570A8" w:rsidP="004B239E">
            <w:pPr>
              <w:spacing w:before="40" w:after="40"/>
              <w:rPr>
                <w:sz w:val="16"/>
              </w:rPr>
            </w:pPr>
            <w:r>
              <w:rPr>
                <w:sz w:val="16"/>
              </w:rPr>
              <w:t>14.03.2013</w:t>
            </w:r>
          </w:p>
        </w:tc>
        <w:tc>
          <w:tcPr>
            <w:tcW w:w="2268" w:type="dxa"/>
            <w:vAlign w:val="center"/>
          </w:tcPr>
          <w:p w14:paraId="4E89D88A" w14:textId="77777777" w:rsidR="00D570A8" w:rsidRDefault="00D570A8" w:rsidP="004B239E">
            <w:pPr>
              <w:spacing w:before="40" w:after="40"/>
              <w:rPr>
                <w:sz w:val="16"/>
              </w:rPr>
            </w:pPr>
            <w:r w:rsidRPr="001D086B">
              <w:rPr>
                <w:sz w:val="16"/>
              </w:rPr>
              <w:t>T-Systems International GmbH</w:t>
            </w:r>
          </w:p>
        </w:tc>
        <w:tc>
          <w:tcPr>
            <w:tcW w:w="4819" w:type="dxa"/>
            <w:vAlign w:val="center"/>
          </w:tcPr>
          <w:p w14:paraId="1944F961" w14:textId="77777777" w:rsidR="00D570A8" w:rsidRPr="004530E1" w:rsidRDefault="00D570A8" w:rsidP="004530E1">
            <w:pPr>
              <w:spacing w:before="40" w:after="40"/>
              <w:rPr>
                <w:sz w:val="16"/>
                <w:lang w:val="en-US"/>
              </w:rPr>
            </w:pPr>
            <w:r w:rsidRPr="004530E1">
              <w:rPr>
                <w:sz w:val="16"/>
                <w:lang w:val="en-US"/>
              </w:rPr>
              <w:t>Schnittstellenerweiterung:</w:t>
            </w:r>
          </w:p>
          <w:p w14:paraId="061FD083" w14:textId="77777777" w:rsidR="00D570A8" w:rsidRDefault="00D570A8" w:rsidP="004530E1">
            <w:pPr>
              <w:numPr>
                <w:ilvl w:val="0"/>
                <w:numId w:val="17"/>
              </w:numPr>
              <w:spacing w:before="40" w:after="40"/>
              <w:rPr>
                <w:sz w:val="16"/>
                <w:lang w:val="en-US"/>
              </w:rPr>
            </w:pPr>
            <w:r w:rsidRPr="00445A01">
              <w:rPr>
                <w:sz w:val="16"/>
                <w:lang w:val="en-US"/>
              </w:rPr>
              <w:t>getCommParam(</w:t>
            </w:r>
            <w:r>
              <w:rPr>
                <w:sz w:val="16"/>
              </w:rPr>
              <w:t>IConnectionHandle</w:t>
            </w:r>
            <w:r w:rsidRPr="00445A01">
              <w:rPr>
                <w:sz w:val="16"/>
                <w:lang w:val="en-US"/>
              </w:rPr>
              <w:t>,</w:t>
            </w:r>
            <w:r>
              <w:rPr>
                <w:sz w:val="16"/>
                <w:lang w:val="en-US"/>
              </w:rPr>
              <w:t xml:space="preserve"> </w:t>
            </w:r>
            <w:r w:rsidRPr="00445A01">
              <w:rPr>
                <w:sz w:val="16"/>
                <w:lang w:val="en-US"/>
              </w:rPr>
              <w:t>String name)</w:t>
            </w:r>
          </w:p>
          <w:p w14:paraId="0D8EF601" w14:textId="77777777" w:rsidR="00D570A8" w:rsidRDefault="00D570A8" w:rsidP="004530E1">
            <w:pPr>
              <w:numPr>
                <w:ilvl w:val="0"/>
                <w:numId w:val="17"/>
              </w:numPr>
              <w:spacing w:before="40" w:after="40"/>
              <w:rPr>
                <w:sz w:val="16"/>
                <w:lang w:val="en-US"/>
              </w:rPr>
            </w:pPr>
            <w:r w:rsidRPr="00445A01">
              <w:rPr>
                <w:sz w:val="16"/>
                <w:lang w:val="en-US"/>
              </w:rPr>
              <w:t>getCommParamDefault(String logicalLink,String name)</w:t>
            </w:r>
          </w:p>
          <w:p w14:paraId="4080319F" w14:textId="77777777" w:rsidR="00D570A8" w:rsidRDefault="00D570A8" w:rsidP="004530E1">
            <w:pPr>
              <w:numPr>
                <w:ilvl w:val="0"/>
                <w:numId w:val="17"/>
              </w:numPr>
              <w:spacing w:before="40" w:after="40"/>
              <w:rPr>
                <w:sz w:val="16"/>
                <w:lang w:val="en-US"/>
              </w:rPr>
            </w:pPr>
            <w:r w:rsidRPr="00445A01">
              <w:rPr>
                <w:sz w:val="16"/>
                <w:lang w:val="en-US"/>
              </w:rPr>
              <w:t>getCommParamConfig(String logicalLink,String name)</w:t>
            </w:r>
          </w:p>
          <w:p w14:paraId="10FC6F84" w14:textId="77777777" w:rsidR="00D570A8" w:rsidRDefault="00D570A8" w:rsidP="004530E1">
            <w:pPr>
              <w:numPr>
                <w:ilvl w:val="0"/>
                <w:numId w:val="17"/>
              </w:numPr>
              <w:spacing w:before="40" w:after="40"/>
              <w:rPr>
                <w:sz w:val="16"/>
                <w:lang w:val="en-US"/>
              </w:rPr>
            </w:pPr>
            <w:r w:rsidRPr="00445A01">
              <w:rPr>
                <w:sz w:val="16"/>
                <w:lang w:val="en-US"/>
              </w:rPr>
              <w:t>getCommParams</w:t>
            </w:r>
            <w:r>
              <w:rPr>
                <w:sz w:val="16"/>
                <w:lang w:val="en-US"/>
              </w:rPr>
              <w:t>(</w:t>
            </w:r>
            <w:r w:rsidRPr="00716778">
              <w:rPr>
                <w:sz w:val="16"/>
              </w:rPr>
              <w:t>IConnectionHandle</w:t>
            </w:r>
            <w:r>
              <w:rPr>
                <w:sz w:val="16"/>
              </w:rPr>
              <w:t xml:space="preserve"> handle</w:t>
            </w:r>
            <w:r>
              <w:rPr>
                <w:sz w:val="16"/>
                <w:lang w:val="en-US"/>
              </w:rPr>
              <w:t>)</w:t>
            </w:r>
          </w:p>
          <w:p w14:paraId="3F4ECAC2" w14:textId="77777777" w:rsidR="00D570A8" w:rsidRPr="00445A01" w:rsidRDefault="00D570A8" w:rsidP="004530E1">
            <w:pPr>
              <w:numPr>
                <w:ilvl w:val="0"/>
                <w:numId w:val="17"/>
              </w:numPr>
              <w:spacing w:before="40" w:after="40"/>
              <w:rPr>
                <w:sz w:val="16"/>
                <w:lang w:val="en-US"/>
              </w:rPr>
            </w:pPr>
            <w:r w:rsidRPr="00445A01">
              <w:rPr>
                <w:sz w:val="16"/>
                <w:lang w:val="en-US"/>
              </w:rPr>
              <w:t>getCommParamsConfig(String logicalLink)</w:t>
            </w:r>
          </w:p>
          <w:p w14:paraId="4CC549F8" w14:textId="77777777" w:rsidR="00D570A8" w:rsidRDefault="00D570A8" w:rsidP="004530E1">
            <w:pPr>
              <w:numPr>
                <w:ilvl w:val="0"/>
                <w:numId w:val="17"/>
              </w:numPr>
              <w:spacing w:before="40" w:after="40"/>
              <w:rPr>
                <w:sz w:val="16"/>
                <w:lang w:val="en-US"/>
              </w:rPr>
            </w:pPr>
            <w:r w:rsidRPr="00445A01">
              <w:rPr>
                <w:sz w:val="16"/>
                <w:lang w:val="en-US"/>
              </w:rPr>
              <w:t>getCommParamsDefault( String logicalLink)</w:t>
            </w:r>
          </w:p>
          <w:p w14:paraId="47B39299" w14:textId="77777777" w:rsidR="00D570A8" w:rsidRPr="004530E1" w:rsidRDefault="00D570A8" w:rsidP="004530E1">
            <w:pPr>
              <w:numPr>
                <w:ilvl w:val="0"/>
                <w:numId w:val="17"/>
              </w:numPr>
              <w:spacing w:before="40" w:after="40"/>
              <w:rPr>
                <w:sz w:val="16"/>
                <w:lang w:val="en-US"/>
              </w:rPr>
            </w:pPr>
            <w:r w:rsidRPr="004530E1">
              <w:rPr>
                <w:sz w:val="16"/>
                <w:lang w:val="en-US"/>
              </w:rPr>
              <w:t>resetCommParameters(String logicalLink)</w:t>
            </w:r>
          </w:p>
          <w:p w14:paraId="4F0BD9D0" w14:textId="77777777" w:rsidR="00D570A8" w:rsidRPr="004530E1" w:rsidRDefault="00D570A8" w:rsidP="004530E1">
            <w:pPr>
              <w:numPr>
                <w:ilvl w:val="0"/>
                <w:numId w:val="17"/>
              </w:numPr>
              <w:spacing w:before="40" w:after="40"/>
              <w:rPr>
                <w:sz w:val="16"/>
                <w:lang w:val="en-US"/>
              </w:rPr>
            </w:pPr>
            <w:r w:rsidRPr="004530E1">
              <w:rPr>
                <w:sz w:val="16"/>
                <w:lang w:val="en-US"/>
              </w:rPr>
              <w:t>setCommParameters(String logicalLink, Map&lt;String,String&gt;</w:t>
            </w:r>
            <w:r>
              <w:rPr>
                <w:sz w:val="16"/>
                <w:lang w:val="en-US"/>
              </w:rPr>
              <w:t>)</w:t>
            </w:r>
          </w:p>
        </w:tc>
      </w:tr>
      <w:tr w:rsidR="00D570A8" w:rsidRPr="004530E1" w14:paraId="546456A7" w14:textId="77777777" w:rsidTr="000637C0">
        <w:trPr>
          <w:cantSplit/>
        </w:trPr>
        <w:tc>
          <w:tcPr>
            <w:tcW w:w="1134" w:type="dxa"/>
            <w:vAlign w:val="center"/>
          </w:tcPr>
          <w:p w14:paraId="3A1B0A6D" w14:textId="77777777" w:rsidR="00D570A8" w:rsidRPr="004530E1" w:rsidRDefault="00D570A8" w:rsidP="001265A9">
            <w:pPr>
              <w:spacing w:before="40" w:after="40"/>
              <w:rPr>
                <w:sz w:val="16"/>
                <w:szCs w:val="16"/>
                <w:lang w:val="en-US"/>
              </w:rPr>
            </w:pPr>
            <w:r>
              <w:rPr>
                <w:sz w:val="16"/>
                <w:szCs w:val="16"/>
                <w:lang w:val="en-US"/>
              </w:rPr>
              <w:t>7.0.1</w:t>
            </w:r>
          </w:p>
        </w:tc>
        <w:tc>
          <w:tcPr>
            <w:tcW w:w="851" w:type="dxa"/>
            <w:vAlign w:val="center"/>
          </w:tcPr>
          <w:p w14:paraId="3A6BC96C" w14:textId="77777777" w:rsidR="00D570A8" w:rsidRPr="004530E1" w:rsidRDefault="00D570A8" w:rsidP="004B239E">
            <w:pPr>
              <w:spacing w:before="40" w:after="40"/>
              <w:rPr>
                <w:sz w:val="16"/>
                <w:szCs w:val="16"/>
                <w:lang w:val="en-US"/>
              </w:rPr>
            </w:pPr>
            <w:r>
              <w:rPr>
                <w:sz w:val="16"/>
                <w:szCs w:val="16"/>
              </w:rPr>
              <w:t>7.0</w:t>
            </w:r>
          </w:p>
        </w:tc>
        <w:tc>
          <w:tcPr>
            <w:tcW w:w="1134" w:type="dxa"/>
            <w:vAlign w:val="center"/>
          </w:tcPr>
          <w:p w14:paraId="541AF532" w14:textId="77777777" w:rsidR="00D570A8" w:rsidRPr="004530E1" w:rsidRDefault="00D570A8" w:rsidP="004B239E">
            <w:pPr>
              <w:spacing w:before="40" w:after="40"/>
              <w:rPr>
                <w:sz w:val="16"/>
                <w:lang w:val="en-US"/>
              </w:rPr>
            </w:pPr>
            <w:r>
              <w:rPr>
                <w:sz w:val="16"/>
                <w:lang w:val="en-US"/>
              </w:rPr>
              <w:t>05.05.2013</w:t>
            </w:r>
          </w:p>
        </w:tc>
        <w:tc>
          <w:tcPr>
            <w:tcW w:w="2268" w:type="dxa"/>
            <w:vAlign w:val="center"/>
          </w:tcPr>
          <w:p w14:paraId="293D6B83" w14:textId="77777777" w:rsidR="00D570A8" w:rsidRPr="004530E1" w:rsidRDefault="00D570A8" w:rsidP="004B239E">
            <w:pPr>
              <w:spacing w:before="40" w:after="40"/>
              <w:rPr>
                <w:sz w:val="16"/>
                <w:lang w:val="en-US"/>
              </w:rPr>
            </w:pPr>
            <w:r w:rsidRPr="001D086B">
              <w:rPr>
                <w:sz w:val="16"/>
              </w:rPr>
              <w:t>T-Systems International GmbH</w:t>
            </w:r>
          </w:p>
        </w:tc>
        <w:tc>
          <w:tcPr>
            <w:tcW w:w="4819" w:type="dxa"/>
            <w:vAlign w:val="center"/>
          </w:tcPr>
          <w:p w14:paraId="34524D18" w14:textId="77777777" w:rsidR="00D570A8" w:rsidRPr="004530E1" w:rsidRDefault="00D570A8" w:rsidP="004530E1">
            <w:pPr>
              <w:spacing w:before="40" w:after="40"/>
              <w:rPr>
                <w:sz w:val="16"/>
                <w:lang w:val="en-US"/>
              </w:rPr>
            </w:pPr>
            <w:r>
              <w:rPr>
                <w:sz w:val="16"/>
              </w:rPr>
              <w:t xml:space="preserve">Erweiterung Unterkapitel </w:t>
            </w:r>
            <w:r>
              <w:rPr>
                <w:sz w:val="16"/>
              </w:rPr>
              <w:fldChar w:fldCharType="begin"/>
            </w:r>
            <w:r>
              <w:rPr>
                <w:sz w:val="16"/>
              </w:rPr>
              <w:instrText xml:space="preserve"> REF _Ref374515966 \r \h </w:instrText>
            </w:r>
            <w:r>
              <w:rPr>
                <w:sz w:val="16"/>
              </w:rPr>
            </w:r>
            <w:r>
              <w:rPr>
                <w:sz w:val="16"/>
              </w:rPr>
              <w:fldChar w:fldCharType="separate"/>
            </w:r>
            <w:r>
              <w:rPr>
                <w:sz w:val="16"/>
              </w:rPr>
              <w:t>5.7</w:t>
            </w:r>
            <w:r>
              <w:rPr>
                <w:sz w:val="16"/>
              </w:rPr>
              <w:fldChar w:fldCharType="end"/>
            </w:r>
            <w:r>
              <w:rPr>
                <w:sz w:val="16"/>
              </w:rPr>
              <w:t>: Protokollierung</w:t>
            </w:r>
          </w:p>
        </w:tc>
      </w:tr>
      <w:tr w:rsidR="00D570A8" w:rsidRPr="00174BEA" w14:paraId="32B34E1E" w14:textId="77777777" w:rsidTr="000637C0">
        <w:trPr>
          <w:cantSplit/>
        </w:trPr>
        <w:tc>
          <w:tcPr>
            <w:tcW w:w="1134" w:type="dxa"/>
            <w:vAlign w:val="center"/>
          </w:tcPr>
          <w:p w14:paraId="285D22B4" w14:textId="77777777" w:rsidR="00D570A8" w:rsidRDefault="00D570A8" w:rsidP="001265A9">
            <w:pPr>
              <w:spacing w:before="40" w:after="40"/>
              <w:rPr>
                <w:sz w:val="16"/>
                <w:szCs w:val="16"/>
                <w:lang w:val="en-US"/>
              </w:rPr>
            </w:pPr>
            <w:r>
              <w:rPr>
                <w:sz w:val="16"/>
                <w:szCs w:val="16"/>
                <w:lang w:val="en-US"/>
              </w:rPr>
              <w:t>7.0.2</w:t>
            </w:r>
          </w:p>
        </w:tc>
        <w:tc>
          <w:tcPr>
            <w:tcW w:w="851" w:type="dxa"/>
            <w:vAlign w:val="center"/>
          </w:tcPr>
          <w:p w14:paraId="18092BA9" w14:textId="77777777" w:rsidR="00D570A8" w:rsidRDefault="00D570A8" w:rsidP="004B239E">
            <w:pPr>
              <w:spacing w:before="40" w:after="40"/>
              <w:rPr>
                <w:sz w:val="16"/>
                <w:szCs w:val="16"/>
              </w:rPr>
            </w:pPr>
            <w:r>
              <w:rPr>
                <w:sz w:val="16"/>
                <w:szCs w:val="16"/>
              </w:rPr>
              <w:t>7.0</w:t>
            </w:r>
          </w:p>
        </w:tc>
        <w:tc>
          <w:tcPr>
            <w:tcW w:w="1134" w:type="dxa"/>
            <w:vAlign w:val="center"/>
          </w:tcPr>
          <w:p w14:paraId="32DCA4D3" w14:textId="77777777" w:rsidR="00D570A8" w:rsidRDefault="00D570A8" w:rsidP="004B239E">
            <w:pPr>
              <w:spacing w:before="40" w:after="40"/>
              <w:rPr>
                <w:sz w:val="16"/>
                <w:lang w:val="en-US"/>
              </w:rPr>
            </w:pPr>
            <w:r>
              <w:rPr>
                <w:sz w:val="16"/>
                <w:lang w:val="en-US"/>
              </w:rPr>
              <w:t>31.07.2014</w:t>
            </w:r>
          </w:p>
        </w:tc>
        <w:tc>
          <w:tcPr>
            <w:tcW w:w="2268" w:type="dxa"/>
            <w:vAlign w:val="center"/>
          </w:tcPr>
          <w:p w14:paraId="55ABEF7E" w14:textId="77777777" w:rsidR="00D570A8" w:rsidRDefault="00D570A8" w:rsidP="004B239E">
            <w:pPr>
              <w:spacing w:before="40" w:after="40"/>
              <w:rPr>
                <w:sz w:val="16"/>
              </w:rPr>
            </w:pPr>
            <w:r w:rsidRPr="001D086B">
              <w:rPr>
                <w:sz w:val="16"/>
              </w:rPr>
              <w:t>T-Systems International GmbH</w:t>
            </w:r>
          </w:p>
        </w:tc>
        <w:tc>
          <w:tcPr>
            <w:tcW w:w="4819" w:type="dxa"/>
            <w:vAlign w:val="center"/>
          </w:tcPr>
          <w:p w14:paraId="400FA17F" w14:textId="77777777" w:rsidR="00D570A8" w:rsidRDefault="00D570A8" w:rsidP="004530E1">
            <w:pPr>
              <w:spacing w:before="40" w:after="40"/>
              <w:rPr>
                <w:sz w:val="16"/>
              </w:rPr>
            </w:pPr>
            <w:r>
              <w:rPr>
                <w:sz w:val="16"/>
              </w:rPr>
              <w:t xml:space="preserve">Erweiterung der Methode </w:t>
            </w:r>
            <w:r w:rsidRPr="00716778">
              <w:rPr>
                <w:sz w:val="16"/>
              </w:rPr>
              <w:t>configureSetting(String, String)</w:t>
            </w:r>
            <w:r>
              <w:rPr>
                <w:sz w:val="16"/>
              </w:rPr>
              <w:t xml:space="preserve"> um den neuen Schlüssel </w:t>
            </w:r>
            <w:r w:rsidRPr="00C76C1D">
              <w:rPr>
                <w:sz w:val="16"/>
              </w:rPr>
              <w:t>DiagnosisData.CustomerSpecificOperationMode</w:t>
            </w:r>
          </w:p>
        </w:tc>
      </w:tr>
      <w:tr w:rsidR="00D570A8" w:rsidRPr="00174BEA" w14:paraId="3F278BE8" w14:textId="77777777" w:rsidTr="000637C0">
        <w:trPr>
          <w:cantSplit/>
        </w:trPr>
        <w:tc>
          <w:tcPr>
            <w:tcW w:w="1134" w:type="dxa"/>
            <w:vAlign w:val="center"/>
          </w:tcPr>
          <w:p w14:paraId="23C8AB98" w14:textId="77777777" w:rsidR="00D570A8" w:rsidRDefault="00D570A8" w:rsidP="001265A9">
            <w:pPr>
              <w:spacing w:before="40" w:after="40"/>
              <w:rPr>
                <w:sz w:val="16"/>
                <w:szCs w:val="16"/>
                <w:lang w:val="en-US"/>
              </w:rPr>
            </w:pPr>
            <w:r>
              <w:rPr>
                <w:sz w:val="16"/>
                <w:szCs w:val="16"/>
                <w:lang w:val="en-US"/>
              </w:rPr>
              <w:t>7.0.3</w:t>
            </w:r>
          </w:p>
        </w:tc>
        <w:tc>
          <w:tcPr>
            <w:tcW w:w="851" w:type="dxa"/>
            <w:vAlign w:val="center"/>
          </w:tcPr>
          <w:p w14:paraId="646B9FC3" w14:textId="77777777" w:rsidR="00D570A8" w:rsidRDefault="00D570A8" w:rsidP="004B239E">
            <w:pPr>
              <w:spacing w:before="40" w:after="40"/>
              <w:rPr>
                <w:sz w:val="16"/>
                <w:szCs w:val="16"/>
              </w:rPr>
            </w:pPr>
            <w:r>
              <w:rPr>
                <w:sz w:val="16"/>
                <w:szCs w:val="16"/>
              </w:rPr>
              <w:t>7.0</w:t>
            </w:r>
          </w:p>
        </w:tc>
        <w:tc>
          <w:tcPr>
            <w:tcW w:w="1134" w:type="dxa"/>
            <w:vAlign w:val="center"/>
          </w:tcPr>
          <w:p w14:paraId="0FDCE8DD" w14:textId="77777777" w:rsidR="00D570A8" w:rsidRDefault="00D570A8" w:rsidP="004B239E">
            <w:pPr>
              <w:spacing w:before="40" w:after="40"/>
              <w:rPr>
                <w:sz w:val="16"/>
                <w:lang w:val="en-US"/>
              </w:rPr>
            </w:pPr>
            <w:r>
              <w:rPr>
                <w:sz w:val="16"/>
                <w:lang w:val="en-US"/>
              </w:rPr>
              <w:t>26.08.2014</w:t>
            </w:r>
          </w:p>
        </w:tc>
        <w:tc>
          <w:tcPr>
            <w:tcW w:w="2268" w:type="dxa"/>
            <w:vAlign w:val="center"/>
          </w:tcPr>
          <w:p w14:paraId="28DE24C7" w14:textId="77777777" w:rsidR="00D570A8" w:rsidRDefault="00D570A8" w:rsidP="004B239E">
            <w:pPr>
              <w:spacing w:before="40" w:after="40"/>
              <w:rPr>
                <w:sz w:val="16"/>
              </w:rPr>
            </w:pPr>
            <w:r w:rsidRPr="001D086B">
              <w:rPr>
                <w:sz w:val="16"/>
              </w:rPr>
              <w:t>T-Systems International GmbH</w:t>
            </w:r>
          </w:p>
        </w:tc>
        <w:tc>
          <w:tcPr>
            <w:tcW w:w="4819" w:type="dxa"/>
            <w:vAlign w:val="center"/>
          </w:tcPr>
          <w:p w14:paraId="6D35AC80" w14:textId="77777777" w:rsidR="00D570A8" w:rsidRDefault="00D570A8" w:rsidP="004530E1">
            <w:pPr>
              <w:spacing w:before="40" w:after="40"/>
              <w:rPr>
                <w:sz w:val="16"/>
              </w:rPr>
            </w:pPr>
            <w:r>
              <w:rPr>
                <w:sz w:val="16"/>
              </w:rPr>
              <w:t xml:space="preserve">Korrektur der Beschreibung zu </w:t>
            </w:r>
            <w:r w:rsidRPr="00716778">
              <w:rPr>
                <w:sz w:val="16"/>
              </w:rPr>
              <w:t>configureSetting(String, String)</w:t>
            </w:r>
          </w:p>
        </w:tc>
      </w:tr>
      <w:tr w:rsidR="00D570A8" w:rsidRPr="00061335" w14:paraId="7EF5C983" w14:textId="77777777" w:rsidTr="000637C0">
        <w:trPr>
          <w:cantSplit/>
        </w:trPr>
        <w:tc>
          <w:tcPr>
            <w:tcW w:w="1134" w:type="dxa"/>
            <w:vAlign w:val="center"/>
          </w:tcPr>
          <w:p w14:paraId="6B2F2237" w14:textId="77777777" w:rsidR="00D570A8" w:rsidRDefault="00D570A8" w:rsidP="001265A9">
            <w:pPr>
              <w:spacing w:before="40" w:after="40"/>
              <w:rPr>
                <w:sz w:val="16"/>
                <w:szCs w:val="16"/>
                <w:lang w:val="en-US"/>
              </w:rPr>
            </w:pPr>
            <w:r>
              <w:rPr>
                <w:sz w:val="16"/>
                <w:szCs w:val="16"/>
                <w:lang w:val="en-US"/>
              </w:rPr>
              <w:t>8.0.0</w:t>
            </w:r>
          </w:p>
        </w:tc>
        <w:tc>
          <w:tcPr>
            <w:tcW w:w="851" w:type="dxa"/>
            <w:vAlign w:val="center"/>
          </w:tcPr>
          <w:p w14:paraId="0A407725" w14:textId="77777777" w:rsidR="00D570A8" w:rsidRDefault="00D570A8" w:rsidP="004B239E">
            <w:pPr>
              <w:spacing w:before="40" w:after="40"/>
              <w:rPr>
                <w:sz w:val="16"/>
                <w:szCs w:val="16"/>
              </w:rPr>
            </w:pPr>
            <w:r>
              <w:rPr>
                <w:sz w:val="16"/>
                <w:szCs w:val="16"/>
              </w:rPr>
              <w:t>8.0</w:t>
            </w:r>
          </w:p>
        </w:tc>
        <w:tc>
          <w:tcPr>
            <w:tcW w:w="1134" w:type="dxa"/>
            <w:vAlign w:val="center"/>
          </w:tcPr>
          <w:p w14:paraId="66276DED" w14:textId="77777777" w:rsidR="00D570A8" w:rsidRDefault="00D570A8" w:rsidP="004B239E">
            <w:pPr>
              <w:spacing w:before="40" w:after="40"/>
              <w:rPr>
                <w:sz w:val="16"/>
                <w:lang w:val="en-US"/>
              </w:rPr>
            </w:pPr>
            <w:r>
              <w:rPr>
                <w:sz w:val="16"/>
                <w:lang w:val="en-US"/>
              </w:rPr>
              <w:t>09.10.2014</w:t>
            </w:r>
          </w:p>
        </w:tc>
        <w:tc>
          <w:tcPr>
            <w:tcW w:w="2268" w:type="dxa"/>
            <w:vAlign w:val="center"/>
          </w:tcPr>
          <w:p w14:paraId="11B112BD" w14:textId="77777777" w:rsidR="00D570A8" w:rsidRDefault="00D570A8" w:rsidP="004B239E">
            <w:pPr>
              <w:spacing w:before="40" w:after="40"/>
              <w:rPr>
                <w:sz w:val="16"/>
              </w:rPr>
            </w:pPr>
            <w:r w:rsidRPr="006D55FC">
              <w:rPr>
                <w:sz w:val="16"/>
              </w:rPr>
              <w:t>T-Systems International GmbH</w:t>
            </w:r>
          </w:p>
        </w:tc>
        <w:tc>
          <w:tcPr>
            <w:tcW w:w="4819" w:type="dxa"/>
            <w:vAlign w:val="center"/>
          </w:tcPr>
          <w:p w14:paraId="512896E1" w14:textId="77777777" w:rsidR="00D570A8" w:rsidRPr="004530E1" w:rsidRDefault="00D570A8" w:rsidP="00FB0D80">
            <w:pPr>
              <w:spacing w:before="40" w:after="40"/>
              <w:rPr>
                <w:sz w:val="16"/>
                <w:lang w:val="en-US"/>
              </w:rPr>
            </w:pPr>
            <w:r w:rsidRPr="004530E1">
              <w:rPr>
                <w:sz w:val="16"/>
                <w:lang w:val="en-US"/>
              </w:rPr>
              <w:t>Schnittstellenerweiterung:</w:t>
            </w:r>
          </w:p>
          <w:p w14:paraId="1D3114C0" w14:textId="77777777" w:rsidR="00D570A8" w:rsidRPr="00237D8B" w:rsidRDefault="00D570A8" w:rsidP="00FB0D80">
            <w:pPr>
              <w:numPr>
                <w:ilvl w:val="0"/>
                <w:numId w:val="17"/>
              </w:numPr>
              <w:spacing w:before="40" w:after="40"/>
              <w:rPr>
                <w:sz w:val="16"/>
                <w:lang w:val="en-US"/>
              </w:rPr>
            </w:pPr>
            <w:r w:rsidRPr="00FB0D80">
              <w:rPr>
                <w:sz w:val="16"/>
                <w:lang w:val="en-US"/>
              </w:rPr>
              <w:t xml:space="preserve">flashProgrammingSequence(String </w:t>
            </w:r>
            <w:r>
              <w:rPr>
                <w:sz w:val="16"/>
                <w:lang w:val="en-US"/>
              </w:rPr>
              <w:t>c</w:t>
            </w:r>
            <w:r w:rsidRPr="00FB0D80">
              <w:rPr>
                <w:sz w:val="16"/>
                <w:lang w:val="en-US"/>
              </w:rPr>
              <w:t>ontrolFilePath</w:t>
            </w:r>
            <w:r>
              <w:rPr>
                <w:sz w:val="16"/>
                <w:lang w:val="en-US"/>
              </w:rPr>
              <w:t>, Boolean checkExpectedIdents</w:t>
            </w:r>
            <w:r w:rsidRPr="00FB0D80">
              <w:rPr>
                <w:sz w:val="16"/>
                <w:lang w:val="en-US"/>
              </w:rPr>
              <w:t>)</w:t>
            </w:r>
          </w:p>
        </w:tc>
      </w:tr>
      <w:tr w:rsidR="00D570A8" w:rsidRPr="009251AA" w14:paraId="2754E65E" w14:textId="77777777" w:rsidTr="000637C0">
        <w:trPr>
          <w:cantSplit/>
        </w:trPr>
        <w:tc>
          <w:tcPr>
            <w:tcW w:w="1134" w:type="dxa"/>
            <w:vAlign w:val="center"/>
          </w:tcPr>
          <w:p w14:paraId="36409689" w14:textId="77777777" w:rsidR="00D570A8" w:rsidRDefault="00D570A8" w:rsidP="00101BF3">
            <w:pPr>
              <w:spacing w:before="40" w:after="40"/>
              <w:rPr>
                <w:sz w:val="16"/>
                <w:szCs w:val="16"/>
                <w:lang w:val="en-US"/>
              </w:rPr>
            </w:pPr>
            <w:r>
              <w:rPr>
                <w:sz w:val="16"/>
                <w:szCs w:val="16"/>
                <w:lang w:val="en-US"/>
              </w:rPr>
              <w:t>8.0.1</w:t>
            </w:r>
          </w:p>
        </w:tc>
        <w:tc>
          <w:tcPr>
            <w:tcW w:w="851" w:type="dxa"/>
            <w:vAlign w:val="center"/>
          </w:tcPr>
          <w:p w14:paraId="66DBC7A1" w14:textId="77777777" w:rsidR="00D570A8" w:rsidRDefault="00D570A8" w:rsidP="00101BF3">
            <w:pPr>
              <w:spacing w:before="40" w:after="40"/>
              <w:rPr>
                <w:sz w:val="16"/>
                <w:szCs w:val="16"/>
              </w:rPr>
            </w:pPr>
            <w:r>
              <w:rPr>
                <w:sz w:val="16"/>
                <w:szCs w:val="16"/>
              </w:rPr>
              <w:t>8.0</w:t>
            </w:r>
          </w:p>
        </w:tc>
        <w:tc>
          <w:tcPr>
            <w:tcW w:w="1134" w:type="dxa"/>
            <w:vAlign w:val="center"/>
          </w:tcPr>
          <w:p w14:paraId="18865EBB" w14:textId="77777777" w:rsidR="00D570A8" w:rsidRDefault="00D570A8" w:rsidP="00231FEE">
            <w:pPr>
              <w:spacing w:before="40" w:after="40"/>
              <w:rPr>
                <w:sz w:val="16"/>
                <w:lang w:val="en-US"/>
              </w:rPr>
            </w:pPr>
            <w:r>
              <w:rPr>
                <w:sz w:val="16"/>
                <w:lang w:val="en-US"/>
              </w:rPr>
              <w:t>14.01.2015</w:t>
            </w:r>
          </w:p>
        </w:tc>
        <w:tc>
          <w:tcPr>
            <w:tcW w:w="2268" w:type="dxa"/>
            <w:vAlign w:val="center"/>
          </w:tcPr>
          <w:p w14:paraId="75ECED58" w14:textId="77777777" w:rsidR="00D570A8" w:rsidRDefault="00D570A8" w:rsidP="00101BF3">
            <w:pPr>
              <w:spacing w:before="40" w:after="40"/>
              <w:rPr>
                <w:sz w:val="16"/>
              </w:rPr>
            </w:pPr>
            <w:r w:rsidRPr="006D55FC">
              <w:rPr>
                <w:sz w:val="16"/>
              </w:rPr>
              <w:t>T-Systems International GmbH</w:t>
            </w:r>
          </w:p>
        </w:tc>
        <w:tc>
          <w:tcPr>
            <w:tcW w:w="4819" w:type="dxa"/>
            <w:vAlign w:val="center"/>
          </w:tcPr>
          <w:p w14:paraId="1D5A38C4" w14:textId="77777777" w:rsidR="00D570A8" w:rsidRDefault="00D570A8" w:rsidP="00231FEE">
            <w:pPr>
              <w:spacing w:before="40" w:after="40"/>
              <w:rPr>
                <w:sz w:val="16"/>
              </w:rPr>
            </w:pPr>
            <w:r>
              <w:rPr>
                <w:sz w:val="16"/>
              </w:rPr>
              <w:t xml:space="preserve">Anpassung Unterkapitel </w:t>
            </w:r>
            <w:r>
              <w:rPr>
                <w:sz w:val="16"/>
              </w:rPr>
              <w:fldChar w:fldCharType="begin"/>
            </w:r>
            <w:r>
              <w:rPr>
                <w:sz w:val="16"/>
              </w:rPr>
              <w:instrText xml:space="preserve"> REF _Ref374515966 \r \h </w:instrText>
            </w:r>
            <w:r>
              <w:rPr>
                <w:sz w:val="16"/>
              </w:rPr>
            </w:r>
            <w:r>
              <w:rPr>
                <w:sz w:val="16"/>
              </w:rPr>
              <w:fldChar w:fldCharType="separate"/>
            </w:r>
            <w:r>
              <w:rPr>
                <w:sz w:val="16"/>
              </w:rPr>
              <w:t>5.7</w:t>
            </w:r>
            <w:r>
              <w:rPr>
                <w:sz w:val="16"/>
              </w:rPr>
              <w:fldChar w:fldCharType="end"/>
            </w:r>
            <w:r>
              <w:rPr>
                <w:sz w:val="16"/>
              </w:rPr>
              <w:t>: Protokollierung</w:t>
            </w:r>
          </w:p>
          <w:p w14:paraId="29406AFB" w14:textId="77777777" w:rsidR="00D570A8" w:rsidRPr="009251AA" w:rsidRDefault="00D570A8" w:rsidP="00231FEE">
            <w:pPr>
              <w:spacing w:before="40" w:after="40"/>
              <w:rPr>
                <w:sz w:val="16"/>
              </w:rPr>
            </w:pPr>
            <w:r>
              <w:rPr>
                <w:sz w:val="16"/>
              </w:rPr>
              <w:t xml:space="preserve">Erweiterung Unterkapitel </w:t>
            </w:r>
            <w:r>
              <w:rPr>
                <w:sz w:val="16"/>
              </w:rPr>
              <w:fldChar w:fldCharType="begin"/>
            </w:r>
            <w:r>
              <w:rPr>
                <w:sz w:val="16"/>
              </w:rPr>
              <w:instrText xml:space="preserve"> REF _Ref408998191 \r \h </w:instrText>
            </w:r>
            <w:r>
              <w:rPr>
                <w:sz w:val="16"/>
              </w:rPr>
            </w:r>
            <w:r>
              <w:rPr>
                <w:sz w:val="16"/>
              </w:rPr>
              <w:fldChar w:fldCharType="separate"/>
            </w:r>
            <w:r>
              <w:rPr>
                <w:sz w:val="16"/>
              </w:rPr>
              <w:t>4.2.3</w:t>
            </w:r>
            <w:r>
              <w:rPr>
                <w:sz w:val="16"/>
              </w:rPr>
              <w:fldChar w:fldCharType="end"/>
            </w:r>
            <w:r>
              <w:rPr>
                <w:sz w:val="16"/>
              </w:rPr>
              <w:t>: Verwendung von Java-Libs</w:t>
            </w:r>
          </w:p>
        </w:tc>
      </w:tr>
      <w:tr w:rsidR="00D570A8" w:rsidRPr="009251AA" w14:paraId="0675256E" w14:textId="77777777" w:rsidTr="000637C0">
        <w:trPr>
          <w:cantSplit/>
        </w:trPr>
        <w:tc>
          <w:tcPr>
            <w:tcW w:w="1134" w:type="dxa"/>
            <w:vAlign w:val="center"/>
          </w:tcPr>
          <w:p w14:paraId="7F166D0D" w14:textId="77777777" w:rsidR="00D570A8" w:rsidRDefault="00D570A8" w:rsidP="004016E3">
            <w:pPr>
              <w:spacing w:before="40" w:after="40"/>
              <w:rPr>
                <w:sz w:val="16"/>
                <w:szCs w:val="16"/>
                <w:lang w:val="en-US"/>
              </w:rPr>
            </w:pPr>
            <w:r>
              <w:rPr>
                <w:sz w:val="16"/>
                <w:szCs w:val="16"/>
                <w:lang w:val="en-US"/>
              </w:rPr>
              <w:t>9.0.0</w:t>
            </w:r>
          </w:p>
        </w:tc>
        <w:tc>
          <w:tcPr>
            <w:tcW w:w="851" w:type="dxa"/>
            <w:vAlign w:val="center"/>
          </w:tcPr>
          <w:p w14:paraId="1A6281D0" w14:textId="77777777" w:rsidR="00D570A8" w:rsidRDefault="00D570A8" w:rsidP="00101BF3">
            <w:pPr>
              <w:spacing w:before="40" w:after="40"/>
              <w:rPr>
                <w:sz w:val="16"/>
                <w:szCs w:val="16"/>
              </w:rPr>
            </w:pPr>
            <w:r>
              <w:rPr>
                <w:sz w:val="16"/>
                <w:szCs w:val="16"/>
              </w:rPr>
              <w:t>9.0</w:t>
            </w:r>
          </w:p>
        </w:tc>
        <w:tc>
          <w:tcPr>
            <w:tcW w:w="1134" w:type="dxa"/>
            <w:vAlign w:val="center"/>
          </w:tcPr>
          <w:p w14:paraId="501AC63A" w14:textId="77777777" w:rsidR="00D570A8" w:rsidRDefault="00D570A8" w:rsidP="00231FEE">
            <w:pPr>
              <w:spacing w:before="40" w:after="40"/>
              <w:rPr>
                <w:sz w:val="16"/>
                <w:lang w:val="en-US"/>
              </w:rPr>
            </w:pPr>
            <w:r>
              <w:rPr>
                <w:sz w:val="16"/>
                <w:lang w:val="en-US"/>
              </w:rPr>
              <w:t>23.03.2015</w:t>
            </w:r>
          </w:p>
        </w:tc>
        <w:tc>
          <w:tcPr>
            <w:tcW w:w="2268" w:type="dxa"/>
            <w:vAlign w:val="center"/>
          </w:tcPr>
          <w:p w14:paraId="2E338BB8" w14:textId="77777777" w:rsidR="00D570A8" w:rsidRDefault="00D570A8" w:rsidP="00101BF3">
            <w:pPr>
              <w:spacing w:before="40" w:after="40"/>
              <w:rPr>
                <w:sz w:val="16"/>
              </w:rPr>
            </w:pPr>
            <w:r w:rsidRPr="006D55FC">
              <w:rPr>
                <w:sz w:val="16"/>
              </w:rPr>
              <w:t>T-Systems International GmbH</w:t>
            </w:r>
          </w:p>
        </w:tc>
        <w:tc>
          <w:tcPr>
            <w:tcW w:w="4819" w:type="dxa"/>
            <w:vAlign w:val="center"/>
          </w:tcPr>
          <w:p w14:paraId="0A83D3DC" w14:textId="77777777" w:rsidR="00D570A8" w:rsidRDefault="00D570A8" w:rsidP="00231FEE">
            <w:pPr>
              <w:spacing w:before="40" w:after="40"/>
              <w:rPr>
                <w:sz w:val="16"/>
              </w:rPr>
            </w:pPr>
            <w:r>
              <w:rPr>
                <w:sz w:val="16"/>
              </w:rPr>
              <w:t>Schnittstellenerweiterung für Multilink-Funktionen:</w:t>
            </w:r>
          </w:p>
          <w:p w14:paraId="7E63535E" w14:textId="77777777" w:rsidR="00D570A8" w:rsidRPr="004016E3" w:rsidRDefault="00D570A8" w:rsidP="004016E3">
            <w:pPr>
              <w:numPr>
                <w:ilvl w:val="0"/>
                <w:numId w:val="17"/>
              </w:numPr>
              <w:spacing w:before="40" w:after="40"/>
              <w:rPr>
                <w:sz w:val="16"/>
              </w:rPr>
            </w:pPr>
            <w:r w:rsidRPr="004016E3">
              <w:rPr>
                <w:sz w:val="16"/>
              </w:rPr>
              <w:t>createMultilinkHandleByAddress</w:t>
            </w:r>
          </w:p>
          <w:p w14:paraId="4382430C" w14:textId="77777777" w:rsidR="00D570A8" w:rsidRPr="004016E3" w:rsidRDefault="00D570A8" w:rsidP="004016E3">
            <w:pPr>
              <w:numPr>
                <w:ilvl w:val="0"/>
                <w:numId w:val="17"/>
              </w:numPr>
              <w:spacing w:before="40" w:after="40"/>
              <w:rPr>
                <w:sz w:val="16"/>
              </w:rPr>
            </w:pPr>
            <w:r w:rsidRPr="004016E3">
              <w:rPr>
                <w:sz w:val="16"/>
              </w:rPr>
              <w:t>createMultilinkHandleByLogicalLink</w:t>
            </w:r>
          </w:p>
          <w:p w14:paraId="7752ED9C" w14:textId="77777777" w:rsidR="00D570A8" w:rsidRPr="004016E3" w:rsidRDefault="00D570A8" w:rsidP="004016E3">
            <w:pPr>
              <w:numPr>
                <w:ilvl w:val="0"/>
                <w:numId w:val="17"/>
              </w:numPr>
              <w:spacing w:before="40" w:after="40"/>
              <w:rPr>
                <w:sz w:val="16"/>
              </w:rPr>
            </w:pPr>
            <w:r w:rsidRPr="004016E3">
              <w:rPr>
                <w:sz w:val="16"/>
              </w:rPr>
              <w:t>createMultilinkMeasurementDescriptor</w:t>
            </w:r>
          </w:p>
          <w:p w14:paraId="43727A19" w14:textId="77777777" w:rsidR="00D570A8" w:rsidRPr="004016E3" w:rsidRDefault="00D570A8" w:rsidP="004016E3">
            <w:pPr>
              <w:numPr>
                <w:ilvl w:val="0"/>
                <w:numId w:val="17"/>
              </w:numPr>
              <w:spacing w:before="40" w:after="40"/>
              <w:rPr>
                <w:sz w:val="16"/>
              </w:rPr>
            </w:pPr>
            <w:r w:rsidRPr="004016E3">
              <w:rPr>
                <w:sz w:val="16"/>
              </w:rPr>
              <w:t>createMultilinkCodingDescriptor</w:t>
            </w:r>
          </w:p>
          <w:p w14:paraId="19C2F7D0" w14:textId="77777777" w:rsidR="00D570A8" w:rsidRPr="004016E3" w:rsidRDefault="00D570A8" w:rsidP="004016E3">
            <w:pPr>
              <w:numPr>
                <w:ilvl w:val="0"/>
                <w:numId w:val="17"/>
              </w:numPr>
              <w:spacing w:before="40" w:after="40"/>
              <w:rPr>
                <w:sz w:val="16"/>
              </w:rPr>
            </w:pPr>
            <w:r w:rsidRPr="004016E3">
              <w:rPr>
                <w:sz w:val="16"/>
              </w:rPr>
              <w:t>createMultilinkAdaptationDescriptor</w:t>
            </w:r>
          </w:p>
          <w:p w14:paraId="67A99B29" w14:textId="77777777" w:rsidR="00D570A8" w:rsidRPr="004016E3" w:rsidRDefault="00D570A8" w:rsidP="004016E3">
            <w:pPr>
              <w:numPr>
                <w:ilvl w:val="0"/>
                <w:numId w:val="17"/>
              </w:numPr>
              <w:spacing w:before="40" w:after="40"/>
              <w:rPr>
                <w:sz w:val="16"/>
                <w:lang w:val="en-US"/>
              </w:rPr>
            </w:pPr>
            <w:r w:rsidRPr="004016E3">
              <w:rPr>
                <w:sz w:val="16"/>
                <w:lang w:val="en-US"/>
              </w:rPr>
              <w:t>createMultilinkAdaptationValueDescriptor</w:t>
            </w:r>
          </w:p>
          <w:p w14:paraId="70B2615D" w14:textId="77777777" w:rsidR="00D570A8" w:rsidRPr="004016E3" w:rsidRDefault="00D570A8" w:rsidP="004016E3">
            <w:pPr>
              <w:numPr>
                <w:ilvl w:val="0"/>
                <w:numId w:val="17"/>
              </w:numPr>
              <w:spacing w:before="40" w:after="40"/>
              <w:rPr>
                <w:sz w:val="16"/>
                <w:lang w:val="en-US"/>
              </w:rPr>
            </w:pPr>
            <w:r w:rsidRPr="004016E3">
              <w:rPr>
                <w:sz w:val="16"/>
                <w:lang w:val="en-US"/>
              </w:rPr>
              <w:t>readMultilinkIdentification</w:t>
            </w:r>
          </w:p>
          <w:p w14:paraId="064E1517" w14:textId="77777777" w:rsidR="00D570A8" w:rsidRPr="004016E3" w:rsidRDefault="00D570A8" w:rsidP="004016E3">
            <w:pPr>
              <w:numPr>
                <w:ilvl w:val="0"/>
                <w:numId w:val="17"/>
              </w:numPr>
              <w:spacing w:before="40" w:after="40"/>
              <w:rPr>
                <w:sz w:val="16"/>
                <w:lang w:val="en-US"/>
              </w:rPr>
            </w:pPr>
            <w:r w:rsidRPr="004016E3">
              <w:rPr>
                <w:sz w:val="16"/>
                <w:lang w:val="en-US"/>
              </w:rPr>
              <w:t>readMultilinkEventMemory</w:t>
            </w:r>
          </w:p>
          <w:p w14:paraId="7C8BC0D5" w14:textId="77777777" w:rsidR="00D570A8" w:rsidRPr="004016E3" w:rsidRDefault="00D570A8" w:rsidP="004016E3">
            <w:pPr>
              <w:numPr>
                <w:ilvl w:val="0"/>
                <w:numId w:val="17"/>
              </w:numPr>
              <w:spacing w:before="40" w:after="40"/>
              <w:rPr>
                <w:sz w:val="16"/>
                <w:lang w:val="en-US"/>
              </w:rPr>
            </w:pPr>
            <w:r w:rsidRPr="004016E3">
              <w:rPr>
                <w:sz w:val="16"/>
                <w:lang w:val="en-US"/>
              </w:rPr>
              <w:t>resetMultilinkEventMemory</w:t>
            </w:r>
          </w:p>
          <w:p w14:paraId="1871B566" w14:textId="77777777" w:rsidR="00D570A8" w:rsidRPr="004016E3" w:rsidRDefault="00D570A8" w:rsidP="004016E3">
            <w:pPr>
              <w:numPr>
                <w:ilvl w:val="0"/>
                <w:numId w:val="17"/>
              </w:numPr>
              <w:spacing w:before="40" w:after="40"/>
              <w:rPr>
                <w:sz w:val="16"/>
                <w:lang w:val="en-US"/>
              </w:rPr>
            </w:pPr>
            <w:r w:rsidRPr="004016E3">
              <w:rPr>
                <w:sz w:val="16"/>
                <w:lang w:val="en-US"/>
              </w:rPr>
              <w:t>readMultilinkMeasurement</w:t>
            </w:r>
          </w:p>
          <w:p w14:paraId="5D48D402" w14:textId="77777777" w:rsidR="00D570A8" w:rsidRPr="004016E3" w:rsidRDefault="00D570A8" w:rsidP="004016E3">
            <w:pPr>
              <w:numPr>
                <w:ilvl w:val="0"/>
                <w:numId w:val="17"/>
              </w:numPr>
              <w:spacing w:before="40" w:after="40"/>
              <w:rPr>
                <w:sz w:val="16"/>
                <w:lang w:val="en-US"/>
              </w:rPr>
            </w:pPr>
            <w:r w:rsidRPr="004016E3">
              <w:rPr>
                <w:sz w:val="16"/>
                <w:lang w:val="en-US"/>
              </w:rPr>
              <w:t>readMultilinkAdaptation</w:t>
            </w:r>
          </w:p>
          <w:p w14:paraId="4DFA3548" w14:textId="77777777" w:rsidR="00D570A8" w:rsidRPr="004016E3" w:rsidRDefault="00D570A8" w:rsidP="004016E3">
            <w:pPr>
              <w:numPr>
                <w:ilvl w:val="0"/>
                <w:numId w:val="17"/>
              </w:numPr>
              <w:spacing w:before="40" w:after="40"/>
              <w:rPr>
                <w:sz w:val="16"/>
              </w:rPr>
            </w:pPr>
            <w:r w:rsidRPr="004016E3">
              <w:rPr>
                <w:sz w:val="16"/>
              </w:rPr>
              <w:t>readMultilinkCoding</w:t>
            </w:r>
          </w:p>
          <w:p w14:paraId="12DADBDB" w14:textId="77777777" w:rsidR="00D570A8" w:rsidRPr="004016E3" w:rsidRDefault="00D570A8" w:rsidP="004016E3">
            <w:pPr>
              <w:numPr>
                <w:ilvl w:val="0"/>
                <w:numId w:val="17"/>
              </w:numPr>
              <w:spacing w:before="40" w:after="40"/>
              <w:rPr>
                <w:sz w:val="16"/>
              </w:rPr>
            </w:pPr>
            <w:r w:rsidRPr="004016E3">
              <w:rPr>
                <w:sz w:val="16"/>
              </w:rPr>
              <w:t>writeMultilinkCoding</w:t>
            </w:r>
          </w:p>
          <w:p w14:paraId="71312C15" w14:textId="77777777" w:rsidR="00D570A8" w:rsidRDefault="00D570A8" w:rsidP="004016E3">
            <w:pPr>
              <w:numPr>
                <w:ilvl w:val="0"/>
                <w:numId w:val="17"/>
              </w:numPr>
              <w:spacing w:before="40" w:after="40"/>
              <w:rPr>
                <w:sz w:val="16"/>
              </w:rPr>
            </w:pPr>
            <w:r w:rsidRPr="004016E3">
              <w:rPr>
                <w:sz w:val="16"/>
              </w:rPr>
              <w:t>writeMultilinkAdaptation</w:t>
            </w:r>
          </w:p>
        </w:tc>
      </w:tr>
      <w:tr w:rsidR="00D570A8" w:rsidRPr="009251AA" w14:paraId="49C5BADA" w14:textId="77777777" w:rsidTr="000637C0">
        <w:trPr>
          <w:cantSplit/>
        </w:trPr>
        <w:tc>
          <w:tcPr>
            <w:tcW w:w="1134" w:type="dxa"/>
            <w:vAlign w:val="center"/>
          </w:tcPr>
          <w:p w14:paraId="5729B3EB" w14:textId="77777777" w:rsidR="00D570A8" w:rsidRDefault="00D570A8" w:rsidP="004016E3">
            <w:pPr>
              <w:spacing w:before="40" w:after="40"/>
              <w:rPr>
                <w:sz w:val="16"/>
                <w:szCs w:val="16"/>
                <w:lang w:val="en-US"/>
              </w:rPr>
            </w:pPr>
            <w:r>
              <w:rPr>
                <w:sz w:val="16"/>
                <w:szCs w:val="16"/>
                <w:lang w:val="en-US"/>
              </w:rPr>
              <w:t>9.0.1</w:t>
            </w:r>
          </w:p>
        </w:tc>
        <w:tc>
          <w:tcPr>
            <w:tcW w:w="851" w:type="dxa"/>
            <w:vAlign w:val="center"/>
          </w:tcPr>
          <w:p w14:paraId="75E818BB" w14:textId="77777777" w:rsidR="00D570A8" w:rsidRDefault="00D570A8" w:rsidP="00101BF3">
            <w:pPr>
              <w:spacing w:before="40" w:after="40"/>
              <w:rPr>
                <w:sz w:val="16"/>
                <w:szCs w:val="16"/>
              </w:rPr>
            </w:pPr>
            <w:r>
              <w:rPr>
                <w:sz w:val="16"/>
                <w:szCs w:val="16"/>
              </w:rPr>
              <w:t>9.0</w:t>
            </w:r>
          </w:p>
        </w:tc>
        <w:tc>
          <w:tcPr>
            <w:tcW w:w="1134" w:type="dxa"/>
            <w:vAlign w:val="center"/>
          </w:tcPr>
          <w:p w14:paraId="6409C062" w14:textId="77777777" w:rsidR="00D570A8" w:rsidRDefault="00D570A8" w:rsidP="00231FEE">
            <w:pPr>
              <w:spacing w:before="40" w:after="40"/>
              <w:rPr>
                <w:sz w:val="16"/>
                <w:lang w:val="en-US"/>
              </w:rPr>
            </w:pPr>
            <w:r>
              <w:rPr>
                <w:sz w:val="16"/>
                <w:lang w:val="en-US"/>
              </w:rPr>
              <w:t>25.03.2015</w:t>
            </w:r>
          </w:p>
        </w:tc>
        <w:tc>
          <w:tcPr>
            <w:tcW w:w="2268" w:type="dxa"/>
            <w:vAlign w:val="center"/>
          </w:tcPr>
          <w:p w14:paraId="65265294" w14:textId="77777777" w:rsidR="00D570A8" w:rsidRDefault="00D570A8" w:rsidP="00101BF3">
            <w:pPr>
              <w:spacing w:before="40" w:after="40"/>
              <w:rPr>
                <w:sz w:val="16"/>
              </w:rPr>
            </w:pPr>
            <w:r w:rsidRPr="006D55FC">
              <w:rPr>
                <w:sz w:val="16"/>
              </w:rPr>
              <w:t>T-Systems International GmbH</w:t>
            </w:r>
          </w:p>
        </w:tc>
        <w:tc>
          <w:tcPr>
            <w:tcW w:w="4819" w:type="dxa"/>
            <w:vAlign w:val="center"/>
          </w:tcPr>
          <w:p w14:paraId="0A3AF5F3" w14:textId="77777777" w:rsidR="00D570A8" w:rsidRDefault="00D570A8" w:rsidP="00870EE3">
            <w:pPr>
              <w:spacing w:before="40" w:after="40"/>
              <w:rPr>
                <w:sz w:val="16"/>
              </w:rPr>
            </w:pPr>
            <w:r>
              <w:rPr>
                <w:sz w:val="16"/>
              </w:rPr>
              <w:t>Schnittstellenerweiterung für CommParam-Funktionen:</w:t>
            </w:r>
          </w:p>
          <w:p w14:paraId="12FA1A43" w14:textId="77777777" w:rsidR="00D570A8" w:rsidRDefault="00D570A8" w:rsidP="00231FEE">
            <w:pPr>
              <w:numPr>
                <w:ilvl w:val="0"/>
                <w:numId w:val="17"/>
              </w:numPr>
              <w:spacing w:before="40" w:after="40"/>
              <w:rPr>
                <w:sz w:val="16"/>
              </w:rPr>
            </w:pPr>
            <w:r w:rsidRPr="00870EE3">
              <w:rPr>
                <w:sz w:val="16"/>
              </w:rPr>
              <w:t>getCommParamGroup</w:t>
            </w:r>
          </w:p>
          <w:p w14:paraId="1FCE2B8C" w14:textId="77777777" w:rsidR="00D570A8" w:rsidRDefault="00D570A8" w:rsidP="00870EE3">
            <w:pPr>
              <w:numPr>
                <w:ilvl w:val="0"/>
                <w:numId w:val="17"/>
              </w:numPr>
              <w:spacing w:before="40" w:after="40"/>
              <w:rPr>
                <w:sz w:val="16"/>
              </w:rPr>
            </w:pPr>
            <w:r w:rsidRPr="00870EE3">
              <w:rPr>
                <w:sz w:val="16"/>
              </w:rPr>
              <w:t>getCommParamGroupDefault</w:t>
            </w:r>
          </w:p>
          <w:p w14:paraId="43695DF8" w14:textId="77777777" w:rsidR="00D570A8" w:rsidRDefault="00D570A8" w:rsidP="00870EE3">
            <w:pPr>
              <w:numPr>
                <w:ilvl w:val="0"/>
                <w:numId w:val="17"/>
              </w:numPr>
              <w:spacing w:before="40" w:after="40"/>
              <w:rPr>
                <w:sz w:val="16"/>
              </w:rPr>
            </w:pPr>
            <w:r w:rsidRPr="00870EE3">
              <w:rPr>
                <w:sz w:val="16"/>
              </w:rPr>
              <w:t>getCommParamGroupConfig</w:t>
            </w:r>
          </w:p>
          <w:p w14:paraId="3C46D134" w14:textId="77777777" w:rsidR="00D570A8" w:rsidRDefault="00D570A8" w:rsidP="00870EE3">
            <w:pPr>
              <w:numPr>
                <w:ilvl w:val="0"/>
                <w:numId w:val="17"/>
              </w:numPr>
              <w:spacing w:before="40" w:after="40"/>
              <w:rPr>
                <w:sz w:val="16"/>
              </w:rPr>
            </w:pPr>
            <w:r w:rsidRPr="00870EE3">
              <w:rPr>
                <w:sz w:val="16"/>
              </w:rPr>
              <w:t>resetAllCommParameters</w:t>
            </w:r>
          </w:p>
          <w:p w14:paraId="03D49721" w14:textId="77777777" w:rsidR="00D570A8" w:rsidRDefault="00D570A8" w:rsidP="00870EE3">
            <w:pPr>
              <w:spacing w:before="40" w:after="40"/>
              <w:rPr>
                <w:sz w:val="16"/>
              </w:rPr>
            </w:pPr>
          </w:p>
          <w:p w14:paraId="0DB67B4C" w14:textId="77777777" w:rsidR="00D570A8" w:rsidRDefault="00D570A8" w:rsidP="00870EE3">
            <w:pPr>
              <w:spacing w:before="40" w:after="40"/>
              <w:rPr>
                <w:sz w:val="16"/>
              </w:rPr>
            </w:pPr>
            <w:r>
              <w:rPr>
                <w:sz w:val="16"/>
              </w:rPr>
              <w:t>Schnittstellenerweiterung für Hex-Service-Funktionen:</w:t>
            </w:r>
          </w:p>
          <w:p w14:paraId="2CA4CFD4" w14:textId="77777777" w:rsidR="00D570A8" w:rsidRPr="00870EE3" w:rsidRDefault="00D570A8" w:rsidP="00870EE3">
            <w:pPr>
              <w:numPr>
                <w:ilvl w:val="0"/>
                <w:numId w:val="17"/>
              </w:numPr>
              <w:spacing w:before="40" w:after="40"/>
              <w:rPr>
                <w:sz w:val="16"/>
              </w:rPr>
            </w:pPr>
            <w:r w:rsidRPr="00870EE3">
              <w:rPr>
                <w:sz w:val="16"/>
              </w:rPr>
              <w:t>sendRawServiceWithoutConnectionCheck</w:t>
            </w:r>
          </w:p>
        </w:tc>
      </w:tr>
      <w:tr w:rsidR="00D570A8" w:rsidRPr="009251AA" w14:paraId="38847C5A" w14:textId="77777777" w:rsidTr="000637C0">
        <w:trPr>
          <w:cantSplit/>
        </w:trPr>
        <w:tc>
          <w:tcPr>
            <w:tcW w:w="1134" w:type="dxa"/>
            <w:vAlign w:val="center"/>
          </w:tcPr>
          <w:p w14:paraId="419E17EF" w14:textId="77777777" w:rsidR="00D570A8" w:rsidRDefault="00D570A8" w:rsidP="000A3397">
            <w:pPr>
              <w:spacing w:before="40" w:after="40"/>
              <w:rPr>
                <w:sz w:val="16"/>
                <w:szCs w:val="16"/>
                <w:lang w:val="en-US"/>
              </w:rPr>
            </w:pPr>
            <w:r>
              <w:rPr>
                <w:sz w:val="16"/>
                <w:szCs w:val="16"/>
                <w:lang w:val="en-US"/>
              </w:rPr>
              <w:t>9.0.2</w:t>
            </w:r>
          </w:p>
        </w:tc>
        <w:tc>
          <w:tcPr>
            <w:tcW w:w="851" w:type="dxa"/>
            <w:vAlign w:val="center"/>
          </w:tcPr>
          <w:p w14:paraId="69090463" w14:textId="77777777" w:rsidR="00D570A8" w:rsidRDefault="00D570A8" w:rsidP="00A94091">
            <w:pPr>
              <w:spacing w:before="40" w:after="40"/>
              <w:rPr>
                <w:sz w:val="16"/>
                <w:szCs w:val="16"/>
              </w:rPr>
            </w:pPr>
            <w:r>
              <w:rPr>
                <w:sz w:val="16"/>
                <w:szCs w:val="16"/>
              </w:rPr>
              <w:t>9.0</w:t>
            </w:r>
          </w:p>
        </w:tc>
        <w:tc>
          <w:tcPr>
            <w:tcW w:w="1134" w:type="dxa"/>
            <w:vAlign w:val="center"/>
          </w:tcPr>
          <w:p w14:paraId="19FA3EA1" w14:textId="77777777" w:rsidR="00D570A8" w:rsidRDefault="00D570A8" w:rsidP="000A3397">
            <w:pPr>
              <w:spacing w:before="40" w:after="40"/>
              <w:rPr>
                <w:sz w:val="16"/>
                <w:lang w:val="en-US"/>
              </w:rPr>
            </w:pPr>
            <w:r>
              <w:rPr>
                <w:sz w:val="16"/>
                <w:lang w:val="en-US"/>
              </w:rPr>
              <w:t>07.04.2015</w:t>
            </w:r>
          </w:p>
        </w:tc>
        <w:tc>
          <w:tcPr>
            <w:tcW w:w="2268" w:type="dxa"/>
            <w:vAlign w:val="center"/>
          </w:tcPr>
          <w:p w14:paraId="30417936" w14:textId="77777777" w:rsidR="00D570A8" w:rsidRDefault="00D570A8" w:rsidP="00A94091">
            <w:pPr>
              <w:spacing w:before="40" w:after="40"/>
              <w:rPr>
                <w:sz w:val="16"/>
              </w:rPr>
            </w:pPr>
            <w:r w:rsidRPr="006D55FC">
              <w:rPr>
                <w:sz w:val="16"/>
              </w:rPr>
              <w:t>T-Systems International GmbH</w:t>
            </w:r>
          </w:p>
        </w:tc>
        <w:tc>
          <w:tcPr>
            <w:tcW w:w="4819" w:type="dxa"/>
            <w:vAlign w:val="center"/>
          </w:tcPr>
          <w:p w14:paraId="5AD3D479" w14:textId="77777777" w:rsidR="00D570A8" w:rsidRDefault="00D570A8" w:rsidP="000A3397">
            <w:pPr>
              <w:spacing w:before="40" w:after="40"/>
              <w:rPr>
                <w:sz w:val="16"/>
              </w:rPr>
            </w:pPr>
            <w:r>
              <w:rPr>
                <w:sz w:val="16"/>
              </w:rPr>
              <w:t>Schnittstellenanpassung für Gesamtsystem auslesen:</w:t>
            </w:r>
          </w:p>
          <w:p w14:paraId="0B8B0738" w14:textId="77777777" w:rsidR="00D570A8" w:rsidRDefault="00D570A8" w:rsidP="000A3397">
            <w:pPr>
              <w:numPr>
                <w:ilvl w:val="0"/>
                <w:numId w:val="17"/>
              </w:numPr>
              <w:spacing w:before="40" w:after="40"/>
              <w:rPr>
                <w:sz w:val="16"/>
              </w:rPr>
            </w:pPr>
            <w:r>
              <w:rPr>
                <w:sz w:val="16"/>
              </w:rPr>
              <w:t>‚ProtocolType‘ für BZD-/VDS-Protokolle entfernt</w:t>
            </w:r>
          </w:p>
          <w:p w14:paraId="6FA099FA" w14:textId="77777777" w:rsidR="00D570A8" w:rsidRDefault="00D570A8" w:rsidP="000A3397">
            <w:pPr>
              <w:numPr>
                <w:ilvl w:val="0"/>
                <w:numId w:val="17"/>
              </w:numPr>
              <w:spacing w:before="40" w:after="40"/>
              <w:rPr>
                <w:sz w:val="16"/>
              </w:rPr>
            </w:pPr>
            <w:r w:rsidRPr="000A3397">
              <w:rPr>
                <w:sz w:val="16"/>
              </w:rPr>
              <w:t>getAvailableProtocols</w:t>
            </w:r>
          </w:p>
          <w:p w14:paraId="7F3FF338" w14:textId="77777777" w:rsidR="00D570A8" w:rsidRDefault="00D570A8" w:rsidP="000A3397">
            <w:pPr>
              <w:numPr>
                <w:ilvl w:val="0"/>
                <w:numId w:val="17"/>
              </w:numPr>
              <w:spacing w:before="40" w:after="40"/>
              <w:rPr>
                <w:sz w:val="16"/>
              </w:rPr>
            </w:pPr>
            <w:r w:rsidRPr="00147FFB">
              <w:rPr>
                <w:sz w:val="16"/>
              </w:rPr>
              <w:t>createProtocolVDS</w:t>
            </w:r>
          </w:p>
          <w:p w14:paraId="53629EA8" w14:textId="77777777" w:rsidR="00D570A8" w:rsidRDefault="00D570A8" w:rsidP="00147FFB">
            <w:pPr>
              <w:spacing w:before="40" w:after="40"/>
              <w:rPr>
                <w:sz w:val="16"/>
              </w:rPr>
            </w:pPr>
            <w:r>
              <w:rPr>
                <w:sz w:val="16"/>
              </w:rPr>
              <w:t>Schnittstellenerweiterung für Gesamtsystem auslesen:</w:t>
            </w:r>
          </w:p>
          <w:p w14:paraId="096D81DB" w14:textId="77777777" w:rsidR="00D570A8" w:rsidRPr="00147FFB" w:rsidRDefault="00D570A8" w:rsidP="00147FFB">
            <w:pPr>
              <w:numPr>
                <w:ilvl w:val="0"/>
                <w:numId w:val="17"/>
              </w:numPr>
              <w:spacing w:before="40" w:after="40"/>
              <w:rPr>
                <w:sz w:val="16"/>
              </w:rPr>
            </w:pPr>
            <w:r w:rsidRPr="00147FFB">
              <w:rPr>
                <w:sz w:val="16"/>
              </w:rPr>
              <w:t>getAvailableAdaptationPresets</w:t>
            </w:r>
          </w:p>
          <w:p w14:paraId="491B5479" w14:textId="77777777" w:rsidR="00D570A8" w:rsidRDefault="00D570A8" w:rsidP="00147FFB">
            <w:pPr>
              <w:numPr>
                <w:ilvl w:val="0"/>
                <w:numId w:val="17"/>
              </w:numPr>
              <w:spacing w:before="40" w:after="40"/>
              <w:rPr>
                <w:sz w:val="16"/>
              </w:rPr>
            </w:pPr>
            <w:r w:rsidRPr="00147FFB">
              <w:rPr>
                <w:sz w:val="16"/>
              </w:rPr>
              <w:t>getAvailableMeasurementPresets</w:t>
            </w:r>
          </w:p>
        </w:tc>
      </w:tr>
      <w:tr w:rsidR="00D570A8" w:rsidRPr="009251AA" w14:paraId="066DF906" w14:textId="77777777" w:rsidTr="000637C0">
        <w:trPr>
          <w:cantSplit/>
        </w:trPr>
        <w:tc>
          <w:tcPr>
            <w:tcW w:w="1134" w:type="dxa"/>
            <w:vAlign w:val="center"/>
          </w:tcPr>
          <w:p w14:paraId="4DA34CBB" w14:textId="77777777" w:rsidR="00D570A8" w:rsidRDefault="00D570A8" w:rsidP="00D14CF5">
            <w:pPr>
              <w:spacing w:before="40" w:after="40"/>
              <w:rPr>
                <w:sz w:val="16"/>
                <w:szCs w:val="16"/>
                <w:lang w:val="en-US"/>
              </w:rPr>
            </w:pPr>
            <w:r>
              <w:rPr>
                <w:sz w:val="16"/>
                <w:szCs w:val="16"/>
                <w:lang w:val="en-US"/>
              </w:rPr>
              <w:t>9.0.3</w:t>
            </w:r>
          </w:p>
        </w:tc>
        <w:tc>
          <w:tcPr>
            <w:tcW w:w="851" w:type="dxa"/>
            <w:vAlign w:val="center"/>
          </w:tcPr>
          <w:p w14:paraId="0CC37914" w14:textId="77777777" w:rsidR="00D570A8" w:rsidRDefault="00D570A8" w:rsidP="00D14CF5">
            <w:pPr>
              <w:spacing w:before="40" w:after="40"/>
              <w:rPr>
                <w:sz w:val="16"/>
                <w:szCs w:val="16"/>
              </w:rPr>
            </w:pPr>
            <w:r>
              <w:rPr>
                <w:sz w:val="16"/>
                <w:szCs w:val="16"/>
              </w:rPr>
              <w:t>9.0</w:t>
            </w:r>
          </w:p>
        </w:tc>
        <w:tc>
          <w:tcPr>
            <w:tcW w:w="1134" w:type="dxa"/>
            <w:vAlign w:val="center"/>
          </w:tcPr>
          <w:p w14:paraId="4208B142" w14:textId="77777777" w:rsidR="00D570A8" w:rsidRDefault="00D570A8" w:rsidP="00626211">
            <w:pPr>
              <w:spacing w:before="40" w:after="40"/>
              <w:rPr>
                <w:sz w:val="16"/>
                <w:lang w:val="en-US"/>
              </w:rPr>
            </w:pPr>
            <w:r>
              <w:rPr>
                <w:sz w:val="16"/>
                <w:lang w:val="en-US"/>
              </w:rPr>
              <w:t>08.04.2015</w:t>
            </w:r>
          </w:p>
        </w:tc>
        <w:tc>
          <w:tcPr>
            <w:tcW w:w="2268" w:type="dxa"/>
            <w:vAlign w:val="center"/>
          </w:tcPr>
          <w:p w14:paraId="62850545"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24280F2B" w14:textId="77777777" w:rsidR="00D570A8" w:rsidRDefault="00D570A8" w:rsidP="00626211">
            <w:pPr>
              <w:spacing w:before="40" w:after="40"/>
              <w:rPr>
                <w:sz w:val="16"/>
              </w:rPr>
            </w:pPr>
            <w:r>
              <w:rPr>
                <w:sz w:val="16"/>
              </w:rPr>
              <w:t>Schnittstellenerweiterung:</w:t>
            </w:r>
          </w:p>
          <w:p w14:paraId="2FDABC10" w14:textId="77777777" w:rsidR="00D570A8" w:rsidRDefault="00D570A8" w:rsidP="00626211">
            <w:pPr>
              <w:numPr>
                <w:ilvl w:val="0"/>
                <w:numId w:val="17"/>
              </w:numPr>
              <w:spacing w:before="40" w:after="40"/>
              <w:rPr>
                <w:sz w:val="16"/>
              </w:rPr>
            </w:pPr>
            <w:r w:rsidRPr="00626211">
              <w:rPr>
                <w:sz w:val="16"/>
              </w:rPr>
              <w:t>setVehicleProjectAutomatic</w:t>
            </w:r>
          </w:p>
          <w:p w14:paraId="756D8AAD" w14:textId="77777777" w:rsidR="00D570A8" w:rsidRPr="00626211" w:rsidRDefault="00D570A8" w:rsidP="00626211">
            <w:pPr>
              <w:numPr>
                <w:ilvl w:val="0"/>
                <w:numId w:val="17"/>
              </w:numPr>
              <w:spacing w:before="40" w:after="40"/>
              <w:rPr>
                <w:sz w:val="16"/>
              </w:rPr>
            </w:pPr>
            <w:r w:rsidRPr="00626211">
              <w:rPr>
                <w:sz w:val="16"/>
              </w:rPr>
              <w:t>setDoIPVehicleProjectAutomatic</w:t>
            </w:r>
          </w:p>
        </w:tc>
      </w:tr>
      <w:tr w:rsidR="00D570A8" w:rsidRPr="009251AA" w14:paraId="7B7ACF54" w14:textId="77777777" w:rsidTr="000637C0">
        <w:trPr>
          <w:cantSplit/>
        </w:trPr>
        <w:tc>
          <w:tcPr>
            <w:tcW w:w="1134" w:type="dxa"/>
            <w:vAlign w:val="center"/>
          </w:tcPr>
          <w:p w14:paraId="43F71D7E" w14:textId="77777777" w:rsidR="00D570A8" w:rsidRDefault="00D570A8" w:rsidP="00D14CF5">
            <w:pPr>
              <w:spacing w:before="40" w:after="40"/>
              <w:rPr>
                <w:sz w:val="16"/>
                <w:szCs w:val="16"/>
                <w:lang w:val="en-US"/>
              </w:rPr>
            </w:pPr>
            <w:r>
              <w:rPr>
                <w:sz w:val="16"/>
                <w:szCs w:val="16"/>
                <w:lang w:val="en-US"/>
              </w:rPr>
              <w:t>10.0.0</w:t>
            </w:r>
          </w:p>
        </w:tc>
        <w:tc>
          <w:tcPr>
            <w:tcW w:w="851" w:type="dxa"/>
            <w:vAlign w:val="center"/>
          </w:tcPr>
          <w:p w14:paraId="7A333B18" w14:textId="77777777" w:rsidR="00D570A8" w:rsidRDefault="00D570A8" w:rsidP="00D14CF5">
            <w:pPr>
              <w:spacing w:before="40" w:after="40"/>
              <w:rPr>
                <w:sz w:val="16"/>
                <w:szCs w:val="16"/>
              </w:rPr>
            </w:pPr>
            <w:r>
              <w:rPr>
                <w:sz w:val="16"/>
                <w:szCs w:val="16"/>
              </w:rPr>
              <w:t>10.0</w:t>
            </w:r>
          </w:p>
        </w:tc>
        <w:tc>
          <w:tcPr>
            <w:tcW w:w="1134" w:type="dxa"/>
            <w:vAlign w:val="center"/>
          </w:tcPr>
          <w:p w14:paraId="1A6EFD22" w14:textId="77777777" w:rsidR="00D570A8" w:rsidRDefault="00D570A8" w:rsidP="00626211">
            <w:pPr>
              <w:spacing w:before="40" w:after="40"/>
              <w:rPr>
                <w:sz w:val="16"/>
                <w:lang w:val="en-US"/>
              </w:rPr>
            </w:pPr>
            <w:r>
              <w:rPr>
                <w:sz w:val="16"/>
                <w:lang w:val="en-US"/>
              </w:rPr>
              <w:t>14.07.2015</w:t>
            </w:r>
          </w:p>
        </w:tc>
        <w:tc>
          <w:tcPr>
            <w:tcW w:w="2268" w:type="dxa"/>
            <w:vAlign w:val="center"/>
          </w:tcPr>
          <w:p w14:paraId="2EF1CD1B"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0D5650CA" w14:textId="77777777" w:rsidR="00D570A8" w:rsidRDefault="00D570A8" w:rsidP="00695E8D">
            <w:pPr>
              <w:spacing w:before="40" w:after="40"/>
              <w:rPr>
                <w:sz w:val="16"/>
              </w:rPr>
            </w:pPr>
            <w:r>
              <w:rPr>
                <w:sz w:val="16"/>
              </w:rPr>
              <w:t>Schnittstellenerweiterung:</w:t>
            </w:r>
          </w:p>
          <w:p w14:paraId="43660FE7" w14:textId="77777777" w:rsidR="00D570A8" w:rsidRDefault="00D570A8" w:rsidP="00695E8D">
            <w:pPr>
              <w:numPr>
                <w:ilvl w:val="0"/>
                <w:numId w:val="17"/>
              </w:numPr>
              <w:spacing w:before="40" w:after="40"/>
              <w:rPr>
                <w:sz w:val="16"/>
              </w:rPr>
            </w:pPr>
            <w:r w:rsidRPr="00695E8D">
              <w:rPr>
                <w:sz w:val="16"/>
              </w:rPr>
              <w:t>readEEPROMWithFixedAddressLength</w:t>
            </w:r>
          </w:p>
          <w:p w14:paraId="3D7CE570" w14:textId="77777777" w:rsidR="00D570A8" w:rsidRDefault="00D570A8" w:rsidP="00695E8D">
            <w:pPr>
              <w:numPr>
                <w:ilvl w:val="0"/>
                <w:numId w:val="17"/>
              </w:numPr>
              <w:spacing w:before="40" w:after="40"/>
              <w:rPr>
                <w:sz w:val="16"/>
              </w:rPr>
            </w:pPr>
            <w:r w:rsidRPr="00695E8D">
              <w:rPr>
                <w:sz w:val="16"/>
              </w:rPr>
              <w:t>writeEEPROMWithFixedAddressLength</w:t>
            </w:r>
          </w:p>
        </w:tc>
      </w:tr>
      <w:tr w:rsidR="00D570A8" w:rsidRPr="009251AA" w14:paraId="208A0685" w14:textId="77777777" w:rsidTr="000637C0">
        <w:trPr>
          <w:cantSplit/>
        </w:trPr>
        <w:tc>
          <w:tcPr>
            <w:tcW w:w="1134" w:type="dxa"/>
            <w:vAlign w:val="center"/>
          </w:tcPr>
          <w:p w14:paraId="3170BAF5" w14:textId="77777777" w:rsidR="00D570A8" w:rsidRDefault="00D570A8" w:rsidP="00D14CF5">
            <w:pPr>
              <w:spacing w:before="40" w:after="40"/>
              <w:rPr>
                <w:sz w:val="16"/>
                <w:szCs w:val="16"/>
                <w:lang w:val="en-US"/>
              </w:rPr>
            </w:pPr>
            <w:r>
              <w:rPr>
                <w:sz w:val="16"/>
                <w:szCs w:val="16"/>
                <w:lang w:val="en-US"/>
              </w:rPr>
              <w:t>10.0.1</w:t>
            </w:r>
          </w:p>
        </w:tc>
        <w:tc>
          <w:tcPr>
            <w:tcW w:w="851" w:type="dxa"/>
            <w:vAlign w:val="center"/>
          </w:tcPr>
          <w:p w14:paraId="4CC12324" w14:textId="77777777" w:rsidR="00D570A8" w:rsidRDefault="00D570A8" w:rsidP="00D14CF5">
            <w:pPr>
              <w:spacing w:before="40" w:after="40"/>
              <w:rPr>
                <w:sz w:val="16"/>
                <w:szCs w:val="16"/>
              </w:rPr>
            </w:pPr>
            <w:r>
              <w:rPr>
                <w:sz w:val="16"/>
                <w:szCs w:val="16"/>
              </w:rPr>
              <w:t>10.1</w:t>
            </w:r>
          </w:p>
        </w:tc>
        <w:tc>
          <w:tcPr>
            <w:tcW w:w="1134" w:type="dxa"/>
            <w:vAlign w:val="center"/>
          </w:tcPr>
          <w:p w14:paraId="286E09A0" w14:textId="77777777" w:rsidR="00D570A8" w:rsidRDefault="00D570A8" w:rsidP="00626211">
            <w:pPr>
              <w:spacing w:before="40" w:after="40"/>
              <w:rPr>
                <w:sz w:val="16"/>
                <w:lang w:val="en-US"/>
              </w:rPr>
            </w:pPr>
            <w:r>
              <w:rPr>
                <w:sz w:val="16"/>
                <w:lang w:val="en-US"/>
              </w:rPr>
              <w:t>10.09.2015</w:t>
            </w:r>
          </w:p>
        </w:tc>
        <w:tc>
          <w:tcPr>
            <w:tcW w:w="2268" w:type="dxa"/>
            <w:vAlign w:val="center"/>
          </w:tcPr>
          <w:p w14:paraId="20740808"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1E64EAA2" w14:textId="77777777" w:rsidR="00D570A8" w:rsidRDefault="00D570A8" w:rsidP="00A87402">
            <w:pPr>
              <w:spacing w:before="40" w:after="40"/>
              <w:rPr>
                <w:sz w:val="16"/>
              </w:rPr>
            </w:pPr>
            <w:r>
              <w:rPr>
                <w:sz w:val="16"/>
              </w:rPr>
              <w:t>Ergebnisstruktur ‚</w:t>
            </w:r>
            <w:r w:rsidRPr="00A87402">
              <w:rPr>
                <w:sz w:val="16"/>
              </w:rPr>
              <w:t>IDiagResultAdaptation</w:t>
            </w:r>
            <w:r>
              <w:rPr>
                <w:sz w:val="16"/>
              </w:rPr>
              <w:t>‘ um RDID erweitert</w:t>
            </w:r>
          </w:p>
        </w:tc>
      </w:tr>
      <w:tr w:rsidR="00D570A8" w:rsidRPr="009251AA" w14:paraId="06BA13BC" w14:textId="77777777" w:rsidTr="000637C0">
        <w:trPr>
          <w:cantSplit/>
        </w:trPr>
        <w:tc>
          <w:tcPr>
            <w:tcW w:w="1134" w:type="dxa"/>
            <w:vAlign w:val="center"/>
          </w:tcPr>
          <w:p w14:paraId="6A28E299" w14:textId="77777777" w:rsidR="00D570A8" w:rsidRDefault="00D570A8" w:rsidP="00D14CF5">
            <w:pPr>
              <w:spacing w:before="40" w:after="40"/>
              <w:rPr>
                <w:sz w:val="16"/>
                <w:szCs w:val="16"/>
                <w:lang w:val="en-US"/>
              </w:rPr>
            </w:pPr>
            <w:r>
              <w:rPr>
                <w:sz w:val="16"/>
                <w:szCs w:val="16"/>
                <w:lang w:val="en-US"/>
              </w:rPr>
              <w:t>11.0.1</w:t>
            </w:r>
          </w:p>
        </w:tc>
        <w:tc>
          <w:tcPr>
            <w:tcW w:w="851" w:type="dxa"/>
            <w:vAlign w:val="center"/>
          </w:tcPr>
          <w:p w14:paraId="3D89EFF5" w14:textId="77777777" w:rsidR="00D570A8" w:rsidRDefault="00D570A8" w:rsidP="00D14CF5">
            <w:pPr>
              <w:spacing w:before="40" w:after="40"/>
              <w:rPr>
                <w:sz w:val="16"/>
                <w:szCs w:val="16"/>
              </w:rPr>
            </w:pPr>
            <w:r>
              <w:rPr>
                <w:sz w:val="16"/>
                <w:szCs w:val="16"/>
              </w:rPr>
              <w:t>11.1</w:t>
            </w:r>
          </w:p>
        </w:tc>
        <w:tc>
          <w:tcPr>
            <w:tcW w:w="1134" w:type="dxa"/>
            <w:vAlign w:val="center"/>
          </w:tcPr>
          <w:p w14:paraId="6FC764D0" w14:textId="77777777" w:rsidR="00D570A8" w:rsidRDefault="00D570A8" w:rsidP="00626211">
            <w:pPr>
              <w:spacing w:before="40" w:after="40"/>
              <w:rPr>
                <w:sz w:val="16"/>
                <w:lang w:val="en-US"/>
              </w:rPr>
            </w:pPr>
            <w:r>
              <w:rPr>
                <w:sz w:val="16"/>
                <w:lang w:val="en-US"/>
              </w:rPr>
              <w:t>18.05.2015</w:t>
            </w:r>
          </w:p>
        </w:tc>
        <w:tc>
          <w:tcPr>
            <w:tcW w:w="2268" w:type="dxa"/>
            <w:vAlign w:val="center"/>
          </w:tcPr>
          <w:p w14:paraId="4F738575"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1DD3CA20" w14:textId="77777777" w:rsidR="00D570A8" w:rsidRDefault="00D570A8" w:rsidP="00A87402">
            <w:pPr>
              <w:spacing w:before="40" w:after="40"/>
              <w:rPr>
                <w:sz w:val="16"/>
              </w:rPr>
            </w:pPr>
            <w:r>
              <w:rPr>
                <w:sz w:val="16"/>
              </w:rPr>
              <w:t xml:space="preserve">Schnittstellenerweiterung siehe Abschnitt </w:t>
            </w:r>
            <w:r>
              <w:rPr>
                <w:sz w:val="16"/>
              </w:rPr>
              <w:fldChar w:fldCharType="begin"/>
            </w:r>
            <w:r>
              <w:rPr>
                <w:sz w:val="16"/>
              </w:rPr>
              <w:instrText xml:space="preserve"> REF _Ref454279417 \r \h </w:instrText>
            </w:r>
            <w:r>
              <w:rPr>
                <w:sz w:val="16"/>
              </w:rPr>
            </w:r>
            <w:r>
              <w:rPr>
                <w:sz w:val="16"/>
              </w:rPr>
              <w:fldChar w:fldCharType="separate"/>
            </w:r>
            <w:r>
              <w:rPr>
                <w:sz w:val="16"/>
              </w:rPr>
              <w:t>6.3</w:t>
            </w:r>
            <w:r>
              <w:rPr>
                <w:sz w:val="16"/>
              </w:rPr>
              <w:fldChar w:fldCharType="end"/>
            </w:r>
            <w:r>
              <w:rPr>
                <w:sz w:val="16"/>
              </w:rPr>
              <w:t>:</w:t>
            </w:r>
          </w:p>
          <w:p w14:paraId="60FDE153" w14:textId="77777777" w:rsidR="00D570A8" w:rsidRDefault="00D570A8" w:rsidP="00ED1A84">
            <w:pPr>
              <w:numPr>
                <w:ilvl w:val="0"/>
                <w:numId w:val="17"/>
              </w:numPr>
              <w:spacing w:before="40" w:after="40"/>
              <w:rPr>
                <w:sz w:val="16"/>
              </w:rPr>
            </w:pPr>
            <w:r>
              <w:rPr>
                <w:sz w:val="16"/>
              </w:rPr>
              <w:t>getAutomationApiVersion</w:t>
            </w:r>
          </w:p>
        </w:tc>
      </w:tr>
      <w:tr w:rsidR="00D570A8" w:rsidRPr="009251AA" w14:paraId="1899F90C" w14:textId="77777777" w:rsidTr="000637C0">
        <w:trPr>
          <w:cantSplit/>
        </w:trPr>
        <w:tc>
          <w:tcPr>
            <w:tcW w:w="1134" w:type="dxa"/>
            <w:vAlign w:val="center"/>
          </w:tcPr>
          <w:p w14:paraId="2B93B9F6" w14:textId="77777777" w:rsidR="00D570A8" w:rsidRDefault="00D570A8" w:rsidP="00D14CF5">
            <w:pPr>
              <w:spacing w:before="40" w:after="40"/>
              <w:rPr>
                <w:sz w:val="16"/>
                <w:szCs w:val="16"/>
                <w:lang w:val="en-US"/>
              </w:rPr>
            </w:pPr>
            <w:r>
              <w:rPr>
                <w:sz w:val="16"/>
                <w:szCs w:val="16"/>
                <w:lang w:val="en-US"/>
              </w:rPr>
              <w:t>12.0.1</w:t>
            </w:r>
          </w:p>
        </w:tc>
        <w:tc>
          <w:tcPr>
            <w:tcW w:w="851" w:type="dxa"/>
            <w:vAlign w:val="center"/>
          </w:tcPr>
          <w:p w14:paraId="5D51E1B7" w14:textId="77777777" w:rsidR="00D570A8" w:rsidRDefault="00D570A8" w:rsidP="00D14CF5">
            <w:pPr>
              <w:spacing w:before="40" w:after="40"/>
              <w:rPr>
                <w:sz w:val="16"/>
                <w:szCs w:val="16"/>
              </w:rPr>
            </w:pPr>
            <w:r>
              <w:rPr>
                <w:sz w:val="16"/>
                <w:szCs w:val="16"/>
              </w:rPr>
              <w:t>12.0</w:t>
            </w:r>
          </w:p>
        </w:tc>
        <w:tc>
          <w:tcPr>
            <w:tcW w:w="1134" w:type="dxa"/>
            <w:vAlign w:val="center"/>
          </w:tcPr>
          <w:p w14:paraId="294D1108" w14:textId="77777777" w:rsidR="00D570A8" w:rsidRDefault="00D570A8" w:rsidP="00626211">
            <w:pPr>
              <w:spacing w:before="40" w:after="40"/>
              <w:rPr>
                <w:sz w:val="16"/>
                <w:lang w:val="en-US"/>
              </w:rPr>
            </w:pPr>
            <w:r>
              <w:rPr>
                <w:sz w:val="16"/>
                <w:lang w:val="en-US"/>
              </w:rPr>
              <w:t>21.06.16</w:t>
            </w:r>
          </w:p>
        </w:tc>
        <w:tc>
          <w:tcPr>
            <w:tcW w:w="2268" w:type="dxa"/>
            <w:vAlign w:val="center"/>
          </w:tcPr>
          <w:p w14:paraId="0C933ACC"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07436440" w14:textId="77777777" w:rsidR="00D570A8" w:rsidRDefault="00D570A8" w:rsidP="00A87402">
            <w:pPr>
              <w:spacing w:before="40" w:after="40"/>
              <w:rPr>
                <w:sz w:val="16"/>
              </w:rPr>
            </w:pPr>
            <w:r>
              <w:rPr>
                <w:sz w:val="16"/>
              </w:rPr>
              <w:t xml:space="preserve">Schnittstellenerweiterung/-anpassung siehe Abschnitt </w:t>
            </w:r>
            <w:r>
              <w:rPr>
                <w:sz w:val="16"/>
              </w:rPr>
              <w:fldChar w:fldCharType="begin"/>
            </w:r>
            <w:r>
              <w:rPr>
                <w:sz w:val="16"/>
              </w:rPr>
              <w:instrText xml:space="preserve"> REF _Ref454279408 \r \h </w:instrText>
            </w:r>
            <w:r>
              <w:rPr>
                <w:sz w:val="16"/>
              </w:rPr>
            </w:r>
            <w:r>
              <w:rPr>
                <w:sz w:val="16"/>
              </w:rPr>
              <w:fldChar w:fldCharType="separate"/>
            </w:r>
            <w:r>
              <w:rPr>
                <w:sz w:val="16"/>
              </w:rPr>
              <w:t>6.4</w:t>
            </w:r>
            <w:r>
              <w:rPr>
                <w:sz w:val="16"/>
              </w:rPr>
              <w:fldChar w:fldCharType="end"/>
            </w:r>
            <w:r>
              <w:rPr>
                <w:sz w:val="16"/>
              </w:rPr>
              <w:t>:</w:t>
            </w:r>
          </w:p>
          <w:p w14:paraId="3F69B14F" w14:textId="77777777" w:rsidR="00D570A8" w:rsidRDefault="00D570A8" w:rsidP="00130B5C">
            <w:pPr>
              <w:numPr>
                <w:ilvl w:val="0"/>
                <w:numId w:val="17"/>
              </w:numPr>
              <w:spacing w:before="40" w:after="40"/>
              <w:rPr>
                <w:sz w:val="16"/>
              </w:rPr>
            </w:pPr>
            <w:r w:rsidRPr="00130B5C">
              <w:rPr>
                <w:sz w:val="16"/>
              </w:rPr>
              <w:t>createProtocolVDSBZD</w:t>
            </w:r>
          </w:p>
          <w:p w14:paraId="54C3F72B" w14:textId="77777777" w:rsidR="00D570A8" w:rsidRDefault="00D570A8" w:rsidP="00130B5C">
            <w:pPr>
              <w:numPr>
                <w:ilvl w:val="0"/>
                <w:numId w:val="17"/>
              </w:numPr>
              <w:spacing w:before="40" w:after="40"/>
              <w:rPr>
                <w:sz w:val="16"/>
              </w:rPr>
            </w:pPr>
            <w:r w:rsidRPr="00130B5C">
              <w:rPr>
                <w:sz w:val="16"/>
              </w:rPr>
              <w:t>getAvailableAdditionalPresets</w:t>
            </w:r>
          </w:p>
          <w:p w14:paraId="7CEE13CB" w14:textId="77777777" w:rsidR="00D570A8" w:rsidRDefault="00D570A8" w:rsidP="00130B5C">
            <w:pPr>
              <w:numPr>
                <w:ilvl w:val="0"/>
                <w:numId w:val="17"/>
              </w:numPr>
              <w:spacing w:before="40" w:after="40"/>
              <w:rPr>
                <w:sz w:val="16"/>
              </w:rPr>
            </w:pPr>
            <w:r w:rsidRPr="00130B5C">
              <w:rPr>
                <w:sz w:val="16"/>
              </w:rPr>
              <w:t>sendProtocolsToCarport</w:t>
            </w:r>
          </w:p>
          <w:p w14:paraId="547A5785" w14:textId="77777777" w:rsidR="00D570A8" w:rsidRDefault="00D570A8" w:rsidP="00130B5C">
            <w:pPr>
              <w:numPr>
                <w:ilvl w:val="0"/>
                <w:numId w:val="17"/>
              </w:numPr>
              <w:spacing w:before="40" w:after="40"/>
              <w:rPr>
                <w:sz w:val="16"/>
              </w:rPr>
            </w:pPr>
            <w:r w:rsidRPr="00130B5C">
              <w:rPr>
                <w:sz w:val="16"/>
              </w:rPr>
              <w:t>sendProtocolsToFileServer</w:t>
            </w:r>
          </w:p>
          <w:p w14:paraId="747C5E0F" w14:textId="77777777" w:rsidR="00D570A8" w:rsidRDefault="00D570A8" w:rsidP="00130B5C">
            <w:pPr>
              <w:numPr>
                <w:ilvl w:val="0"/>
                <w:numId w:val="17"/>
              </w:numPr>
              <w:spacing w:before="40" w:after="40"/>
              <w:rPr>
                <w:sz w:val="16"/>
              </w:rPr>
            </w:pPr>
            <w:r w:rsidRPr="00130B5C">
              <w:rPr>
                <w:sz w:val="16"/>
              </w:rPr>
              <w:t>sendProtocolsToVDS</w:t>
            </w:r>
          </w:p>
          <w:p w14:paraId="62314FFF" w14:textId="77777777" w:rsidR="00D570A8" w:rsidRDefault="00D570A8" w:rsidP="00130B5C">
            <w:pPr>
              <w:numPr>
                <w:ilvl w:val="0"/>
                <w:numId w:val="17"/>
              </w:numPr>
              <w:spacing w:before="40" w:after="40"/>
              <w:rPr>
                <w:sz w:val="16"/>
              </w:rPr>
            </w:pPr>
            <w:r w:rsidRPr="00130B5C">
              <w:rPr>
                <w:sz w:val="16"/>
              </w:rPr>
              <w:t>readEventMemories</w:t>
            </w:r>
          </w:p>
          <w:p w14:paraId="18D6CEDE" w14:textId="77777777" w:rsidR="00D570A8" w:rsidRDefault="00D570A8" w:rsidP="00130B5C">
            <w:pPr>
              <w:numPr>
                <w:ilvl w:val="0"/>
                <w:numId w:val="17"/>
              </w:numPr>
              <w:spacing w:before="40" w:after="40"/>
              <w:rPr>
                <w:sz w:val="16"/>
              </w:rPr>
            </w:pPr>
            <w:r w:rsidRPr="00130B5C">
              <w:rPr>
                <w:sz w:val="16"/>
              </w:rPr>
              <w:t>resetEventMemories</w:t>
            </w:r>
          </w:p>
          <w:p w14:paraId="03CADD57" w14:textId="77777777" w:rsidR="00D570A8" w:rsidRPr="00130B5C" w:rsidRDefault="00D570A8" w:rsidP="00130B5C">
            <w:pPr>
              <w:numPr>
                <w:ilvl w:val="0"/>
                <w:numId w:val="17"/>
              </w:numPr>
              <w:spacing w:before="40" w:after="40"/>
              <w:rPr>
                <w:sz w:val="16"/>
              </w:rPr>
            </w:pPr>
            <w:r w:rsidRPr="00130B5C">
              <w:rPr>
                <w:sz w:val="16"/>
              </w:rPr>
              <w:t>updateGatewayComponentList</w:t>
            </w:r>
          </w:p>
        </w:tc>
      </w:tr>
      <w:tr w:rsidR="00D570A8" w:rsidRPr="009251AA" w14:paraId="4DA1ACA2" w14:textId="77777777" w:rsidTr="000637C0">
        <w:trPr>
          <w:cantSplit/>
        </w:trPr>
        <w:tc>
          <w:tcPr>
            <w:tcW w:w="1134" w:type="dxa"/>
            <w:vAlign w:val="center"/>
          </w:tcPr>
          <w:p w14:paraId="65F3FBCD" w14:textId="77777777" w:rsidR="00D570A8" w:rsidRDefault="00D570A8" w:rsidP="002975F3">
            <w:pPr>
              <w:spacing w:before="40" w:after="40"/>
              <w:rPr>
                <w:sz w:val="16"/>
                <w:szCs w:val="16"/>
                <w:lang w:val="en-US"/>
              </w:rPr>
            </w:pPr>
            <w:r>
              <w:rPr>
                <w:sz w:val="16"/>
                <w:szCs w:val="16"/>
                <w:lang w:val="en-US"/>
              </w:rPr>
              <w:t>12.2.1</w:t>
            </w:r>
          </w:p>
        </w:tc>
        <w:tc>
          <w:tcPr>
            <w:tcW w:w="851" w:type="dxa"/>
            <w:vAlign w:val="center"/>
          </w:tcPr>
          <w:p w14:paraId="5C0FDB63" w14:textId="77777777" w:rsidR="00D570A8" w:rsidRDefault="00D570A8" w:rsidP="00D14CF5">
            <w:pPr>
              <w:spacing w:before="40" w:after="40"/>
              <w:rPr>
                <w:sz w:val="16"/>
                <w:szCs w:val="16"/>
              </w:rPr>
            </w:pPr>
            <w:r>
              <w:rPr>
                <w:sz w:val="16"/>
                <w:szCs w:val="16"/>
              </w:rPr>
              <w:t>12.2</w:t>
            </w:r>
          </w:p>
        </w:tc>
        <w:tc>
          <w:tcPr>
            <w:tcW w:w="1134" w:type="dxa"/>
            <w:vAlign w:val="center"/>
          </w:tcPr>
          <w:p w14:paraId="67603EBA" w14:textId="77777777" w:rsidR="00D570A8" w:rsidRDefault="00D570A8" w:rsidP="00626211">
            <w:pPr>
              <w:spacing w:before="40" w:after="40"/>
              <w:rPr>
                <w:sz w:val="16"/>
                <w:lang w:val="en-US"/>
              </w:rPr>
            </w:pPr>
            <w:r>
              <w:rPr>
                <w:sz w:val="16"/>
                <w:lang w:val="en-US"/>
              </w:rPr>
              <w:t>12.09.16</w:t>
            </w:r>
          </w:p>
        </w:tc>
        <w:tc>
          <w:tcPr>
            <w:tcW w:w="2268" w:type="dxa"/>
            <w:vAlign w:val="center"/>
          </w:tcPr>
          <w:p w14:paraId="725356A2"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022F88BB" w14:textId="77777777" w:rsidR="00D570A8" w:rsidRDefault="00D570A8" w:rsidP="002975F3">
            <w:pPr>
              <w:spacing w:before="40" w:after="40"/>
              <w:rPr>
                <w:sz w:val="16"/>
              </w:rPr>
            </w:pPr>
            <w:r>
              <w:rPr>
                <w:sz w:val="16"/>
              </w:rPr>
              <w:t xml:space="preserve">Schnittstellenerweiterung siehe Abschnitt </w:t>
            </w:r>
            <w:r>
              <w:rPr>
                <w:sz w:val="16"/>
              </w:rPr>
              <w:fldChar w:fldCharType="begin"/>
            </w:r>
            <w:r>
              <w:rPr>
                <w:sz w:val="16"/>
              </w:rPr>
              <w:instrText xml:space="preserve"> REF _Ref461430180 \r \h </w:instrText>
            </w:r>
            <w:r>
              <w:rPr>
                <w:sz w:val="16"/>
              </w:rPr>
            </w:r>
            <w:r>
              <w:rPr>
                <w:sz w:val="16"/>
              </w:rPr>
              <w:fldChar w:fldCharType="separate"/>
            </w:r>
            <w:r>
              <w:rPr>
                <w:sz w:val="16"/>
              </w:rPr>
              <w:t>6.5</w:t>
            </w:r>
            <w:r>
              <w:rPr>
                <w:sz w:val="16"/>
              </w:rPr>
              <w:fldChar w:fldCharType="end"/>
            </w:r>
            <w:r>
              <w:rPr>
                <w:sz w:val="16"/>
              </w:rPr>
              <w:t>:</w:t>
            </w:r>
          </w:p>
          <w:p w14:paraId="749D156B" w14:textId="77777777" w:rsidR="00D570A8" w:rsidRPr="002975F3" w:rsidRDefault="00D570A8" w:rsidP="002975F3">
            <w:pPr>
              <w:numPr>
                <w:ilvl w:val="0"/>
                <w:numId w:val="17"/>
              </w:numPr>
              <w:spacing w:before="40" w:after="40"/>
              <w:rPr>
                <w:sz w:val="16"/>
              </w:rPr>
            </w:pPr>
            <w:hyperlink w:anchor="r422" w:history="1">
              <w:r w:rsidRPr="002975F3">
                <w:rPr>
                  <w:sz w:val="16"/>
                </w:rPr>
                <w:t>actuatorDiagnostics2Init</w:t>
              </w:r>
            </w:hyperlink>
          </w:p>
          <w:p w14:paraId="494B9F83" w14:textId="77777777" w:rsidR="00D570A8" w:rsidRDefault="00D570A8" w:rsidP="002975F3">
            <w:pPr>
              <w:numPr>
                <w:ilvl w:val="0"/>
                <w:numId w:val="17"/>
              </w:numPr>
              <w:spacing w:before="40" w:after="40"/>
              <w:rPr>
                <w:sz w:val="16"/>
              </w:rPr>
            </w:pPr>
            <w:hyperlink w:anchor="r477" w:history="1">
              <w:r w:rsidRPr="002975F3">
                <w:rPr>
                  <w:sz w:val="16"/>
                </w:rPr>
                <w:t>basicSetting2Init</w:t>
              </w:r>
            </w:hyperlink>
          </w:p>
          <w:p w14:paraId="753335E2" w14:textId="77777777" w:rsidR="00D570A8" w:rsidRPr="002975F3" w:rsidRDefault="00D570A8" w:rsidP="002975F3">
            <w:pPr>
              <w:numPr>
                <w:ilvl w:val="0"/>
                <w:numId w:val="17"/>
              </w:numPr>
              <w:spacing w:before="40" w:after="40"/>
              <w:rPr>
                <w:sz w:val="16"/>
              </w:rPr>
            </w:pPr>
            <w:r w:rsidRPr="00907DCD">
              <w:rPr>
                <w:sz w:val="16"/>
              </w:rPr>
              <w:t>IDiagDescriptor2WithParametersAndMeasurements</w:t>
            </w:r>
          </w:p>
          <w:p w14:paraId="48A72260" w14:textId="77777777" w:rsidR="00D570A8" w:rsidRPr="002975F3" w:rsidRDefault="00D570A8" w:rsidP="002975F3">
            <w:pPr>
              <w:numPr>
                <w:ilvl w:val="0"/>
                <w:numId w:val="17"/>
              </w:numPr>
              <w:spacing w:before="40" w:after="40"/>
              <w:rPr>
                <w:sz w:val="16"/>
              </w:rPr>
            </w:pPr>
            <w:hyperlink w:anchor="r428" w:history="1">
              <w:r w:rsidRPr="002975F3">
                <w:rPr>
                  <w:sz w:val="16"/>
                </w:rPr>
                <w:t>createDiagActuator2</w:t>
              </w:r>
            </w:hyperlink>
            <w:r w:rsidRPr="002975F3">
              <w:rPr>
                <w:sz w:val="16"/>
              </w:rPr>
              <w:t xml:space="preserve"> (nur Makro)</w:t>
            </w:r>
          </w:p>
          <w:p w14:paraId="4EDE9FB4" w14:textId="77777777" w:rsidR="00D570A8" w:rsidRPr="00907DCD" w:rsidRDefault="00D570A8" w:rsidP="00907DCD">
            <w:pPr>
              <w:numPr>
                <w:ilvl w:val="0"/>
                <w:numId w:val="17"/>
              </w:numPr>
              <w:spacing w:before="40" w:after="40"/>
              <w:rPr>
                <w:sz w:val="16"/>
              </w:rPr>
            </w:pPr>
            <w:hyperlink w:anchor="r473" w:history="1">
              <w:r w:rsidRPr="002975F3">
                <w:rPr>
                  <w:sz w:val="16"/>
                </w:rPr>
                <w:t>createBasicSetting2</w:t>
              </w:r>
            </w:hyperlink>
            <w:r w:rsidRPr="002975F3">
              <w:rPr>
                <w:sz w:val="16"/>
              </w:rPr>
              <w:t xml:space="preserve"> (nur Makro)</w:t>
            </w:r>
          </w:p>
        </w:tc>
      </w:tr>
      <w:tr w:rsidR="00D570A8" w:rsidRPr="009251AA" w14:paraId="5C8E1230" w14:textId="77777777" w:rsidTr="000637C0">
        <w:trPr>
          <w:cantSplit/>
        </w:trPr>
        <w:tc>
          <w:tcPr>
            <w:tcW w:w="1134" w:type="dxa"/>
            <w:vAlign w:val="center"/>
          </w:tcPr>
          <w:p w14:paraId="4E68A070" w14:textId="77777777" w:rsidR="00D570A8" w:rsidRDefault="00D570A8" w:rsidP="00667265">
            <w:pPr>
              <w:spacing w:before="40" w:after="40"/>
              <w:rPr>
                <w:sz w:val="16"/>
                <w:szCs w:val="16"/>
                <w:lang w:val="en-US"/>
              </w:rPr>
            </w:pPr>
            <w:r>
              <w:rPr>
                <w:sz w:val="16"/>
                <w:szCs w:val="16"/>
                <w:lang w:val="en-US"/>
              </w:rPr>
              <w:t>13.1.0</w:t>
            </w:r>
          </w:p>
        </w:tc>
        <w:tc>
          <w:tcPr>
            <w:tcW w:w="851" w:type="dxa"/>
            <w:vAlign w:val="center"/>
          </w:tcPr>
          <w:p w14:paraId="1EDFBD82" w14:textId="77777777" w:rsidR="00D570A8" w:rsidRDefault="00D570A8" w:rsidP="00D14CF5">
            <w:pPr>
              <w:spacing w:before="40" w:after="40"/>
              <w:rPr>
                <w:sz w:val="16"/>
                <w:szCs w:val="16"/>
              </w:rPr>
            </w:pPr>
            <w:r>
              <w:rPr>
                <w:sz w:val="16"/>
                <w:szCs w:val="16"/>
              </w:rPr>
              <w:t>13.1</w:t>
            </w:r>
          </w:p>
        </w:tc>
        <w:tc>
          <w:tcPr>
            <w:tcW w:w="1134" w:type="dxa"/>
            <w:vAlign w:val="center"/>
          </w:tcPr>
          <w:p w14:paraId="0875EF62" w14:textId="77777777" w:rsidR="00D570A8" w:rsidRDefault="00D570A8" w:rsidP="00626211">
            <w:pPr>
              <w:spacing w:before="40" w:after="40"/>
              <w:rPr>
                <w:sz w:val="16"/>
                <w:lang w:val="en-US"/>
              </w:rPr>
            </w:pPr>
            <w:r>
              <w:rPr>
                <w:sz w:val="16"/>
                <w:lang w:val="en-US"/>
              </w:rPr>
              <w:t>17.10.16</w:t>
            </w:r>
          </w:p>
        </w:tc>
        <w:tc>
          <w:tcPr>
            <w:tcW w:w="2268" w:type="dxa"/>
            <w:vAlign w:val="center"/>
          </w:tcPr>
          <w:p w14:paraId="2F6D3D32"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0CD182A8" w14:textId="77777777" w:rsidR="00D570A8" w:rsidRDefault="00D570A8" w:rsidP="002975F3">
            <w:pPr>
              <w:spacing w:before="40" w:after="40"/>
              <w:rPr>
                <w:sz w:val="16"/>
              </w:rPr>
            </w:pPr>
            <w:r>
              <w:rPr>
                <w:sz w:val="16"/>
              </w:rPr>
              <w:t xml:space="preserve">Diagnosefunktion „Rollenmodus“ wurde aus Schnittstelle entfernt (siehe Abschnitt </w:t>
            </w:r>
            <w:r>
              <w:rPr>
                <w:sz w:val="16"/>
              </w:rPr>
              <w:fldChar w:fldCharType="begin"/>
            </w:r>
            <w:r>
              <w:rPr>
                <w:sz w:val="16"/>
              </w:rPr>
              <w:instrText xml:space="preserve"> REF _Ref464466816 \r \h </w:instrText>
            </w:r>
            <w:r>
              <w:rPr>
                <w:sz w:val="16"/>
              </w:rPr>
            </w:r>
            <w:r>
              <w:rPr>
                <w:sz w:val="16"/>
              </w:rPr>
              <w:fldChar w:fldCharType="separate"/>
            </w:r>
            <w:r>
              <w:rPr>
                <w:sz w:val="16"/>
              </w:rPr>
              <w:t>6.6</w:t>
            </w:r>
            <w:r>
              <w:rPr>
                <w:sz w:val="16"/>
              </w:rPr>
              <w:fldChar w:fldCharType="end"/>
            </w:r>
            <w:r>
              <w:rPr>
                <w:sz w:val="16"/>
              </w:rPr>
              <w:t>)</w:t>
            </w:r>
          </w:p>
        </w:tc>
      </w:tr>
      <w:tr w:rsidR="00D570A8" w:rsidRPr="009251AA" w14:paraId="726D1049" w14:textId="77777777" w:rsidTr="000637C0">
        <w:trPr>
          <w:cantSplit/>
        </w:trPr>
        <w:tc>
          <w:tcPr>
            <w:tcW w:w="1134" w:type="dxa"/>
            <w:vAlign w:val="center"/>
          </w:tcPr>
          <w:p w14:paraId="515CAD41" w14:textId="77777777" w:rsidR="00D570A8" w:rsidRPr="00302C04" w:rsidRDefault="00D570A8" w:rsidP="00302C04">
            <w:pPr>
              <w:spacing w:before="40" w:after="40"/>
              <w:rPr>
                <w:sz w:val="16"/>
                <w:szCs w:val="16"/>
              </w:rPr>
            </w:pPr>
            <w:r>
              <w:rPr>
                <w:sz w:val="16"/>
                <w:szCs w:val="16"/>
                <w:lang w:val="en-US"/>
              </w:rPr>
              <w:t>14.1.0</w:t>
            </w:r>
          </w:p>
        </w:tc>
        <w:tc>
          <w:tcPr>
            <w:tcW w:w="851" w:type="dxa"/>
            <w:vAlign w:val="center"/>
          </w:tcPr>
          <w:p w14:paraId="6B6F6D14" w14:textId="77777777" w:rsidR="00D570A8" w:rsidRDefault="00D570A8" w:rsidP="00D14CF5">
            <w:pPr>
              <w:spacing w:before="40" w:after="40"/>
              <w:rPr>
                <w:sz w:val="16"/>
                <w:szCs w:val="16"/>
              </w:rPr>
            </w:pPr>
            <w:r>
              <w:rPr>
                <w:sz w:val="16"/>
                <w:szCs w:val="16"/>
              </w:rPr>
              <w:t>14.1</w:t>
            </w:r>
          </w:p>
        </w:tc>
        <w:tc>
          <w:tcPr>
            <w:tcW w:w="1134" w:type="dxa"/>
            <w:vAlign w:val="center"/>
          </w:tcPr>
          <w:p w14:paraId="2CB889A2" w14:textId="77777777" w:rsidR="00D570A8" w:rsidRDefault="00D570A8" w:rsidP="00302C04">
            <w:pPr>
              <w:spacing w:before="40" w:after="40"/>
              <w:rPr>
                <w:sz w:val="16"/>
                <w:lang w:val="en-US"/>
              </w:rPr>
            </w:pPr>
            <w:r>
              <w:rPr>
                <w:sz w:val="16"/>
                <w:lang w:val="en-US"/>
              </w:rPr>
              <w:t>11.11.16</w:t>
            </w:r>
          </w:p>
        </w:tc>
        <w:tc>
          <w:tcPr>
            <w:tcW w:w="2268" w:type="dxa"/>
            <w:vAlign w:val="center"/>
          </w:tcPr>
          <w:p w14:paraId="3E84DEF3"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0A69D49E" w14:textId="77777777" w:rsidR="00D570A8" w:rsidRDefault="00D570A8" w:rsidP="00264EE1">
            <w:pPr>
              <w:spacing w:before="40" w:after="40"/>
              <w:rPr>
                <w:sz w:val="16"/>
              </w:rPr>
            </w:pPr>
            <w:r>
              <w:rPr>
                <w:sz w:val="16"/>
              </w:rPr>
              <w:t xml:space="preserve">Schnittstellenerweiterung für Entwickler-Ereignisspeicher siehe Abschnitt </w:t>
            </w:r>
            <w:r>
              <w:rPr>
                <w:sz w:val="16"/>
              </w:rPr>
              <w:fldChar w:fldCharType="begin"/>
            </w:r>
            <w:r>
              <w:rPr>
                <w:sz w:val="16"/>
              </w:rPr>
              <w:instrText xml:space="preserve"> REF _Ref466627233 \r \h </w:instrText>
            </w:r>
            <w:r>
              <w:rPr>
                <w:sz w:val="16"/>
              </w:rPr>
            </w:r>
            <w:r>
              <w:rPr>
                <w:sz w:val="16"/>
              </w:rPr>
              <w:fldChar w:fldCharType="separate"/>
            </w:r>
            <w:r>
              <w:rPr>
                <w:sz w:val="16"/>
              </w:rPr>
              <w:t>6.7</w:t>
            </w:r>
            <w:r>
              <w:rPr>
                <w:sz w:val="16"/>
              </w:rPr>
              <w:fldChar w:fldCharType="end"/>
            </w:r>
            <w:r>
              <w:rPr>
                <w:sz w:val="16"/>
              </w:rPr>
              <w:t>:</w:t>
            </w:r>
          </w:p>
          <w:p w14:paraId="190E57B1" w14:textId="77777777" w:rsidR="00D570A8" w:rsidRDefault="00D570A8" w:rsidP="00264EE1">
            <w:pPr>
              <w:numPr>
                <w:ilvl w:val="0"/>
                <w:numId w:val="17"/>
              </w:numPr>
              <w:spacing w:before="40" w:after="40"/>
              <w:rPr>
                <w:sz w:val="16"/>
              </w:rPr>
            </w:pPr>
            <w:r>
              <w:rPr>
                <w:sz w:val="16"/>
              </w:rPr>
              <w:t>readAvailableDevEventMemorySelection</w:t>
            </w:r>
          </w:p>
          <w:p w14:paraId="5646CDCF" w14:textId="77777777" w:rsidR="00D570A8" w:rsidRDefault="00D570A8" w:rsidP="00264EE1">
            <w:pPr>
              <w:numPr>
                <w:ilvl w:val="0"/>
                <w:numId w:val="17"/>
              </w:numPr>
              <w:spacing w:before="40" w:after="40"/>
              <w:rPr>
                <w:sz w:val="16"/>
              </w:rPr>
            </w:pPr>
            <w:r>
              <w:rPr>
                <w:sz w:val="16"/>
              </w:rPr>
              <w:t>readDevEventMemory</w:t>
            </w:r>
          </w:p>
          <w:p w14:paraId="755253FD" w14:textId="77777777" w:rsidR="00D570A8" w:rsidRDefault="00D570A8" w:rsidP="00264EE1">
            <w:pPr>
              <w:numPr>
                <w:ilvl w:val="0"/>
                <w:numId w:val="17"/>
              </w:numPr>
              <w:spacing w:before="40" w:after="40"/>
              <w:rPr>
                <w:sz w:val="16"/>
              </w:rPr>
            </w:pPr>
            <w:r>
              <w:rPr>
                <w:sz w:val="16"/>
              </w:rPr>
              <w:t>resetDevEventMemory</w:t>
            </w:r>
          </w:p>
        </w:tc>
      </w:tr>
      <w:tr w:rsidR="00D570A8" w:rsidRPr="009251AA" w14:paraId="503EE00A" w14:textId="77777777" w:rsidTr="000637C0">
        <w:trPr>
          <w:cantSplit/>
        </w:trPr>
        <w:tc>
          <w:tcPr>
            <w:tcW w:w="1134" w:type="dxa"/>
            <w:vAlign w:val="center"/>
          </w:tcPr>
          <w:p w14:paraId="5D16B8A1" w14:textId="77777777" w:rsidR="00D570A8" w:rsidRDefault="00D570A8" w:rsidP="00302C04">
            <w:pPr>
              <w:spacing w:before="40" w:after="40"/>
              <w:rPr>
                <w:sz w:val="16"/>
                <w:szCs w:val="16"/>
                <w:lang w:val="en-US"/>
              </w:rPr>
            </w:pPr>
            <w:r>
              <w:rPr>
                <w:sz w:val="16"/>
                <w:szCs w:val="16"/>
                <w:lang w:val="en-US"/>
              </w:rPr>
              <w:t>15.2.0</w:t>
            </w:r>
          </w:p>
        </w:tc>
        <w:tc>
          <w:tcPr>
            <w:tcW w:w="851" w:type="dxa"/>
            <w:vAlign w:val="center"/>
          </w:tcPr>
          <w:p w14:paraId="4BB5D8EC" w14:textId="77777777" w:rsidR="00D570A8" w:rsidRDefault="00D570A8" w:rsidP="00D14CF5">
            <w:pPr>
              <w:spacing w:before="40" w:after="40"/>
              <w:rPr>
                <w:sz w:val="16"/>
                <w:szCs w:val="16"/>
              </w:rPr>
            </w:pPr>
            <w:r>
              <w:rPr>
                <w:sz w:val="16"/>
                <w:szCs w:val="16"/>
              </w:rPr>
              <w:t>15.2</w:t>
            </w:r>
          </w:p>
        </w:tc>
        <w:tc>
          <w:tcPr>
            <w:tcW w:w="1134" w:type="dxa"/>
            <w:vAlign w:val="center"/>
          </w:tcPr>
          <w:p w14:paraId="1A4FA6CF" w14:textId="77777777" w:rsidR="00D570A8" w:rsidRDefault="00D570A8" w:rsidP="00302C04">
            <w:pPr>
              <w:spacing w:before="40" w:after="40"/>
              <w:rPr>
                <w:sz w:val="16"/>
                <w:lang w:val="en-US"/>
              </w:rPr>
            </w:pPr>
            <w:r>
              <w:rPr>
                <w:sz w:val="16"/>
                <w:lang w:val="en-US"/>
              </w:rPr>
              <w:t>19.01.2017</w:t>
            </w:r>
          </w:p>
        </w:tc>
        <w:tc>
          <w:tcPr>
            <w:tcW w:w="2268" w:type="dxa"/>
            <w:vAlign w:val="center"/>
          </w:tcPr>
          <w:p w14:paraId="7CBF1B34"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4A838915" w14:textId="77777777" w:rsidR="00D570A8" w:rsidRDefault="00D570A8" w:rsidP="00494D95">
            <w:pPr>
              <w:spacing w:before="40" w:after="40"/>
              <w:rPr>
                <w:sz w:val="16"/>
              </w:rPr>
            </w:pPr>
            <w:r>
              <w:rPr>
                <w:sz w:val="16"/>
              </w:rPr>
              <w:t xml:space="preserve">Schnittstellenerweiterung zum Senden von Protokollen an Carport siehe Abschnitt </w:t>
            </w:r>
            <w:r>
              <w:rPr>
                <w:sz w:val="16"/>
              </w:rPr>
              <w:fldChar w:fldCharType="begin"/>
            </w:r>
            <w:r>
              <w:rPr>
                <w:sz w:val="16"/>
              </w:rPr>
              <w:instrText xml:space="preserve"> REF _Ref472588329 \r \h </w:instrText>
            </w:r>
            <w:r>
              <w:rPr>
                <w:sz w:val="16"/>
              </w:rPr>
            </w:r>
            <w:r>
              <w:rPr>
                <w:sz w:val="16"/>
              </w:rPr>
              <w:fldChar w:fldCharType="separate"/>
            </w:r>
            <w:r>
              <w:rPr>
                <w:sz w:val="16"/>
              </w:rPr>
              <w:t>6.8</w:t>
            </w:r>
            <w:r>
              <w:rPr>
                <w:sz w:val="16"/>
              </w:rPr>
              <w:fldChar w:fldCharType="end"/>
            </w:r>
            <w:r>
              <w:rPr>
                <w:sz w:val="16"/>
              </w:rPr>
              <w:t xml:space="preserve">: </w:t>
            </w:r>
          </w:p>
          <w:p w14:paraId="332ED9C0" w14:textId="77777777" w:rsidR="00D570A8" w:rsidRDefault="00D570A8" w:rsidP="00494D95">
            <w:pPr>
              <w:numPr>
                <w:ilvl w:val="0"/>
                <w:numId w:val="17"/>
              </w:numPr>
              <w:spacing w:before="40" w:after="40"/>
              <w:rPr>
                <w:sz w:val="16"/>
              </w:rPr>
            </w:pPr>
            <w:r>
              <w:rPr>
                <w:sz w:val="16"/>
              </w:rPr>
              <w:t>readAvailableCarportBrands</w:t>
            </w:r>
          </w:p>
          <w:p w14:paraId="27645C8A" w14:textId="77777777" w:rsidR="00D570A8" w:rsidRPr="00494D95" w:rsidRDefault="00D570A8" w:rsidP="00494D95">
            <w:pPr>
              <w:numPr>
                <w:ilvl w:val="0"/>
                <w:numId w:val="17"/>
              </w:numPr>
              <w:spacing w:before="40" w:after="40"/>
              <w:rPr>
                <w:sz w:val="16"/>
              </w:rPr>
            </w:pPr>
            <w:r>
              <w:rPr>
                <w:sz w:val="16"/>
              </w:rPr>
              <w:t>sendProtocolsToFileServer</w:t>
            </w:r>
          </w:p>
        </w:tc>
      </w:tr>
      <w:tr w:rsidR="00D570A8" w:rsidRPr="009251AA" w14:paraId="51D0BD17" w14:textId="77777777" w:rsidTr="000637C0">
        <w:trPr>
          <w:cantSplit/>
        </w:trPr>
        <w:tc>
          <w:tcPr>
            <w:tcW w:w="1134" w:type="dxa"/>
            <w:vAlign w:val="center"/>
          </w:tcPr>
          <w:p w14:paraId="1725CB88" w14:textId="77777777" w:rsidR="00D570A8" w:rsidRDefault="00D570A8" w:rsidP="004C760F">
            <w:pPr>
              <w:spacing w:before="40" w:after="40"/>
              <w:rPr>
                <w:sz w:val="16"/>
                <w:szCs w:val="16"/>
                <w:lang w:val="en-US"/>
              </w:rPr>
            </w:pPr>
            <w:r>
              <w:rPr>
                <w:sz w:val="16"/>
                <w:szCs w:val="16"/>
                <w:lang w:val="en-US"/>
              </w:rPr>
              <w:t>15.2.1</w:t>
            </w:r>
          </w:p>
        </w:tc>
        <w:tc>
          <w:tcPr>
            <w:tcW w:w="851" w:type="dxa"/>
            <w:vAlign w:val="center"/>
          </w:tcPr>
          <w:p w14:paraId="1FFDE977" w14:textId="77777777" w:rsidR="00D570A8" w:rsidRDefault="00D570A8" w:rsidP="00D14CF5">
            <w:pPr>
              <w:spacing w:before="40" w:after="40"/>
              <w:rPr>
                <w:sz w:val="16"/>
                <w:szCs w:val="16"/>
              </w:rPr>
            </w:pPr>
            <w:r>
              <w:rPr>
                <w:sz w:val="16"/>
                <w:szCs w:val="16"/>
              </w:rPr>
              <w:t>15.2</w:t>
            </w:r>
          </w:p>
        </w:tc>
        <w:tc>
          <w:tcPr>
            <w:tcW w:w="1134" w:type="dxa"/>
            <w:vAlign w:val="center"/>
          </w:tcPr>
          <w:p w14:paraId="6AF23186" w14:textId="77777777" w:rsidR="00D570A8" w:rsidRDefault="00D570A8" w:rsidP="002A3984">
            <w:pPr>
              <w:spacing w:before="40" w:after="40"/>
              <w:rPr>
                <w:sz w:val="16"/>
                <w:lang w:val="en-US"/>
              </w:rPr>
            </w:pPr>
            <w:r>
              <w:rPr>
                <w:sz w:val="16"/>
                <w:lang w:val="en-US"/>
              </w:rPr>
              <w:t>20.01.2017</w:t>
            </w:r>
          </w:p>
        </w:tc>
        <w:tc>
          <w:tcPr>
            <w:tcW w:w="2268" w:type="dxa"/>
            <w:vAlign w:val="center"/>
          </w:tcPr>
          <w:p w14:paraId="6862E3D4"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34CB297D" w14:textId="77777777" w:rsidR="00D570A8" w:rsidRDefault="00D570A8" w:rsidP="002A3984">
            <w:pPr>
              <w:spacing w:before="40" w:after="40"/>
              <w:rPr>
                <w:sz w:val="16"/>
              </w:rPr>
            </w:pPr>
            <w:r>
              <w:rPr>
                <w:sz w:val="16"/>
              </w:rPr>
              <w:t xml:space="preserve">Schnittstellenerweiterung zum Ermitteln und Exportieren von DTC Snapshot Records siehe Abschnitt </w:t>
            </w:r>
            <w:r>
              <w:rPr>
                <w:sz w:val="16"/>
              </w:rPr>
              <w:fldChar w:fldCharType="begin"/>
            </w:r>
            <w:r>
              <w:rPr>
                <w:sz w:val="16"/>
              </w:rPr>
              <w:instrText xml:space="preserve"> REF _Ref472588329 \r \h </w:instrText>
            </w:r>
            <w:r>
              <w:rPr>
                <w:sz w:val="16"/>
              </w:rPr>
            </w:r>
            <w:r>
              <w:rPr>
                <w:sz w:val="16"/>
              </w:rPr>
              <w:fldChar w:fldCharType="separate"/>
            </w:r>
            <w:r>
              <w:rPr>
                <w:sz w:val="16"/>
              </w:rPr>
              <w:t>6.8</w:t>
            </w:r>
            <w:r>
              <w:rPr>
                <w:sz w:val="16"/>
              </w:rPr>
              <w:fldChar w:fldCharType="end"/>
            </w:r>
            <w:r>
              <w:rPr>
                <w:sz w:val="16"/>
              </w:rPr>
              <w:t>.</w:t>
            </w:r>
          </w:p>
          <w:p w14:paraId="71036258" w14:textId="77777777" w:rsidR="00D570A8" w:rsidRDefault="00D570A8" w:rsidP="002A3984">
            <w:pPr>
              <w:spacing w:before="40" w:after="40"/>
              <w:rPr>
                <w:sz w:val="16"/>
              </w:rPr>
            </w:pPr>
            <w:r>
              <w:rPr>
                <w:sz w:val="16"/>
              </w:rPr>
              <w:t>Neue Methoden:</w:t>
            </w:r>
          </w:p>
          <w:p w14:paraId="29E0C42E" w14:textId="77777777" w:rsidR="00D570A8" w:rsidRPr="002A3984" w:rsidRDefault="00D570A8" w:rsidP="002A3984">
            <w:pPr>
              <w:numPr>
                <w:ilvl w:val="0"/>
                <w:numId w:val="17"/>
              </w:numPr>
              <w:spacing w:before="40" w:after="40"/>
              <w:rPr>
                <w:sz w:val="16"/>
              </w:rPr>
            </w:pPr>
            <w:r w:rsidRPr="002A3984">
              <w:rPr>
                <w:sz w:val="16"/>
              </w:rPr>
              <w:t>exportEventMemorySnapshots</w:t>
            </w:r>
          </w:p>
          <w:p w14:paraId="2ED2D614" w14:textId="77777777" w:rsidR="00D570A8" w:rsidRPr="002A3984" w:rsidRDefault="00D570A8" w:rsidP="002A3984">
            <w:pPr>
              <w:numPr>
                <w:ilvl w:val="0"/>
                <w:numId w:val="17"/>
              </w:numPr>
              <w:spacing w:before="40" w:after="40"/>
              <w:rPr>
                <w:sz w:val="16"/>
              </w:rPr>
            </w:pPr>
            <w:r w:rsidRPr="002A3984">
              <w:rPr>
                <w:sz w:val="16"/>
              </w:rPr>
              <w:t>getNumberOfEventMemorySnapshots</w:t>
            </w:r>
          </w:p>
          <w:p w14:paraId="696B8E09" w14:textId="77777777" w:rsidR="00D570A8" w:rsidRPr="002A3984" w:rsidRDefault="00D570A8" w:rsidP="002A3984">
            <w:pPr>
              <w:numPr>
                <w:ilvl w:val="0"/>
                <w:numId w:val="17"/>
              </w:numPr>
              <w:spacing w:before="40" w:after="40"/>
              <w:rPr>
                <w:sz w:val="16"/>
              </w:rPr>
            </w:pPr>
            <w:r w:rsidRPr="002A3984">
              <w:rPr>
                <w:sz w:val="16"/>
              </w:rPr>
              <w:t>readEventMemorySnapshot</w:t>
            </w:r>
          </w:p>
          <w:p w14:paraId="5E34E821" w14:textId="77777777" w:rsidR="00D570A8" w:rsidRPr="002A3984" w:rsidRDefault="00D570A8" w:rsidP="002A3984">
            <w:pPr>
              <w:numPr>
                <w:ilvl w:val="0"/>
                <w:numId w:val="17"/>
              </w:numPr>
              <w:spacing w:before="40" w:after="40"/>
              <w:rPr>
                <w:sz w:val="16"/>
              </w:rPr>
            </w:pPr>
            <w:r w:rsidRPr="002A3984">
              <w:rPr>
                <w:sz w:val="16"/>
              </w:rPr>
              <w:t>readEventMemorySnapshots</w:t>
            </w:r>
          </w:p>
          <w:p w14:paraId="2EBA134E" w14:textId="77777777" w:rsidR="00D570A8" w:rsidRPr="002A3984" w:rsidRDefault="00D570A8" w:rsidP="002A3984">
            <w:pPr>
              <w:spacing w:before="40" w:after="40"/>
              <w:rPr>
                <w:sz w:val="16"/>
              </w:rPr>
            </w:pPr>
            <w:r>
              <w:rPr>
                <w:sz w:val="16"/>
              </w:rPr>
              <w:t>Geänderte Methoden:</w:t>
            </w:r>
          </w:p>
          <w:p w14:paraId="33835E98" w14:textId="77777777" w:rsidR="00D570A8" w:rsidRPr="002A3984" w:rsidRDefault="00D570A8" w:rsidP="002A3984">
            <w:pPr>
              <w:numPr>
                <w:ilvl w:val="0"/>
                <w:numId w:val="17"/>
              </w:numPr>
              <w:spacing w:before="40" w:after="40"/>
              <w:rPr>
                <w:sz w:val="16"/>
              </w:rPr>
            </w:pPr>
            <w:r w:rsidRPr="002A3984">
              <w:rPr>
                <w:sz w:val="16"/>
              </w:rPr>
              <w:t>readEventMemoryWithMask</w:t>
            </w:r>
          </w:p>
        </w:tc>
      </w:tr>
      <w:tr w:rsidR="00D570A8" w:rsidRPr="009251AA" w14:paraId="37F5D42B" w14:textId="77777777" w:rsidTr="000637C0">
        <w:trPr>
          <w:cantSplit/>
        </w:trPr>
        <w:tc>
          <w:tcPr>
            <w:tcW w:w="1134" w:type="dxa"/>
            <w:vAlign w:val="center"/>
          </w:tcPr>
          <w:p w14:paraId="4FF30D52" w14:textId="77777777" w:rsidR="00D570A8" w:rsidRDefault="00D570A8" w:rsidP="004C760F">
            <w:pPr>
              <w:spacing w:before="40" w:after="40"/>
              <w:rPr>
                <w:sz w:val="16"/>
                <w:szCs w:val="16"/>
                <w:lang w:val="en-US"/>
              </w:rPr>
            </w:pPr>
            <w:r>
              <w:rPr>
                <w:sz w:val="16"/>
                <w:szCs w:val="16"/>
                <w:lang w:val="en-US"/>
              </w:rPr>
              <w:t>15.3.0</w:t>
            </w:r>
          </w:p>
        </w:tc>
        <w:tc>
          <w:tcPr>
            <w:tcW w:w="851" w:type="dxa"/>
            <w:vAlign w:val="center"/>
          </w:tcPr>
          <w:p w14:paraId="3A52E732" w14:textId="77777777" w:rsidR="00D570A8" w:rsidRDefault="00D570A8" w:rsidP="00D14CF5">
            <w:pPr>
              <w:spacing w:before="40" w:after="40"/>
              <w:rPr>
                <w:sz w:val="16"/>
                <w:szCs w:val="16"/>
              </w:rPr>
            </w:pPr>
            <w:r>
              <w:rPr>
                <w:sz w:val="16"/>
                <w:szCs w:val="16"/>
              </w:rPr>
              <w:t>15.3</w:t>
            </w:r>
          </w:p>
        </w:tc>
        <w:tc>
          <w:tcPr>
            <w:tcW w:w="1134" w:type="dxa"/>
            <w:vAlign w:val="center"/>
          </w:tcPr>
          <w:p w14:paraId="197C2BEE" w14:textId="77777777" w:rsidR="00D570A8" w:rsidRDefault="00D570A8" w:rsidP="002A3984">
            <w:pPr>
              <w:spacing w:before="40" w:after="40"/>
              <w:rPr>
                <w:sz w:val="16"/>
                <w:lang w:val="en-US"/>
              </w:rPr>
            </w:pPr>
            <w:r>
              <w:rPr>
                <w:sz w:val="16"/>
                <w:lang w:val="en-US"/>
              </w:rPr>
              <w:t>21.02.2017</w:t>
            </w:r>
          </w:p>
        </w:tc>
        <w:tc>
          <w:tcPr>
            <w:tcW w:w="2268" w:type="dxa"/>
            <w:vAlign w:val="center"/>
          </w:tcPr>
          <w:p w14:paraId="4BADF6DE" w14:textId="77777777" w:rsidR="00D570A8" w:rsidRDefault="00D570A8" w:rsidP="00D14CF5">
            <w:pPr>
              <w:spacing w:before="40" w:after="40"/>
              <w:rPr>
                <w:sz w:val="16"/>
              </w:rPr>
            </w:pPr>
            <w:r w:rsidRPr="006D55FC">
              <w:rPr>
                <w:sz w:val="16"/>
              </w:rPr>
              <w:t>T-Systems International GmbH</w:t>
            </w:r>
          </w:p>
        </w:tc>
        <w:tc>
          <w:tcPr>
            <w:tcW w:w="4819" w:type="dxa"/>
            <w:vAlign w:val="center"/>
          </w:tcPr>
          <w:p w14:paraId="6BE47F55" w14:textId="77777777" w:rsidR="00D570A8" w:rsidRDefault="00D570A8" w:rsidP="002A3984">
            <w:pPr>
              <w:spacing w:before="40" w:after="40"/>
              <w:rPr>
                <w:sz w:val="16"/>
              </w:rPr>
            </w:pPr>
            <w:r>
              <w:rPr>
                <w:sz w:val="16"/>
              </w:rPr>
              <w:t>Schnittstellenerweiterung zur Ausführung von Makros.</w:t>
            </w:r>
          </w:p>
        </w:tc>
      </w:tr>
      <w:tr w:rsidR="00D570A8" w:rsidRPr="009251AA" w14:paraId="24854225" w14:textId="77777777" w:rsidTr="000637C0">
        <w:trPr>
          <w:cantSplit/>
        </w:trPr>
        <w:tc>
          <w:tcPr>
            <w:tcW w:w="1134" w:type="dxa"/>
            <w:vAlign w:val="center"/>
          </w:tcPr>
          <w:p w14:paraId="6CD94BDC" w14:textId="77777777" w:rsidR="00D570A8" w:rsidRDefault="00D570A8" w:rsidP="004C760F">
            <w:pPr>
              <w:spacing w:before="40" w:after="40"/>
              <w:rPr>
                <w:sz w:val="16"/>
                <w:szCs w:val="16"/>
                <w:lang w:val="en-US"/>
              </w:rPr>
            </w:pPr>
            <w:r>
              <w:rPr>
                <w:sz w:val="16"/>
                <w:szCs w:val="16"/>
                <w:lang w:val="en-US"/>
              </w:rPr>
              <w:t>15.4.0</w:t>
            </w:r>
          </w:p>
        </w:tc>
        <w:tc>
          <w:tcPr>
            <w:tcW w:w="851" w:type="dxa"/>
            <w:vAlign w:val="center"/>
          </w:tcPr>
          <w:p w14:paraId="674039BF" w14:textId="77777777" w:rsidR="00D570A8" w:rsidRDefault="00D570A8" w:rsidP="00D14CF5">
            <w:pPr>
              <w:spacing w:before="40" w:after="40"/>
              <w:rPr>
                <w:sz w:val="16"/>
                <w:szCs w:val="16"/>
              </w:rPr>
            </w:pPr>
            <w:r>
              <w:rPr>
                <w:sz w:val="16"/>
                <w:szCs w:val="16"/>
              </w:rPr>
              <w:t>15.4</w:t>
            </w:r>
          </w:p>
        </w:tc>
        <w:tc>
          <w:tcPr>
            <w:tcW w:w="1134" w:type="dxa"/>
            <w:vAlign w:val="center"/>
          </w:tcPr>
          <w:p w14:paraId="25F433EC" w14:textId="77777777" w:rsidR="00D570A8" w:rsidRDefault="00D570A8" w:rsidP="007B2211">
            <w:pPr>
              <w:spacing w:before="40" w:after="40"/>
              <w:rPr>
                <w:sz w:val="16"/>
                <w:lang w:val="en-US"/>
              </w:rPr>
            </w:pPr>
            <w:r>
              <w:rPr>
                <w:sz w:val="16"/>
                <w:lang w:val="en-US"/>
              </w:rPr>
              <w:t>30.03.2017</w:t>
            </w:r>
          </w:p>
        </w:tc>
        <w:tc>
          <w:tcPr>
            <w:tcW w:w="2268" w:type="dxa"/>
            <w:vAlign w:val="center"/>
          </w:tcPr>
          <w:p w14:paraId="2478AEEA" w14:textId="77777777" w:rsidR="00D570A8" w:rsidRDefault="00D570A8" w:rsidP="00C2354D">
            <w:pPr>
              <w:spacing w:before="40" w:after="40"/>
              <w:rPr>
                <w:sz w:val="16"/>
              </w:rPr>
            </w:pPr>
            <w:r w:rsidRPr="006D55FC">
              <w:rPr>
                <w:sz w:val="16"/>
              </w:rPr>
              <w:t>T-Systems International GmbH</w:t>
            </w:r>
          </w:p>
        </w:tc>
        <w:tc>
          <w:tcPr>
            <w:tcW w:w="4819" w:type="dxa"/>
            <w:vAlign w:val="center"/>
          </w:tcPr>
          <w:p w14:paraId="44DB1A1A" w14:textId="77777777" w:rsidR="00D570A8" w:rsidRDefault="00D570A8" w:rsidP="002A3984">
            <w:pPr>
              <w:spacing w:before="40" w:after="40"/>
              <w:rPr>
                <w:sz w:val="16"/>
              </w:rPr>
            </w:pPr>
            <w:r>
              <w:rPr>
                <w:sz w:val="16"/>
              </w:rPr>
              <w:t>Neue Methode requestSecAccessASM (Security Access nach SA3G), nur innerhalb von Makros verwendbar.</w:t>
            </w:r>
          </w:p>
        </w:tc>
      </w:tr>
      <w:tr w:rsidR="00D570A8" w:rsidRPr="009251AA" w14:paraId="57507505" w14:textId="77777777" w:rsidTr="000637C0">
        <w:trPr>
          <w:cantSplit/>
        </w:trPr>
        <w:tc>
          <w:tcPr>
            <w:tcW w:w="1134" w:type="dxa"/>
            <w:vAlign w:val="center"/>
          </w:tcPr>
          <w:p w14:paraId="27475218" w14:textId="77777777" w:rsidR="00D570A8" w:rsidRDefault="00D570A8" w:rsidP="004C760F">
            <w:pPr>
              <w:spacing w:before="40" w:after="40"/>
              <w:rPr>
                <w:sz w:val="16"/>
                <w:szCs w:val="16"/>
                <w:lang w:val="en-US"/>
              </w:rPr>
            </w:pPr>
            <w:r>
              <w:rPr>
                <w:sz w:val="16"/>
                <w:szCs w:val="16"/>
                <w:lang w:val="en-US"/>
              </w:rPr>
              <w:t>15.4.1</w:t>
            </w:r>
          </w:p>
        </w:tc>
        <w:tc>
          <w:tcPr>
            <w:tcW w:w="851" w:type="dxa"/>
            <w:vAlign w:val="center"/>
          </w:tcPr>
          <w:p w14:paraId="76253596" w14:textId="77777777" w:rsidR="00D570A8" w:rsidRDefault="00D570A8" w:rsidP="00D14CF5">
            <w:pPr>
              <w:spacing w:before="40" w:after="40"/>
              <w:rPr>
                <w:sz w:val="16"/>
                <w:szCs w:val="16"/>
              </w:rPr>
            </w:pPr>
            <w:r>
              <w:rPr>
                <w:sz w:val="16"/>
                <w:szCs w:val="16"/>
              </w:rPr>
              <w:t>15.4</w:t>
            </w:r>
          </w:p>
        </w:tc>
        <w:tc>
          <w:tcPr>
            <w:tcW w:w="1134" w:type="dxa"/>
            <w:vAlign w:val="center"/>
          </w:tcPr>
          <w:p w14:paraId="0C85B7A7" w14:textId="77777777" w:rsidR="00D570A8" w:rsidRDefault="00D570A8" w:rsidP="002A3984">
            <w:pPr>
              <w:spacing w:before="40" w:after="40"/>
              <w:rPr>
                <w:sz w:val="16"/>
                <w:lang w:val="en-US"/>
              </w:rPr>
            </w:pPr>
            <w:r>
              <w:rPr>
                <w:sz w:val="16"/>
                <w:lang w:val="en-US"/>
              </w:rPr>
              <w:t>11.05.2017</w:t>
            </w:r>
          </w:p>
        </w:tc>
        <w:tc>
          <w:tcPr>
            <w:tcW w:w="2268" w:type="dxa"/>
            <w:vAlign w:val="center"/>
          </w:tcPr>
          <w:p w14:paraId="00E33466" w14:textId="77777777" w:rsidR="00D570A8" w:rsidRDefault="00D570A8" w:rsidP="00C2354D">
            <w:pPr>
              <w:spacing w:before="40" w:after="40"/>
              <w:rPr>
                <w:sz w:val="16"/>
              </w:rPr>
            </w:pPr>
            <w:r w:rsidRPr="006D55FC">
              <w:rPr>
                <w:sz w:val="16"/>
              </w:rPr>
              <w:t>T-Systems International GmbH</w:t>
            </w:r>
          </w:p>
        </w:tc>
        <w:tc>
          <w:tcPr>
            <w:tcW w:w="4819" w:type="dxa"/>
            <w:vAlign w:val="center"/>
          </w:tcPr>
          <w:p w14:paraId="275DDF69" w14:textId="77777777" w:rsidR="00D570A8" w:rsidRDefault="00D570A8" w:rsidP="002A3984">
            <w:pPr>
              <w:spacing w:before="40" w:after="40"/>
              <w:rPr>
                <w:sz w:val="16"/>
              </w:rPr>
            </w:pPr>
            <w:r>
              <w:rPr>
                <w:sz w:val="16"/>
              </w:rPr>
              <w:t>Beschreibung zum Starten/Ansprechen des Web-Services angepasst.</w:t>
            </w:r>
          </w:p>
        </w:tc>
      </w:tr>
      <w:tr w:rsidR="00D570A8" w:rsidRPr="009251AA" w14:paraId="1903212C" w14:textId="77777777" w:rsidTr="000637C0">
        <w:trPr>
          <w:cantSplit/>
        </w:trPr>
        <w:tc>
          <w:tcPr>
            <w:tcW w:w="1134" w:type="dxa"/>
            <w:vAlign w:val="center"/>
          </w:tcPr>
          <w:p w14:paraId="44A616CC" w14:textId="77777777" w:rsidR="00D570A8" w:rsidRDefault="00D570A8" w:rsidP="009E39EE">
            <w:pPr>
              <w:spacing w:before="40" w:after="40"/>
              <w:rPr>
                <w:sz w:val="16"/>
                <w:szCs w:val="16"/>
                <w:lang w:val="en-US"/>
              </w:rPr>
            </w:pPr>
            <w:r>
              <w:rPr>
                <w:sz w:val="16"/>
                <w:szCs w:val="16"/>
                <w:lang w:val="en-US"/>
              </w:rPr>
              <w:t>16.0.0</w:t>
            </w:r>
          </w:p>
        </w:tc>
        <w:tc>
          <w:tcPr>
            <w:tcW w:w="851" w:type="dxa"/>
            <w:vAlign w:val="center"/>
          </w:tcPr>
          <w:p w14:paraId="32C56754" w14:textId="77777777" w:rsidR="00D570A8" w:rsidRDefault="00D570A8" w:rsidP="009E39EE">
            <w:pPr>
              <w:spacing w:before="40" w:after="40"/>
              <w:rPr>
                <w:sz w:val="16"/>
                <w:szCs w:val="16"/>
              </w:rPr>
            </w:pPr>
            <w:r>
              <w:rPr>
                <w:sz w:val="16"/>
                <w:szCs w:val="16"/>
              </w:rPr>
              <w:t>16.0</w:t>
            </w:r>
          </w:p>
        </w:tc>
        <w:tc>
          <w:tcPr>
            <w:tcW w:w="1134" w:type="dxa"/>
            <w:vAlign w:val="center"/>
          </w:tcPr>
          <w:p w14:paraId="5A19C579" w14:textId="77777777" w:rsidR="00D570A8" w:rsidRDefault="00D570A8" w:rsidP="009E39EE">
            <w:pPr>
              <w:spacing w:before="40" w:after="40"/>
              <w:rPr>
                <w:sz w:val="16"/>
                <w:lang w:val="en-US"/>
              </w:rPr>
            </w:pPr>
            <w:r>
              <w:rPr>
                <w:sz w:val="16"/>
                <w:lang w:val="en-US"/>
              </w:rPr>
              <w:t>09.06.2017</w:t>
            </w:r>
          </w:p>
        </w:tc>
        <w:tc>
          <w:tcPr>
            <w:tcW w:w="2268" w:type="dxa"/>
            <w:vAlign w:val="center"/>
          </w:tcPr>
          <w:p w14:paraId="29B9A97F" w14:textId="77777777" w:rsidR="00D570A8" w:rsidRDefault="00D570A8" w:rsidP="009E39EE">
            <w:pPr>
              <w:spacing w:before="40" w:after="40"/>
              <w:rPr>
                <w:sz w:val="16"/>
              </w:rPr>
            </w:pPr>
            <w:r w:rsidRPr="006D55FC">
              <w:rPr>
                <w:sz w:val="16"/>
              </w:rPr>
              <w:t>T-Systems International GmbH</w:t>
            </w:r>
          </w:p>
        </w:tc>
        <w:tc>
          <w:tcPr>
            <w:tcW w:w="4819" w:type="dxa"/>
            <w:vAlign w:val="center"/>
          </w:tcPr>
          <w:p w14:paraId="52A82E40" w14:textId="77777777" w:rsidR="00D570A8" w:rsidRDefault="00D570A8" w:rsidP="009E39EE">
            <w:pPr>
              <w:spacing w:before="40" w:after="40"/>
              <w:rPr>
                <w:sz w:val="16"/>
              </w:rPr>
            </w:pPr>
            <w:r>
              <w:rPr>
                <w:sz w:val="16"/>
              </w:rPr>
              <w:t>Schnittstellenerweiterung zum Ermitteln und schreiben der Subsystem-Verbaulisten</w:t>
            </w:r>
          </w:p>
        </w:tc>
      </w:tr>
      <w:tr w:rsidR="00D570A8" w:rsidRPr="009251AA" w14:paraId="54703D4A" w14:textId="77777777" w:rsidTr="000637C0">
        <w:trPr>
          <w:cantSplit/>
        </w:trPr>
        <w:tc>
          <w:tcPr>
            <w:tcW w:w="1134" w:type="dxa"/>
            <w:vAlign w:val="center"/>
          </w:tcPr>
          <w:p w14:paraId="281C593F" w14:textId="77777777" w:rsidR="00D570A8" w:rsidRDefault="00D570A8" w:rsidP="00992FD7">
            <w:pPr>
              <w:spacing w:before="40" w:after="40"/>
              <w:rPr>
                <w:sz w:val="16"/>
                <w:szCs w:val="16"/>
                <w:lang w:val="en-US"/>
              </w:rPr>
            </w:pPr>
            <w:r>
              <w:rPr>
                <w:sz w:val="16"/>
                <w:szCs w:val="16"/>
                <w:lang w:val="en-US"/>
              </w:rPr>
              <w:t>16.0.1</w:t>
            </w:r>
          </w:p>
        </w:tc>
        <w:tc>
          <w:tcPr>
            <w:tcW w:w="851" w:type="dxa"/>
            <w:vAlign w:val="center"/>
          </w:tcPr>
          <w:p w14:paraId="62988B91" w14:textId="77777777" w:rsidR="00D570A8" w:rsidRDefault="00D570A8" w:rsidP="00755336">
            <w:pPr>
              <w:spacing w:before="40" w:after="40"/>
              <w:rPr>
                <w:sz w:val="16"/>
                <w:szCs w:val="16"/>
              </w:rPr>
            </w:pPr>
            <w:r>
              <w:rPr>
                <w:sz w:val="16"/>
                <w:szCs w:val="16"/>
              </w:rPr>
              <w:t>16.0</w:t>
            </w:r>
          </w:p>
        </w:tc>
        <w:tc>
          <w:tcPr>
            <w:tcW w:w="1134" w:type="dxa"/>
            <w:vAlign w:val="center"/>
          </w:tcPr>
          <w:p w14:paraId="112F3709" w14:textId="77777777" w:rsidR="00D570A8" w:rsidRDefault="00D570A8" w:rsidP="00755336">
            <w:pPr>
              <w:spacing w:before="40" w:after="40"/>
              <w:rPr>
                <w:sz w:val="16"/>
                <w:lang w:val="en-US"/>
              </w:rPr>
            </w:pPr>
            <w:r>
              <w:rPr>
                <w:sz w:val="16"/>
                <w:lang w:val="en-US"/>
              </w:rPr>
              <w:t>23.10.2017</w:t>
            </w:r>
          </w:p>
        </w:tc>
        <w:tc>
          <w:tcPr>
            <w:tcW w:w="2268" w:type="dxa"/>
            <w:vAlign w:val="center"/>
          </w:tcPr>
          <w:p w14:paraId="5B5F0353" w14:textId="77777777" w:rsidR="00D570A8" w:rsidRDefault="00D570A8" w:rsidP="00755336">
            <w:pPr>
              <w:spacing w:before="40" w:after="40"/>
              <w:rPr>
                <w:sz w:val="16"/>
              </w:rPr>
            </w:pPr>
            <w:r w:rsidRPr="006D55FC">
              <w:rPr>
                <w:sz w:val="16"/>
              </w:rPr>
              <w:t>T-Systems International GmbH</w:t>
            </w:r>
          </w:p>
        </w:tc>
        <w:tc>
          <w:tcPr>
            <w:tcW w:w="4819" w:type="dxa"/>
            <w:vAlign w:val="center"/>
          </w:tcPr>
          <w:p w14:paraId="670F63B0" w14:textId="77777777" w:rsidR="00D570A8" w:rsidRDefault="00D570A8" w:rsidP="00755336">
            <w:pPr>
              <w:spacing w:before="40" w:after="40"/>
              <w:rPr>
                <w:sz w:val="16"/>
              </w:rPr>
            </w:pPr>
            <w:r>
              <w:rPr>
                <w:sz w:val="16"/>
              </w:rPr>
              <w:t>Aufruf „requestSecAccessASM“ aus WEB-Schnittstellen-API entfernt. Über Makro weiterhin verfügbar.</w:t>
            </w:r>
          </w:p>
        </w:tc>
      </w:tr>
      <w:tr w:rsidR="00D570A8" w:rsidRPr="009251AA" w14:paraId="670BB13C" w14:textId="77777777" w:rsidTr="000637C0">
        <w:trPr>
          <w:cantSplit/>
        </w:trPr>
        <w:tc>
          <w:tcPr>
            <w:tcW w:w="1134" w:type="dxa"/>
            <w:vAlign w:val="center"/>
          </w:tcPr>
          <w:p w14:paraId="70EC1E5D" w14:textId="77777777" w:rsidR="00D570A8" w:rsidRDefault="00D570A8" w:rsidP="00726D05">
            <w:pPr>
              <w:spacing w:before="40" w:after="40"/>
              <w:rPr>
                <w:sz w:val="16"/>
                <w:szCs w:val="16"/>
                <w:lang w:val="en-US"/>
              </w:rPr>
            </w:pPr>
            <w:r>
              <w:rPr>
                <w:sz w:val="16"/>
                <w:szCs w:val="16"/>
                <w:lang w:val="en-US"/>
              </w:rPr>
              <w:t>17.0.0</w:t>
            </w:r>
          </w:p>
        </w:tc>
        <w:tc>
          <w:tcPr>
            <w:tcW w:w="851" w:type="dxa"/>
            <w:vAlign w:val="center"/>
          </w:tcPr>
          <w:p w14:paraId="2D55D7DD" w14:textId="77777777" w:rsidR="00D570A8" w:rsidRDefault="00D570A8" w:rsidP="00726D05">
            <w:pPr>
              <w:spacing w:before="40" w:after="40"/>
              <w:rPr>
                <w:sz w:val="16"/>
                <w:szCs w:val="16"/>
              </w:rPr>
            </w:pPr>
            <w:r>
              <w:rPr>
                <w:sz w:val="16"/>
                <w:szCs w:val="16"/>
              </w:rPr>
              <w:t>17.0</w:t>
            </w:r>
          </w:p>
        </w:tc>
        <w:tc>
          <w:tcPr>
            <w:tcW w:w="1134" w:type="dxa"/>
            <w:vAlign w:val="center"/>
          </w:tcPr>
          <w:p w14:paraId="5146F959" w14:textId="77777777" w:rsidR="00D570A8" w:rsidRDefault="00D570A8" w:rsidP="00726D05">
            <w:pPr>
              <w:spacing w:before="40" w:after="40"/>
              <w:rPr>
                <w:sz w:val="16"/>
                <w:lang w:val="en-US"/>
              </w:rPr>
            </w:pPr>
            <w:r>
              <w:rPr>
                <w:sz w:val="16"/>
                <w:lang w:val="en-US"/>
              </w:rPr>
              <w:t>31.08.2017</w:t>
            </w:r>
          </w:p>
        </w:tc>
        <w:tc>
          <w:tcPr>
            <w:tcW w:w="2268" w:type="dxa"/>
            <w:vAlign w:val="center"/>
          </w:tcPr>
          <w:p w14:paraId="2AD8B0C9"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5602E69C" w14:textId="77777777" w:rsidR="00D570A8" w:rsidRDefault="00D570A8" w:rsidP="00726D05">
            <w:pPr>
              <w:spacing w:before="40" w:after="40"/>
              <w:rPr>
                <w:sz w:val="16"/>
              </w:rPr>
            </w:pPr>
            <w:r>
              <w:rPr>
                <w:sz w:val="16"/>
              </w:rPr>
              <w:t>Schnittstellenerweiterung zur Verwendung von CAN-FD-Projekten/Fahrzeugen</w:t>
            </w:r>
          </w:p>
          <w:p w14:paraId="4855D579" w14:textId="77777777" w:rsidR="00D570A8" w:rsidRDefault="00D570A8" w:rsidP="00726D05">
            <w:pPr>
              <w:spacing w:before="40" w:after="40"/>
              <w:rPr>
                <w:sz w:val="16"/>
              </w:rPr>
            </w:pPr>
            <w:r>
              <w:rPr>
                <w:sz w:val="16"/>
              </w:rPr>
              <w:t>Neue Methoden:</w:t>
            </w:r>
          </w:p>
          <w:p w14:paraId="1FEB64E4" w14:textId="77777777" w:rsidR="00D570A8" w:rsidRPr="00406D34" w:rsidRDefault="00D570A8" w:rsidP="00726D05">
            <w:pPr>
              <w:numPr>
                <w:ilvl w:val="0"/>
                <w:numId w:val="17"/>
              </w:numPr>
              <w:spacing w:before="40" w:after="40"/>
              <w:rPr>
                <w:sz w:val="16"/>
              </w:rPr>
            </w:pPr>
            <w:r w:rsidRPr="00406D34">
              <w:rPr>
                <w:sz w:val="16"/>
              </w:rPr>
              <w:t>setCanFDVehicleProject</w:t>
            </w:r>
          </w:p>
          <w:p w14:paraId="248A41D1" w14:textId="77777777" w:rsidR="00D570A8" w:rsidRDefault="00D570A8" w:rsidP="00726D05">
            <w:pPr>
              <w:numPr>
                <w:ilvl w:val="0"/>
                <w:numId w:val="17"/>
              </w:numPr>
              <w:spacing w:before="40" w:after="40"/>
              <w:rPr>
                <w:sz w:val="16"/>
              </w:rPr>
            </w:pPr>
            <w:r w:rsidRPr="00406D34">
              <w:rPr>
                <w:sz w:val="16"/>
              </w:rPr>
              <w:t>setCanFDVehicleProjectAutomatic</w:t>
            </w:r>
          </w:p>
        </w:tc>
      </w:tr>
      <w:tr w:rsidR="00D570A8" w:rsidRPr="009251AA" w14:paraId="540B8B2C" w14:textId="77777777" w:rsidTr="000637C0">
        <w:trPr>
          <w:cantSplit/>
        </w:trPr>
        <w:tc>
          <w:tcPr>
            <w:tcW w:w="1134" w:type="dxa"/>
            <w:vAlign w:val="center"/>
          </w:tcPr>
          <w:p w14:paraId="469B417C" w14:textId="77777777" w:rsidR="00D570A8" w:rsidRDefault="00D570A8" w:rsidP="00726D05">
            <w:pPr>
              <w:spacing w:before="40" w:after="40"/>
              <w:rPr>
                <w:sz w:val="16"/>
                <w:szCs w:val="16"/>
                <w:lang w:val="en-US"/>
              </w:rPr>
            </w:pPr>
            <w:r>
              <w:rPr>
                <w:sz w:val="16"/>
                <w:szCs w:val="16"/>
                <w:lang w:val="en-US"/>
              </w:rPr>
              <w:t>18.0.0</w:t>
            </w:r>
          </w:p>
        </w:tc>
        <w:tc>
          <w:tcPr>
            <w:tcW w:w="851" w:type="dxa"/>
            <w:vAlign w:val="center"/>
          </w:tcPr>
          <w:p w14:paraId="4D2C0119" w14:textId="77777777" w:rsidR="00D570A8" w:rsidRDefault="00D570A8" w:rsidP="00726D05">
            <w:pPr>
              <w:spacing w:before="40" w:after="40"/>
              <w:rPr>
                <w:sz w:val="16"/>
                <w:szCs w:val="16"/>
              </w:rPr>
            </w:pPr>
            <w:r>
              <w:rPr>
                <w:sz w:val="16"/>
                <w:szCs w:val="16"/>
              </w:rPr>
              <w:t>18.0</w:t>
            </w:r>
          </w:p>
        </w:tc>
        <w:tc>
          <w:tcPr>
            <w:tcW w:w="1134" w:type="dxa"/>
            <w:vAlign w:val="center"/>
          </w:tcPr>
          <w:p w14:paraId="2C32E7C3" w14:textId="77777777" w:rsidR="00D570A8" w:rsidRDefault="00D570A8" w:rsidP="00726D05">
            <w:pPr>
              <w:spacing w:before="40" w:after="40"/>
              <w:rPr>
                <w:sz w:val="16"/>
                <w:lang w:val="en-US"/>
              </w:rPr>
            </w:pPr>
            <w:r>
              <w:rPr>
                <w:sz w:val="16"/>
                <w:lang w:val="en-US"/>
              </w:rPr>
              <w:t>12.12.2017</w:t>
            </w:r>
          </w:p>
        </w:tc>
        <w:tc>
          <w:tcPr>
            <w:tcW w:w="2268" w:type="dxa"/>
            <w:vAlign w:val="center"/>
          </w:tcPr>
          <w:p w14:paraId="37F1E8DA"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567EB1D6" w14:textId="77777777" w:rsidR="00D570A8" w:rsidRDefault="00D570A8" w:rsidP="008117F1">
            <w:pPr>
              <w:spacing w:before="40" w:after="40"/>
              <w:rPr>
                <w:sz w:val="16"/>
              </w:rPr>
            </w:pPr>
            <w:r>
              <w:rPr>
                <w:sz w:val="16"/>
              </w:rPr>
              <w:t xml:space="preserve">Schnittstellenerweiterung für detailliertere Rückgabeergebnisse beim „Datensatz Download“ (CCB_DS_1704, siehe Abschnitt </w:t>
            </w:r>
            <w:r>
              <w:rPr>
                <w:sz w:val="16"/>
              </w:rPr>
              <w:fldChar w:fldCharType="begin"/>
            </w:r>
            <w:r>
              <w:rPr>
                <w:sz w:val="16"/>
              </w:rPr>
              <w:instrText xml:space="preserve"> REF _Ref501355523 \r \h </w:instrText>
            </w:r>
            <w:r>
              <w:rPr>
                <w:sz w:val="16"/>
              </w:rPr>
            </w:r>
            <w:r>
              <w:rPr>
                <w:sz w:val="16"/>
              </w:rPr>
              <w:fldChar w:fldCharType="separate"/>
            </w:r>
            <w:r>
              <w:rPr>
                <w:sz w:val="16"/>
              </w:rPr>
              <w:t>6.12</w:t>
            </w:r>
            <w:r>
              <w:rPr>
                <w:sz w:val="16"/>
              </w:rPr>
              <w:fldChar w:fldCharType="end"/>
            </w:r>
            <w:r>
              <w:rPr>
                <w:sz w:val="16"/>
              </w:rPr>
              <w:t>)</w:t>
            </w:r>
          </w:p>
          <w:p w14:paraId="557932E3" w14:textId="77777777" w:rsidR="00D570A8" w:rsidRDefault="00D570A8" w:rsidP="008117F1">
            <w:pPr>
              <w:spacing w:before="40" w:after="40"/>
              <w:rPr>
                <w:sz w:val="16"/>
              </w:rPr>
            </w:pPr>
            <w:r>
              <w:rPr>
                <w:sz w:val="16"/>
              </w:rPr>
              <w:t>Geänderte Methode:</w:t>
            </w:r>
          </w:p>
          <w:p w14:paraId="25A207A2" w14:textId="77777777" w:rsidR="00D570A8" w:rsidRPr="008117F1" w:rsidRDefault="00D570A8" w:rsidP="00726D05">
            <w:pPr>
              <w:numPr>
                <w:ilvl w:val="0"/>
                <w:numId w:val="17"/>
              </w:numPr>
              <w:spacing w:before="40" w:after="40"/>
              <w:rPr>
                <w:sz w:val="16"/>
              </w:rPr>
            </w:pPr>
            <w:r w:rsidRPr="008117F1">
              <w:rPr>
                <w:sz w:val="16"/>
              </w:rPr>
              <w:t>dataSetDownload</w:t>
            </w:r>
          </w:p>
        </w:tc>
      </w:tr>
      <w:tr w:rsidR="00D570A8" w:rsidRPr="009251AA" w14:paraId="49CDB94C" w14:textId="77777777" w:rsidTr="000637C0">
        <w:trPr>
          <w:cantSplit/>
        </w:trPr>
        <w:tc>
          <w:tcPr>
            <w:tcW w:w="1134" w:type="dxa"/>
            <w:vAlign w:val="center"/>
          </w:tcPr>
          <w:p w14:paraId="59E6EF19" w14:textId="77777777" w:rsidR="00D570A8" w:rsidRDefault="00D570A8" w:rsidP="00726D05">
            <w:pPr>
              <w:spacing w:before="40" w:after="40"/>
              <w:rPr>
                <w:sz w:val="16"/>
                <w:szCs w:val="16"/>
                <w:lang w:val="en-US"/>
              </w:rPr>
            </w:pPr>
            <w:r>
              <w:rPr>
                <w:sz w:val="16"/>
                <w:szCs w:val="16"/>
                <w:lang w:val="en-US"/>
              </w:rPr>
              <w:t>18.0.1</w:t>
            </w:r>
          </w:p>
        </w:tc>
        <w:tc>
          <w:tcPr>
            <w:tcW w:w="851" w:type="dxa"/>
            <w:vAlign w:val="center"/>
          </w:tcPr>
          <w:p w14:paraId="0B6F834D" w14:textId="77777777" w:rsidR="00D570A8" w:rsidRDefault="00D570A8" w:rsidP="00726D05">
            <w:pPr>
              <w:spacing w:before="40" w:after="40"/>
              <w:rPr>
                <w:sz w:val="16"/>
                <w:szCs w:val="16"/>
              </w:rPr>
            </w:pPr>
            <w:r>
              <w:rPr>
                <w:sz w:val="16"/>
                <w:szCs w:val="16"/>
              </w:rPr>
              <w:t>18.0</w:t>
            </w:r>
          </w:p>
        </w:tc>
        <w:tc>
          <w:tcPr>
            <w:tcW w:w="1134" w:type="dxa"/>
            <w:vAlign w:val="center"/>
          </w:tcPr>
          <w:p w14:paraId="500CE60E" w14:textId="77777777" w:rsidR="00D570A8" w:rsidRDefault="00D570A8" w:rsidP="00726D05">
            <w:pPr>
              <w:spacing w:before="40" w:after="40"/>
              <w:rPr>
                <w:sz w:val="16"/>
                <w:lang w:val="en-US"/>
              </w:rPr>
            </w:pPr>
            <w:r>
              <w:rPr>
                <w:sz w:val="16"/>
                <w:lang w:val="en-US"/>
              </w:rPr>
              <w:t>18.12.2017</w:t>
            </w:r>
          </w:p>
        </w:tc>
        <w:tc>
          <w:tcPr>
            <w:tcW w:w="2268" w:type="dxa"/>
            <w:vAlign w:val="center"/>
          </w:tcPr>
          <w:p w14:paraId="19E2930F"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2430767A" w14:textId="77777777" w:rsidR="00D570A8" w:rsidRDefault="00D570A8" w:rsidP="006A4A2A">
            <w:pPr>
              <w:spacing w:before="40" w:after="40"/>
              <w:rPr>
                <w:sz w:val="16"/>
              </w:rPr>
            </w:pPr>
            <w:r>
              <w:rPr>
                <w:sz w:val="16"/>
              </w:rPr>
              <w:t xml:space="preserve">Schnittstellenerweiterung zum Senden von BZD-Protokollen an AVx (CCB_DS_1978, siehe Abschnitt </w:t>
            </w:r>
            <w:r>
              <w:rPr>
                <w:sz w:val="16"/>
              </w:rPr>
              <w:fldChar w:fldCharType="begin"/>
            </w:r>
            <w:r>
              <w:rPr>
                <w:sz w:val="16"/>
              </w:rPr>
              <w:instrText xml:space="preserve"> REF _Ref501355523 \r \h </w:instrText>
            </w:r>
            <w:r>
              <w:rPr>
                <w:sz w:val="16"/>
              </w:rPr>
            </w:r>
            <w:r>
              <w:rPr>
                <w:sz w:val="16"/>
              </w:rPr>
              <w:fldChar w:fldCharType="separate"/>
            </w:r>
            <w:r>
              <w:rPr>
                <w:sz w:val="16"/>
              </w:rPr>
              <w:t>6.12</w:t>
            </w:r>
            <w:r>
              <w:rPr>
                <w:sz w:val="16"/>
              </w:rPr>
              <w:fldChar w:fldCharType="end"/>
            </w:r>
            <w:r>
              <w:rPr>
                <w:sz w:val="16"/>
              </w:rPr>
              <w:t xml:space="preserve">). Neue Methode: </w:t>
            </w:r>
          </w:p>
          <w:p w14:paraId="723DD97E" w14:textId="77777777" w:rsidR="00D570A8" w:rsidRPr="006A4A2A" w:rsidRDefault="00D570A8" w:rsidP="006A4A2A">
            <w:pPr>
              <w:numPr>
                <w:ilvl w:val="0"/>
                <w:numId w:val="17"/>
              </w:numPr>
              <w:spacing w:before="40" w:after="40"/>
              <w:rPr>
                <w:sz w:val="16"/>
              </w:rPr>
            </w:pPr>
            <w:r w:rsidRPr="00406D34">
              <w:rPr>
                <w:sz w:val="16"/>
              </w:rPr>
              <w:t>se</w:t>
            </w:r>
            <w:r>
              <w:rPr>
                <w:sz w:val="16"/>
              </w:rPr>
              <w:t>ndProtocolsToAVx</w:t>
            </w:r>
          </w:p>
        </w:tc>
      </w:tr>
      <w:tr w:rsidR="00D570A8" w:rsidRPr="009251AA" w14:paraId="04987595" w14:textId="77777777" w:rsidTr="000637C0">
        <w:trPr>
          <w:cantSplit/>
        </w:trPr>
        <w:tc>
          <w:tcPr>
            <w:tcW w:w="1134" w:type="dxa"/>
            <w:vAlign w:val="center"/>
          </w:tcPr>
          <w:p w14:paraId="744A82A1" w14:textId="77777777" w:rsidR="00D570A8" w:rsidRDefault="00D570A8" w:rsidP="00726D05">
            <w:pPr>
              <w:spacing w:before="40" w:after="40"/>
              <w:rPr>
                <w:sz w:val="16"/>
                <w:szCs w:val="16"/>
                <w:lang w:val="en-US"/>
              </w:rPr>
            </w:pPr>
            <w:r>
              <w:rPr>
                <w:sz w:val="16"/>
                <w:szCs w:val="16"/>
                <w:lang w:val="en-US"/>
              </w:rPr>
              <w:t>18.0.2</w:t>
            </w:r>
          </w:p>
        </w:tc>
        <w:tc>
          <w:tcPr>
            <w:tcW w:w="851" w:type="dxa"/>
            <w:vAlign w:val="center"/>
          </w:tcPr>
          <w:p w14:paraId="69825B83" w14:textId="77777777" w:rsidR="00D570A8" w:rsidRDefault="00D570A8" w:rsidP="00726D05">
            <w:pPr>
              <w:spacing w:before="40" w:after="40"/>
              <w:rPr>
                <w:sz w:val="16"/>
                <w:szCs w:val="16"/>
              </w:rPr>
            </w:pPr>
            <w:r>
              <w:rPr>
                <w:sz w:val="16"/>
                <w:szCs w:val="16"/>
              </w:rPr>
              <w:t>18.0</w:t>
            </w:r>
          </w:p>
        </w:tc>
        <w:tc>
          <w:tcPr>
            <w:tcW w:w="1134" w:type="dxa"/>
            <w:vAlign w:val="center"/>
          </w:tcPr>
          <w:p w14:paraId="48FDA8B3" w14:textId="77777777" w:rsidR="00D570A8" w:rsidRDefault="00D570A8" w:rsidP="00726D05">
            <w:pPr>
              <w:spacing w:before="40" w:after="40"/>
              <w:rPr>
                <w:sz w:val="16"/>
                <w:lang w:val="en-US"/>
              </w:rPr>
            </w:pPr>
            <w:r>
              <w:rPr>
                <w:sz w:val="16"/>
                <w:lang w:val="en-US"/>
              </w:rPr>
              <w:t>19.12.2017</w:t>
            </w:r>
          </w:p>
        </w:tc>
        <w:tc>
          <w:tcPr>
            <w:tcW w:w="2268" w:type="dxa"/>
            <w:vAlign w:val="center"/>
          </w:tcPr>
          <w:p w14:paraId="463DBB63"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494A8F12" w14:textId="77777777" w:rsidR="00D570A8" w:rsidRDefault="00D570A8" w:rsidP="00E16D55">
            <w:pPr>
              <w:spacing w:before="40" w:after="40"/>
              <w:rPr>
                <w:sz w:val="16"/>
              </w:rPr>
            </w:pPr>
            <w:r>
              <w:rPr>
                <w:sz w:val="16"/>
              </w:rPr>
              <w:t xml:space="preserve">Schnittstellenerweiterung zum Überprüfen von Flash-Vorbedingungen (CCB_DS_2047, siehe Abschnitt </w:t>
            </w:r>
            <w:r>
              <w:rPr>
                <w:sz w:val="16"/>
              </w:rPr>
              <w:fldChar w:fldCharType="begin"/>
            </w:r>
            <w:r>
              <w:rPr>
                <w:sz w:val="16"/>
              </w:rPr>
              <w:instrText xml:space="preserve"> REF _Ref501355523 \r \h </w:instrText>
            </w:r>
            <w:r>
              <w:rPr>
                <w:sz w:val="16"/>
              </w:rPr>
            </w:r>
            <w:r>
              <w:rPr>
                <w:sz w:val="16"/>
              </w:rPr>
              <w:fldChar w:fldCharType="separate"/>
            </w:r>
            <w:r>
              <w:rPr>
                <w:sz w:val="16"/>
              </w:rPr>
              <w:t>6.12</w:t>
            </w:r>
            <w:r>
              <w:rPr>
                <w:sz w:val="16"/>
              </w:rPr>
              <w:fldChar w:fldCharType="end"/>
            </w:r>
            <w:r>
              <w:rPr>
                <w:sz w:val="16"/>
              </w:rPr>
              <w:t xml:space="preserve">) Neue Methode: </w:t>
            </w:r>
          </w:p>
          <w:p w14:paraId="4C5F71AA" w14:textId="77777777" w:rsidR="00D570A8" w:rsidRDefault="00D570A8" w:rsidP="00E16D55">
            <w:pPr>
              <w:numPr>
                <w:ilvl w:val="0"/>
                <w:numId w:val="17"/>
              </w:numPr>
              <w:spacing w:before="40" w:after="40"/>
              <w:rPr>
                <w:sz w:val="16"/>
              </w:rPr>
            </w:pPr>
            <w:hyperlink w:anchor="r526" w:history="1">
              <w:r w:rsidRPr="00E16D55">
                <w:rPr>
                  <w:sz w:val="16"/>
                </w:rPr>
                <w:t>checkFlashPreConditions</w:t>
              </w:r>
            </w:hyperlink>
          </w:p>
        </w:tc>
      </w:tr>
      <w:tr w:rsidR="00D570A8" w:rsidRPr="009251AA" w14:paraId="304DFDB0" w14:textId="77777777" w:rsidTr="000637C0">
        <w:trPr>
          <w:cantSplit/>
        </w:trPr>
        <w:tc>
          <w:tcPr>
            <w:tcW w:w="1134" w:type="dxa"/>
            <w:vAlign w:val="center"/>
          </w:tcPr>
          <w:p w14:paraId="67E37B0A" w14:textId="77777777" w:rsidR="00D570A8" w:rsidRDefault="00D570A8" w:rsidP="00726D05">
            <w:pPr>
              <w:spacing w:before="40" w:after="40"/>
              <w:rPr>
                <w:sz w:val="16"/>
                <w:szCs w:val="16"/>
                <w:lang w:val="en-US"/>
              </w:rPr>
            </w:pPr>
            <w:r>
              <w:rPr>
                <w:sz w:val="16"/>
                <w:szCs w:val="16"/>
                <w:lang w:val="en-US"/>
              </w:rPr>
              <w:t>19.0.0</w:t>
            </w:r>
          </w:p>
        </w:tc>
        <w:tc>
          <w:tcPr>
            <w:tcW w:w="851" w:type="dxa"/>
            <w:vAlign w:val="center"/>
          </w:tcPr>
          <w:p w14:paraId="1CF42B64" w14:textId="77777777" w:rsidR="00D570A8" w:rsidRDefault="00D570A8" w:rsidP="00726D05">
            <w:pPr>
              <w:spacing w:before="40" w:after="40"/>
              <w:rPr>
                <w:sz w:val="16"/>
                <w:szCs w:val="16"/>
              </w:rPr>
            </w:pPr>
            <w:r>
              <w:rPr>
                <w:sz w:val="16"/>
                <w:szCs w:val="16"/>
              </w:rPr>
              <w:t>19.0</w:t>
            </w:r>
          </w:p>
        </w:tc>
        <w:tc>
          <w:tcPr>
            <w:tcW w:w="1134" w:type="dxa"/>
            <w:vAlign w:val="center"/>
          </w:tcPr>
          <w:p w14:paraId="5E315F5D" w14:textId="77777777" w:rsidR="00D570A8" w:rsidRDefault="00D570A8" w:rsidP="00726D05">
            <w:pPr>
              <w:spacing w:before="40" w:after="40"/>
              <w:rPr>
                <w:sz w:val="16"/>
                <w:lang w:val="en-US"/>
              </w:rPr>
            </w:pPr>
            <w:r>
              <w:rPr>
                <w:sz w:val="16"/>
                <w:lang w:val="en-US"/>
              </w:rPr>
              <w:t>23.05.2018</w:t>
            </w:r>
          </w:p>
        </w:tc>
        <w:tc>
          <w:tcPr>
            <w:tcW w:w="2268" w:type="dxa"/>
            <w:vAlign w:val="center"/>
          </w:tcPr>
          <w:p w14:paraId="272449EE"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3634EC74" w14:textId="77777777" w:rsidR="00D570A8" w:rsidRDefault="00D570A8" w:rsidP="00E16D55">
            <w:pPr>
              <w:spacing w:before="40" w:after="40"/>
              <w:rPr>
                <w:sz w:val="16"/>
              </w:rPr>
            </w:pPr>
            <w:r>
              <w:rPr>
                <w:sz w:val="16"/>
              </w:rPr>
              <w:t xml:space="preserve">Schnittstellenerweiterung für SFD-Funktionen (CCB_DS_2164, siehe Abschnitt </w:t>
            </w:r>
            <w:r>
              <w:rPr>
                <w:sz w:val="16"/>
              </w:rPr>
              <w:fldChar w:fldCharType="begin"/>
            </w:r>
            <w:r>
              <w:rPr>
                <w:sz w:val="16"/>
              </w:rPr>
              <w:instrText xml:space="preserve"> REF _Ref514849231 \r \h </w:instrText>
            </w:r>
            <w:r>
              <w:rPr>
                <w:sz w:val="16"/>
              </w:rPr>
            </w:r>
            <w:r>
              <w:rPr>
                <w:sz w:val="16"/>
              </w:rPr>
              <w:fldChar w:fldCharType="separate"/>
            </w:r>
            <w:r>
              <w:rPr>
                <w:sz w:val="16"/>
              </w:rPr>
              <w:t>6.13</w:t>
            </w:r>
            <w:r>
              <w:rPr>
                <w:sz w:val="16"/>
              </w:rPr>
              <w:fldChar w:fldCharType="end"/>
            </w:r>
            <w:r>
              <w:rPr>
                <w:sz w:val="16"/>
              </w:rPr>
              <w:t>)</w:t>
            </w:r>
          </w:p>
          <w:p w14:paraId="275FF270" w14:textId="77777777" w:rsidR="00D570A8" w:rsidRDefault="00D570A8" w:rsidP="00E16D55">
            <w:pPr>
              <w:spacing w:before="40" w:after="40"/>
              <w:rPr>
                <w:sz w:val="16"/>
              </w:rPr>
            </w:pPr>
            <w:r>
              <w:rPr>
                <w:sz w:val="16"/>
              </w:rPr>
              <w:t>Neue Methoden:</w:t>
            </w:r>
          </w:p>
          <w:p w14:paraId="26E4736D" w14:textId="77777777" w:rsidR="00D570A8" w:rsidRPr="001B5E52" w:rsidRDefault="00D570A8" w:rsidP="001B5E52">
            <w:pPr>
              <w:numPr>
                <w:ilvl w:val="0"/>
                <w:numId w:val="17"/>
              </w:numPr>
              <w:spacing w:before="40" w:after="40"/>
              <w:rPr>
                <w:sz w:val="16"/>
              </w:rPr>
            </w:pPr>
            <w:r w:rsidRPr="001B5E52">
              <w:rPr>
                <w:sz w:val="16"/>
              </w:rPr>
              <w:t>securityAccessSFDOnline</w:t>
            </w:r>
          </w:p>
          <w:p w14:paraId="252CF40A" w14:textId="77777777" w:rsidR="00D570A8" w:rsidRPr="001B5E52" w:rsidRDefault="00D570A8" w:rsidP="001B5E52">
            <w:pPr>
              <w:numPr>
                <w:ilvl w:val="0"/>
                <w:numId w:val="17"/>
              </w:numPr>
              <w:spacing w:before="40" w:after="40"/>
              <w:rPr>
                <w:sz w:val="16"/>
              </w:rPr>
            </w:pPr>
            <w:r w:rsidRPr="001B5E52">
              <w:rPr>
                <w:sz w:val="16"/>
              </w:rPr>
              <w:t>securityAccessSFDOffline</w:t>
            </w:r>
          </w:p>
          <w:p w14:paraId="489AFC7F" w14:textId="77777777" w:rsidR="00D570A8" w:rsidRPr="00AB3130" w:rsidRDefault="00D570A8" w:rsidP="00AB3130">
            <w:pPr>
              <w:pStyle w:val="Listenabsatz"/>
              <w:numPr>
                <w:ilvl w:val="0"/>
                <w:numId w:val="17"/>
              </w:numPr>
              <w:spacing w:before="40" w:after="40"/>
              <w:rPr>
                <w:sz w:val="16"/>
              </w:rPr>
            </w:pPr>
            <w:r w:rsidRPr="00AB3130">
              <w:rPr>
                <w:sz w:val="16"/>
              </w:rPr>
              <w:t>securityAccessSFDEcuLock</w:t>
            </w:r>
          </w:p>
          <w:p w14:paraId="7CD57E4F" w14:textId="77777777" w:rsidR="00D570A8" w:rsidRPr="001B5E52" w:rsidRDefault="00D570A8" w:rsidP="001B5E52">
            <w:pPr>
              <w:numPr>
                <w:ilvl w:val="0"/>
                <w:numId w:val="17"/>
              </w:numPr>
              <w:spacing w:before="40" w:after="40"/>
              <w:rPr>
                <w:sz w:val="16"/>
              </w:rPr>
            </w:pPr>
            <w:r w:rsidRPr="001B5E52">
              <w:rPr>
                <w:sz w:val="16"/>
              </w:rPr>
              <w:t>securityAccessSFDAllEcuLock</w:t>
            </w:r>
          </w:p>
          <w:p w14:paraId="255B854D" w14:textId="77777777" w:rsidR="00D570A8" w:rsidRPr="001B5E52" w:rsidRDefault="00D570A8" w:rsidP="001B5E52">
            <w:pPr>
              <w:numPr>
                <w:ilvl w:val="0"/>
                <w:numId w:val="17"/>
              </w:numPr>
              <w:spacing w:before="40" w:after="40"/>
              <w:rPr>
                <w:sz w:val="16"/>
              </w:rPr>
            </w:pPr>
            <w:r w:rsidRPr="001B5E52">
              <w:rPr>
                <w:sz w:val="16"/>
              </w:rPr>
              <w:t>securityAccessSFDReset</w:t>
            </w:r>
          </w:p>
          <w:p w14:paraId="4315A454" w14:textId="77777777" w:rsidR="00D570A8" w:rsidRDefault="00D570A8" w:rsidP="001B5E52">
            <w:pPr>
              <w:numPr>
                <w:ilvl w:val="0"/>
                <w:numId w:val="17"/>
              </w:numPr>
              <w:spacing w:before="40" w:after="40"/>
              <w:rPr>
                <w:sz w:val="16"/>
              </w:rPr>
            </w:pPr>
            <w:r w:rsidRPr="001B5E52">
              <w:rPr>
                <w:sz w:val="16"/>
              </w:rPr>
              <w:t>securityAccessSFDCheckStatus</w:t>
            </w:r>
          </w:p>
        </w:tc>
      </w:tr>
      <w:tr w:rsidR="00D570A8" w:rsidRPr="009251AA" w14:paraId="5B368093" w14:textId="77777777" w:rsidTr="000637C0">
        <w:trPr>
          <w:cantSplit/>
        </w:trPr>
        <w:tc>
          <w:tcPr>
            <w:tcW w:w="1134" w:type="dxa"/>
            <w:vAlign w:val="center"/>
          </w:tcPr>
          <w:p w14:paraId="3B0A143E" w14:textId="77777777" w:rsidR="00D570A8" w:rsidRDefault="00D570A8" w:rsidP="00726D05">
            <w:pPr>
              <w:spacing w:before="40" w:after="40"/>
              <w:rPr>
                <w:sz w:val="16"/>
                <w:szCs w:val="16"/>
                <w:lang w:val="en-US"/>
              </w:rPr>
            </w:pPr>
            <w:r>
              <w:rPr>
                <w:sz w:val="16"/>
                <w:szCs w:val="16"/>
                <w:lang w:val="en-US"/>
              </w:rPr>
              <w:t>19.0.1</w:t>
            </w:r>
          </w:p>
        </w:tc>
        <w:tc>
          <w:tcPr>
            <w:tcW w:w="851" w:type="dxa"/>
            <w:vAlign w:val="center"/>
          </w:tcPr>
          <w:p w14:paraId="0CB7570F" w14:textId="77777777" w:rsidR="00D570A8" w:rsidRDefault="00D570A8" w:rsidP="00726D05">
            <w:pPr>
              <w:spacing w:before="40" w:after="40"/>
              <w:rPr>
                <w:sz w:val="16"/>
                <w:szCs w:val="16"/>
              </w:rPr>
            </w:pPr>
            <w:r>
              <w:rPr>
                <w:sz w:val="16"/>
                <w:szCs w:val="16"/>
              </w:rPr>
              <w:t>19.0</w:t>
            </w:r>
          </w:p>
        </w:tc>
        <w:tc>
          <w:tcPr>
            <w:tcW w:w="1134" w:type="dxa"/>
            <w:vAlign w:val="center"/>
          </w:tcPr>
          <w:p w14:paraId="70938754" w14:textId="77777777" w:rsidR="00D570A8" w:rsidRDefault="00D570A8" w:rsidP="00726D05">
            <w:pPr>
              <w:spacing w:before="40" w:after="40"/>
              <w:rPr>
                <w:sz w:val="16"/>
                <w:lang w:val="en-US"/>
              </w:rPr>
            </w:pPr>
            <w:r>
              <w:rPr>
                <w:sz w:val="16"/>
                <w:lang w:val="en-US"/>
              </w:rPr>
              <w:t>15.06.2018</w:t>
            </w:r>
          </w:p>
        </w:tc>
        <w:tc>
          <w:tcPr>
            <w:tcW w:w="2268" w:type="dxa"/>
            <w:vAlign w:val="center"/>
          </w:tcPr>
          <w:p w14:paraId="66BB9A26"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46158EBA" w14:textId="77777777" w:rsidR="00D570A8" w:rsidRDefault="00D570A8" w:rsidP="00AB3130">
            <w:pPr>
              <w:spacing w:before="40" w:after="40"/>
              <w:rPr>
                <w:sz w:val="16"/>
              </w:rPr>
            </w:pPr>
            <w:r>
              <w:rPr>
                <w:sz w:val="16"/>
              </w:rPr>
              <w:t>Die folgenden Makro-Methoden stehen nun auch an der WEB-API zur Verfügung:</w:t>
            </w:r>
          </w:p>
          <w:p w14:paraId="44115721" w14:textId="77777777" w:rsidR="00D570A8" w:rsidRPr="00AB3130" w:rsidRDefault="00D570A8" w:rsidP="00AB3130">
            <w:pPr>
              <w:pStyle w:val="Listenabsatz"/>
              <w:numPr>
                <w:ilvl w:val="0"/>
                <w:numId w:val="31"/>
              </w:numPr>
              <w:spacing w:before="40" w:after="40"/>
              <w:rPr>
                <w:sz w:val="16"/>
              </w:rPr>
            </w:pPr>
            <w:r w:rsidRPr="00AB3130">
              <w:rPr>
                <w:sz w:val="16"/>
              </w:rPr>
              <w:t>createDiagActuator</w:t>
            </w:r>
          </w:p>
          <w:p w14:paraId="6848537E" w14:textId="77777777" w:rsidR="00D570A8" w:rsidRPr="00AB3130" w:rsidRDefault="00D570A8" w:rsidP="00AB3130">
            <w:pPr>
              <w:pStyle w:val="Listenabsatz"/>
              <w:numPr>
                <w:ilvl w:val="0"/>
                <w:numId w:val="31"/>
              </w:numPr>
              <w:spacing w:before="40" w:after="40"/>
              <w:rPr>
                <w:sz w:val="16"/>
              </w:rPr>
            </w:pPr>
            <w:r w:rsidRPr="00AB3130">
              <w:rPr>
                <w:sz w:val="16"/>
              </w:rPr>
              <w:t>createDiagActuator2</w:t>
            </w:r>
          </w:p>
          <w:p w14:paraId="39B8060E" w14:textId="77777777" w:rsidR="00D570A8" w:rsidRPr="00AB3130" w:rsidRDefault="00D570A8" w:rsidP="00AB3130">
            <w:pPr>
              <w:pStyle w:val="Listenabsatz"/>
              <w:numPr>
                <w:ilvl w:val="0"/>
                <w:numId w:val="31"/>
              </w:numPr>
              <w:spacing w:before="40" w:after="40"/>
              <w:rPr>
                <w:sz w:val="16"/>
              </w:rPr>
            </w:pPr>
            <w:r w:rsidRPr="00AB3130">
              <w:rPr>
                <w:sz w:val="16"/>
              </w:rPr>
              <w:t>createBasicSetting</w:t>
            </w:r>
          </w:p>
          <w:p w14:paraId="63CD1589" w14:textId="77777777" w:rsidR="00D570A8" w:rsidRPr="00AB3130" w:rsidRDefault="00D570A8" w:rsidP="00AB3130">
            <w:pPr>
              <w:pStyle w:val="Listenabsatz"/>
              <w:numPr>
                <w:ilvl w:val="0"/>
                <w:numId w:val="31"/>
              </w:numPr>
              <w:spacing w:before="40" w:after="40"/>
              <w:rPr>
                <w:sz w:val="16"/>
              </w:rPr>
            </w:pPr>
            <w:r w:rsidRPr="00AB3130">
              <w:rPr>
                <w:sz w:val="16"/>
              </w:rPr>
              <w:t>createBasicSetting2</w:t>
            </w:r>
          </w:p>
          <w:p w14:paraId="4DC0096D" w14:textId="77777777" w:rsidR="00D570A8" w:rsidRPr="00AB3130" w:rsidRDefault="00D570A8" w:rsidP="00AB3130">
            <w:pPr>
              <w:pStyle w:val="Listenabsatz"/>
              <w:numPr>
                <w:ilvl w:val="0"/>
                <w:numId w:val="31"/>
              </w:numPr>
              <w:spacing w:before="40" w:after="40"/>
              <w:rPr>
                <w:sz w:val="16"/>
              </w:rPr>
            </w:pPr>
            <w:r w:rsidRPr="00AB3130">
              <w:rPr>
                <w:sz w:val="16"/>
              </w:rPr>
              <w:t>createDiagMeasurementDescriptor</w:t>
            </w:r>
          </w:p>
        </w:tc>
      </w:tr>
      <w:tr w:rsidR="00D570A8" w:rsidRPr="001E33AA" w14:paraId="50A0B3EE" w14:textId="77777777" w:rsidTr="000637C0">
        <w:trPr>
          <w:cantSplit/>
        </w:trPr>
        <w:tc>
          <w:tcPr>
            <w:tcW w:w="1134" w:type="dxa"/>
            <w:vAlign w:val="center"/>
          </w:tcPr>
          <w:p w14:paraId="54EF6968" w14:textId="77777777" w:rsidR="00D570A8" w:rsidRDefault="00D570A8" w:rsidP="00726D05">
            <w:pPr>
              <w:spacing w:before="40" w:after="40"/>
              <w:rPr>
                <w:sz w:val="16"/>
                <w:szCs w:val="16"/>
                <w:lang w:val="en-US"/>
              </w:rPr>
            </w:pPr>
            <w:r>
              <w:rPr>
                <w:sz w:val="16"/>
                <w:szCs w:val="16"/>
                <w:lang w:val="en-US"/>
              </w:rPr>
              <w:t>19.0.2</w:t>
            </w:r>
          </w:p>
        </w:tc>
        <w:tc>
          <w:tcPr>
            <w:tcW w:w="851" w:type="dxa"/>
            <w:vAlign w:val="center"/>
          </w:tcPr>
          <w:p w14:paraId="7FABAB18" w14:textId="77777777" w:rsidR="00D570A8" w:rsidRDefault="00D570A8" w:rsidP="00726D05">
            <w:pPr>
              <w:spacing w:before="40" w:after="40"/>
              <w:rPr>
                <w:sz w:val="16"/>
                <w:szCs w:val="16"/>
              </w:rPr>
            </w:pPr>
            <w:r>
              <w:rPr>
                <w:sz w:val="16"/>
                <w:szCs w:val="16"/>
              </w:rPr>
              <w:t>19.1</w:t>
            </w:r>
          </w:p>
        </w:tc>
        <w:tc>
          <w:tcPr>
            <w:tcW w:w="1134" w:type="dxa"/>
            <w:vAlign w:val="center"/>
          </w:tcPr>
          <w:p w14:paraId="77CFC2A2" w14:textId="77777777" w:rsidR="00D570A8" w:rsidRDefault="00D570A8" w:rsidP="00726D05">
            <w:pPr>
              <w:spacing w:before="40" w:after="40"/>
              <w:rPr>
                <w:sz w:val="16"/>
                <w:lang w:val="en-US"/>
              </w:rPr>
            </w:pPr>
            <w:r>
              <w:rPr>
                <w:sz w:val="16"/>
                <w:lang w:val="en-US"/>
              </w:rPr>
              <w:t>26.10.2018</w:t>
            </w:r>
          </w:p>
        </w:tc>
        <w:tc>
          <w:tcPr>
            <w:tcW w:w="2268" w:type="dxa"/>
            <w:vAlign w:val="center"/>
          </w:tcPr>
          <w:p w14:paraId="786AB80F"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3124175A" w14:textId="77777777" w:rsidR="00D570A8" w:rsidRPr="00C16FAB" w:rsidRDefault="00D570A8" w:rsidP="00C16FAB">
            <w:pPr>
              <w:spacing w:before="46"/>
              <w:rPr>
                <w:rFonts w:ascii="Courier New" w:hAnsi="Courier New" w:cs="Courier New"/>
                <w:b/>
                <w:bCs/>
                <w:sz w:val="18"/>
                <w:szCs w:val="18"/>
              </w:rPr>
            </w:pPr>
            <w:r>
              <w:rPr>
                <w:sz w:val="16"/>
              </w:rPr>
              <w:t>Neue</w:t>
            </w:r>
            <w:r w:rsidRPr="001E33AA">
              <w:rPr>
                <w:sz w:val="16"/>
              </w:rPr>
              <w:t xml:space="preserve"> </w:t>
            </w:r>
            <w:r>
              <w:rPr>
                <w:sz w:val="16"/>
              </w:rPr>
              <w:t>Methode</w:t>
            </w:r>
            <w:r w:rsidRPr="001E33AA">
              <w:rPr>
                <w:sz w:val="16"/>
              </w:rPr>
              <w:t xml:space="preserve"> </w:t>
            </w:r>
            <w:r w:rsidRPr="00C16FAB">
              <w:rPr>
                <w:sz w:val="16"/>
              </w:rPr>
              <w:t>getEntry</w:t>
            </w:r>
            <w:r>
              <w:rPr>
                <w:sz w:val="16"/>
              </w:rPr>
              <w:t xml:space="preserve">Type() </w:t>
            </w:r>
            <w:r w:rsidRPr="001E33AA">
              <w:rPr>
                <w:sz w:val="16"/>
              </w:rPr>
              <w:t>in IDiagResultComponentLi</w:t>
            </w:r>
            <w:r>
              <w:rPr>
                <w:sz w:val="16"/>
              </w:rPr>
              <w:t>s</w:t>
            </w:r>
            <w:r w:rsidRPr="001E33AA">
              <w:rPr>
                <w:sz w:val="16"/>
              </w:rPr>
              <w:t>tEntry</w:t>
            </w:r>
            <w:r>
              <w:rPr>
                <w:sz w:val="16"/>
              </w:rPr>
              <w:t>,</w:t>
            </w:r>
            <w:r w:rsidRPr="001E33AA">
              <w:rPr>
                <w:sz w:val="16"/>
              </w:rPr>
              <w:t xml:space="preserve"> um zu erkennen ob ein Element der Verbauliste ein Softwarecluster </w:t>
            </w:r>
            <w:r>
              <w:rPr>
                <w:sz w:val="16"/>
              </w:rPr>
              <w:t xml:space="preserve">oder Busmasterelement </w:t>
            </w:r>
            <w:r w:rsidRPr="001E33AA">
              <w:rPr>
                <w:sz w:val="16"/>
              </w:rPr>
              <w:t>ist (CCB_DS_2149)</w:t>
            </w:r>
            <w:r>
              <w:rPr>
                <w:sz w:val="16"/>
              </w:rPr>
              <w:t xml:space="preserve">. Aufrufe von </w:t>
            </w:r>
            <w:r w:rsidRPr="00C16FAB">
              <w:rPr>
                <w:sz w:val="16"/>
              </w:rPr>
              <w:t>readSubsystemComponentList</w:t>
            </w:r>
            <w:r>
              <w:rPr>
                <w:sz w:val="16"/>
              </w:rPr>
              <w:t xml:space="preserve">() liefern den Typ </w:t>
            </w:r>
            <w:hyperlink w:anchor="r129" w:history="1">
              <w:r w:rsidRPr="00C16FAB">
                <w:rPr>
                  <w:sz w:val="16"/>
                </w:rPr>
                <w:t>SUBSYSTEM_COMPONENT_ENTRY</w:t>
              </w:r>
            </w:hyperlink>
            <w:r>
              <w:rPr>
                <w:sz w:val="16"/>
              </w:rPr>
              <w:t>.</w:t>
            </w:r>
          </w:p>
        </w:tc>
      </w:tr>
      <w:tr w:rsidR="00D570A8" w:rsidRPr="001E33AA" w14:paraId="6688B391" w14:textId="77777777" w:rsidTr="000637C0">
        <w:trPr>
          <w:cantSplit/>
        </w:trPr>
        <w:tc>
          <w:tcPr>
            <w:tcW w:w="1134" w:type="dxa"/>
            <w:vAlign w:val="center"/>
          </w:tcPr>
          <w:p w14:paraId="4023A24E" w14:textId="77777777" w:rsidR="00D570A8" w:rsidRDefault="00D570A8" w:rsidP="00726D05">
            <w:pPr>
              <w:spacing w:before="40" w:after="40"/>
              <w:rPr>
                <w:sz w:val="16"/>
                <w:szCs w:val="16"/>
                <w:lang w:val="en-US"/>
              </w:rPr>
            </w:pPr>
            <w:r>
              <w:rPr>
                <w:sz w:val="16"/>
                <w:szCs w:val="16"/>
                <w:lang w:val="en-US"/>
              </w:rPr>
              <w:t>19.0.3</w:t>
            </w:r>
          </w:p>
        </w:tc>
        <w:tc>
          <w:tcPr>
            <w:tcW w:w="851" w:type="dxa"/>
            <w:vAlign w:val="center"/>
          </w:tcPr>
          <w:p w14:paraId="321652F1" w14:textId="77777777" w:rsidR="00D570A8" w:rsidRDefault="00D570A8" w:rsidP="00726D05">
            <w:pPr>
              <w:spacing w:before="40" w:after="40"/>
              <w:rPr>
                <w:sz w:val="16"/>
                <w:szCs w:val="16"/>
              </w:rPr>
            </w:pPr>
            <w:r>
              <w:rPr>
                <w:sz w:val="16"/>
                <w:szCs w:val="16"/>
              </w:rPr>
              <w:t>19.1</w:t>
            </w:r>
          </w:p>
        </w:tc>
        <w:tc>
          <w:tcPr>
            <w:tcW w:w="1134" w:type="dxa"/>
            <w:vAlign w:val="center"/>
          </w:tcPr>
          <w:p w14:paraId="1D78C1C4" w14:textId="77777777" w:rsidR="00D570A8" w:rsidRDefault="00D570A8" w:rsidP="00726D05">
            <w:pPr>
              <w:spacing w:before="40" w:after="40"/>
              <w:rPr>
                <w:sz w:val="16"/>
                <w:lang w:val="en-US"/>
              </w:rPr>
            </w:pPr>
            <w:r>
              <w:rPr>
                <w:sz w:val="16"/>
                <w:lang w:val="en-US"/>
              </w:rPr>
              <w:t>13.11.2018</w:t>
            </w:r>
          </w:p>
        </w:tc>
        <w:tc>
          <w:tcPr>
            <w:tcW w:w="2268" w:type="dxa"/>
            <w:vAlign w:val="center"/>
          </w:tcPr>
          <w:p w14:paraId="3CAE4A5B"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056749D9" w14:textId="77777777" w:rsidR="00D570A8" w:rsidRDefault="00D570A8" w:rsidP="00832758">
            <w:pPr>
              <w:spacing w:before="46"/>
              <w:rPr>
                <w:sz w:val="16"/>
              </w:rPr>
            </w:pPr>
            <w:r>
              <w:rPr>
                <w:sz w:val="16"/>
              </w:rPr>
              <w:t xml:space="preserve">Erweiterung der </w:t>
            </w:r>
            <w:r w:rsidRPr="00832758">
              <w:rPr>
                <w:sz w:val="16"/>
              </w:rPr>
              <w:t>API-Dokumentation</w:t>
            </w:r>
            <w:r>
              <w:rPr>
                <w:sz w:val="16"/>
              </w:rPr>
              <w:t xml:space="preserve"> um SFD-Parameterwerte für WEB-API und Macro.</w:t>
            </w:r>
          </w:p>
        </w:tc>
      </w:tr>
      <w:tr w:rsidR="00D570A8" w:rsidRPr="001E33AA" w14:paraId="6E50D672" w14:textId="77777777" w:rsidTr="000637C0">
        <w:trPr>
          <w:cantSplit/>
        </w:trPr>
        <w:tc>
          <w:tcPr>
            <w:tcW w:w="1134" w:type="dxa"/>
            <w:vAlign w:val="center"/>
          </w:tcPr>
          <w:p w14:paraId="255DA22F" w14:textId="77777777" w:rsidR="00D570A8" w:rsidRDefault="00D570A8" w:rsidP="00726D05">
            <w:pPr>
              <w:spacing w:before="40" w:after="40"/>
              <w:rPr>
                <w:sz w:val="16"/>
                <w:szCs w:val="16"/>
                <w:lang w:val="en-US"/>
              </w:rPr>
            </w:pPr>
            <w:r>
              <w:rPr>
                <w:sz w:val="16"/>
                <w:szCs w:val="16"/>
                <w:lang w:val="en-US"/>
              </w:rPr>
              <w:t>19.0.4</w:t>
            </w:r>
          </w:p>
        </w:tc>
        <w:tc>
          <w:tcPr>
            <w:tcW w:w="851" w:type="dxa"/>
            <w:vAlign w:val="center"/>
          </w:tcPr>
          <w:p w14:paraId="1423BD1E" w14:textId="77777777" w:rsidR="00D570A8" w:rsidRDefault="00D570A8" w:rsidP="00726D05">
            <w:pPr>
              <w:spacing w:before="40" w:after="40"/>
              <w:rPr>
                <w:sz w:val="16"/>
                <w:szCs w:val="16"/>
              </w:rPr>
            </w:pPr>
            <w:r>
              <w:rPr>
                <w:sz w:val="16"/>
                <w:szCs w:val="16"/>
              </w:rPr>
              <w:t>19.2</w:t>
            </w:r>
          </w:p>
        </w:tc>
        <w:tc>
          <w:tcPr>
            <w:tcW w:w="1134" w:type="dxa"/>
            <w:vAlign w:val="center"/>
          </w:tcPr>
          <w:p w14:paraId="3A1AEBC9" w14:textId="77777777" w:rsidR="00D570A8" w:rsidRDefault="00D570A8" w:rsidP="00726D05">
            <w:pPr>
              <w:spacing w:before="40" w:after="40"/>
              <w:rPr>
                <w:sz w:val="16"/>
                <w:lang w:val="en-US"/>
              </w:rPr>
            </w:pPr>
            <w:r>
              <w:rPr>
                <w:sz w:val="16"/>
                <w:lang w:val="en-US"/>
              </w:rPr>
              <w:t>22.01.2019</w:t>
            </w:r>
          </w:p>
        </w:tc>
        <w:tc>
          <w:tcPr>
            <w:tcW w:w="2268" w:type="dxa"/>
            <w:vAlign w:val="center"/>
          </w:tcPr>
          <w:p w14:paraId="35D4473A"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2BBD414E" w14:textId="77777777" w:rsidR="00D570A8" w:rsidRDefault="00D570A8" w:rsidP="00AC0D33">
            <w:pPr>
              <w:spacing w:before="40" w:after="40"/>
              <w:rPr>
                <w:sz w:val="16"/>
              </w:rPr>
            </w:pPr>
            <w:r>
              <w:rPr>
                <w:sz w:val="16"/>
              </w:rPr>
              <w:t xml:space="preserve">Schnittstellenerweiterung für Gesamtsystem auslesen (Neues Kapitel </w:t>
            </w:r>
            <w:r>
              <w:rPr>
                <w:sz w:val="16"/>
              </w:rPr>
              <w:fldChar w:fldCharType="begin"/>
            </w:r>
            <w:r>
              <w:rPr>
                <w:sz w:val="16"/>
              </w:rPr>
              <w:instrText xml:space="preserve"> REF _Ref535920229 \r \h </w:instrText>
            </w:r>
            <w:r>
              <w:rPr>
                <w:sz w:val="16"/>
              </w:rPr>
            </w:r>
            <w:r>
              <w:rPr>
                <w:sz w:val="16"/>
              </w:rPr>
              <w:fldChar w:fldCharType="separate"/>
            </w:r>
            <w:r>
              <w:rPr>
                <w:sz w:val="16"/>
              </w:rPr>
              <w:t>6.14</w:t>
            </w:r>
            <w:r>
              <w:rPr>
                <w:sz w:val="16"/>
              </w:rPr>
              <w:fldChar w:fldCharType="end"/>
            </w:r>
            <w:r>
              <w:rPr>
                <w:sz w:val="16"/>
              </w:rPr>
              <w:t>):</w:t>
            </w:r>
          </w:p>
          <w:p w14:paraId="167F20E2" w14:textId="77777777" w:rsidR="00D570A8" w:rsidRPr="00AC0D33" w:rsidRDefault="00D570A8" w:rsidP="00AC0D33">
            <w:pPr>
              <w:numPr>
                <w:ilvl w:val="0"/>
                <w:numId w:val="17"/>
              </w:numPr>
              <w:spacing w:before="40" w:after="40"/>
              <w:rPr>
                <w:sz w:val="16"/>
              </w:rPr>
            </w:pPr>
            <w:r w:rsidRPr="00AC0D33">
              <w:rPr>
                <w:sz w:val="16"/>
              </w:rPr>
              <w:t>getAvailableIdentificationPresets</w:t>
            </w:r>
          </w:p>
          <w:p w14:paraId="261D45E3" w14:textId="77777777" w:rsidR="00D570A8" w:rsidRDefault="00D570A8" w:rsidP="00AC0D33">
            <w:pPr>
              <w:numPr>
                <w:ilvl w:val="0"/>
                <w:numId w:val="17"/>
              </w:numPr>
              <w:spacing w:before="40" w:after="40"/>
              <w:rPr>
                <w:sz w:val="16"/>
              </w:rPr>
            </w:pPr>
            <w:r w:rsidRPr="00130B5C">
              <w:rPr>
                <w:sz w:val="16"/>
              </w:rPr>
              <w:t>createProtocolVDSBZD</w:t>
            </w:r>
          </w:p>
          <w:p w14:paraId="4C0EC964" w14:textId="77777777" w:rsidR="00D570A8" w:rsidRPr="00F90889" w:rsidRDefault="00D570A8" w:rsidP="00AC0D33">
            <w:pPr>
              <w:numPr>
                <w:ilvl w:val="0"/>
                <w:numId w:val="17"/>
              </w:numPr>
              <w:spacing w:before="40" w:after="40"/>
              <w:rPr>
                <w:sz w:val="16"/>
              </w:rPr>
            </w:pPr>
            <w:r>
              <w:rPr>
                <w:sz w:val="16"/>
              </w:rPr>
              <w:t>readEventMemories</w:t>
            </w:r>
          </w:p>
        </w:tc>
      </w:tr>
      <w:tr w:rsidR="00D570A8" w:rsidRPr="001E33AA" w14:paraId="0A38E363" w14:textId="77777777" w:rsidTr="000637C0">
        <w:trPr>
          <w:cantSplit/>
        </w:trPr>
        <w:tc>
          <w:tcPr>
            <w:tcW w:w="1134" w:type="dxa"/>
            <w:vAlign w:val="center"/>
          </w:tcPr>
          <w:p w14:paraId="2E3FBA71" w14:textId="77777777" w:rsidR="00D570A8" w:rsidRDefault="00D570A8" w:rsidP="00726D05">
            <w:pPr>
              <w:spacing w:before="40" w:after="40"/>
              <w:rPr>
                <w:sz w:val="16"/>
                <w:szCs w:val="16"/>
                <w:lang w:val="en-US"/>
              </w:rPr>
            </w:pPr>
            <w:r>
              <w:rPr>
                <w:sz w:val="16"/>
                <w:szCs w:val="16"/>
                <w:lang w:val="en-US"/>
              </w:rPr>
              <w:t>20.0.0</w:t>
            </w:r>
          </w:p>
        </w:tc>
        <w:tc>
          <w:tcPr>
            <w:tcW w:w="851" w:type="dxa"/>
            <w:vAlign w:val="center"/>
          </w:tcPr>
          <w:p w14:paraId="5DE05199" w14:textId="77777777" w:rsidR="00D570A8" w:rsidRDefault="00D570A8" w:rsidP="00726D05">
            <w:pPr>
              <w:spacing w:before="40" w:after="40"/>
              <w:rPr>
                <w:sz w:val="16"/>
                <w:szCs w:val="16"/>
              </w:rPr>
            </w:pPr>
            <w:r>
              <w:rPr>
                <w:sz w:val="16"/>
                <w:szCs w:val="16"/>
              </w:rPr>
              <w:t>20.0</w:t>
            </w:r>
          </w:p>
        </w:tc>
        <w:tc>
          <w:tcPr>
            <w:tcW w:w="1134" w:type="dxa"/>
            <w:vAlign w:val="center"/>
          </w:tcPr>
          <w:p w14:paraId="01A73E8A" w14:textId="77777777" w:rsidR="00D570A8" w:rsidRDefault="00D570A8" w:rsidP="00726D05">
            <w:pPr>
              <w:spacing w:before="40" w:after="40"/>
              <w:rPr>
                <w:sz w:val="16"/>
                <w:lang w:val="en-US"/>
              </w:rPr>
            </w:pPr>
            <w:r>
              <w:rPr>
                <w:sz w:val="16"/>
                <w:lang w:val="en-US"/>
              </w:rPr>
              <w:t>18.02.2019</w:t>
            </w:r>
          </w:p>
        </w:tc>
        <w:tc>
          <w:tcPr>
            <w:tcW w:w="2268" w:type="dxa"/>
            <w:vAlign w:val="center"/>
          </w:tcPr>
          <w:p w14:paraId="0816F373"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738648E9" w14:textId="77777777" w:rsidR="00D570A8" w:rsidRDefault="00D570A8" w:rsidP="00BD747C">
            <w:pPr>
              <w:spacing w:before="40" w:after="40"/>
              <w:rPr>
                <w:sz w:val="16"/>
              </w:rPr>
            </w:pPr>
            <w:r>
              <w:rPr>
                <w:sz w:val="16"/>
              </w:rPr>
              <w:t xml:space="preserve">Schnittstellenerweiterung für die Kurzläufer-Routinen (Neues Kapitel </w:t>
            </w:r>
            <w:r>
              <w:rPr>
                <w:sz w:val="16"/>
              </w:rPr>
              <w:fldChar w:fldCharType="begin"/>
            </w:r>
            <w:r>
              <w:rPr>
                <w:sz w:val="16"/>
              </w:rPr>
              <w:instrText xml:space="preserve"> REF _Ref1380837 \r \h </w:instrText>
            </w:r>
            <w:r>
              <w:rPr>
                <w:sz w:val="16"/>
              </w:rPr>
            </w:r>
            <w:r>
              <w:rPr>
                <w:sz w:val="16"/>
              </w:rPr>
              <w:fldChar w:fldCharType="separate"/>
            </w:r>
            <w:r>
              <w:rPr>
                <w:sz w:val="16"/>
              </w:rPr>
              <w:t>6.15</w:t>
            </w:r>
            <w:r>
              <w:rPr>
                <w:sz w:val="16"/>
              </w:rPr>
              <w:fldChar w:fldCharType="end"/>
            </w:r>
            <w:r>
              <w:rPr>
                <w:sz w:val="16"/>
              </w:rPr>
              <w:t>):</w:t>
            </w:r>
          </w:p>
          <w:p w14:paraId="01A7F897" w14:textId="77777777" w:rsidR="00D570A8" w:rsidRPr="00AC0D33" w:rsidRDefault="00D570A8" w:rsidP="00BD747C">
            <w:pPr>
              <w:numPr>
                <w:ilvl w:val="0"/>
                <w:numId w:val="17"/>
              </w:numPr>
              <w:spacing w:before="40" w:after="40"/>
              <w:rPr>
                <w:sz w:val="16"/>
              </w:rPr>
            </w:pPr>
            <w:r w:rsidRPr="00AC0D33">
              <w:rPr>
                <w:sz w:val="16"/>
              </w:rPr>
              <w:t>getAvailableIdentificationPresets</w:t>
            </w:r>
          </w:p>
          <w:p w14:paraId="23F85DF2" w14:textId="77777777" w:rsidR="00D570A8" w:rsidRPr="00BD4E39" w:rsidRDefault="00D570A8" w:rsidP="00BD747C">
            <w:pPr>
              <w:numPr>
                <w:ilvl w:val="0"/>
                <w:numId w:val="17"/>
              </w:numPr>
              <w:spacing w:before="40" w:after="40"/>
              <w:rPr>
                <w:sz w:val="16"/>
              </w:rPr>
            </w:pPr>
            <w:r w:rsidRPr="00130B5C">
              <w:rPr>
                <w:sz w:val="16"/>
              </w:rPr>
              <w:t>createProtocolVDSBZD</w:t>
            </w:r>
          </w:p>
        </w:tc>
      </w:tr>
      <w:tr w:rsidR="00D570A8" w:rsidRPr="001E33AA" w14:paraId="1A28902F" w14:textId="77777777" w:rsidTr="000637C0">
        <w:trPr>
          <w:cantSplit/>
        </w:trPr>
        <w:tc>
          <w:tcPr>
            <w:tcW w:w="1134" w:type="dxa"/>
            <w:vAlign w:val="center"/>
          </w:tcPr>
          <w:p w14:paraId="4377FD1B" w14:textId="77777777" w:rsidR="00D570A8" w:rsidRDefault="00D570A8" w:rsidP="00726D05">
            <w:pPr>
              <w:spacing w:before="40" w:after="40"/>
              <w:rPr>
                <w:sz w:val="16"/>
                <w:szCs w:val="16"/>
                <w:lang w:val="en-US"/>
              </w:rPr>
            </w:pPr>
            <w:r>
              <w:rPr>
                <w:sz w:val="16"/>
                <w:szCs w:val="16"/>
                <w:lang w:val="en-US"/>
              </w:rPr>
              <w:t>20.0.1</w:t>
            </w:r>
          </w:p>
        </w:tc>
        <w:tc>
          <w:tcPr>
            <w:tcW w:w="851" w:type="dxa"/>
            <w:vAlign w:val="center"/>
          </w:tcPr>
          <w:p w14:paraId="6D35D67A" w14:textId="77777777" w:rsidR="00D570A8" w:rsidRDefault="00D570A8" w:rsidP="00726D05">
            <w:pPr>
              <w:spacing w:before="40" w:after="40"/>
              <w:rPr>
                <w:sz w:val="16"/>
                <w:szCs w:val="16"/>
              </w:rPr>
            </w:pPr>
            <w:r>
              <w:rPr>
                <w:sz w:val="16"/>
                <w:szCs w:val="16"/>
              </w:rPr>
              <w:t>20.1</w:t>
            </w:r>
          </w:p>
        </w:tc>
        <w:tc>
          <w:tcPr>
            <w:tcW w:w="1134" w:type="dxa"/>
            <w:vAlign w:val="center"/>
          </w:tcPr>
          <w:p w14:paraId="4571EA6D" w14:textId="77777777" w:rsidR="00D570A8" w:rsidRDefault="00D570A8" w:rsidP="00726D05">
            <w:pPr>
              <w:spacing w:before="40" w:after="40"/>
              <w:rPr>
                <w:sz w:val="16"/>
                <w:lang w:val="en-US"/>
              </w:rPr>
            </w:pPr>
            <w:r>
              <w:rPr>
                <w:sz w:val="16"/>
                <w:lang w:val="en-US"/>
              </w:rPr>
              <w:t>05.03.2019</w:t>
            </w:r>
          </w:p>
        </w:tc>
        <w:tc>
          <w:tcPr>
            <w:tcW w:w="2268" w:type="dxa"/>
            <w:vAlign w:val="center"/>
          </w:tcPr>
          <w:p w14:paraId="3E3B24D9"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7E017D15" w14:textId="77777777" w:rsidR="00D570A8" w:rsidRDefault="00D570A8" w:rsidP="00BD747C">
            <w:pPr>
              <w:spacing w:before="40" w:after="40"/>
              <w:rPr>
                <w:sz w:val="16"/>
              </w:rPr>
            </w:pPr>
            <w:r>
              <w:rPr>
                <w:sz w:val="16"/>
              </w:rPr>
              <w:t xml:space="preserve">Schnittstellenänderung zum Wechsel schwischen Gateway Verbauliste und Maxverbau (neues Kapitel </w:t>
            </w:r>
            <w:r>
              <w:rPr>
                <w:sz w:val="16"/>
              </w:rPr>
              <w:fldChar w:fldCharType="begin"/>
            </w:r>
            <w:r>
              <w:rPr>
                <w:sz w:val="16"/>
              </w:rPr>
              <w:instrText xml:space="preserve"> REF _Ref2684726 \r \h </w:instrText>
            </w:r>
            <w:r>
              <w:rPr>
                <w:sz w:val="16"/>
              </w:rPr>
            </w:r>
            <w:r>
              <w:rPr>
                <w:sz w:val="16"/>
              </w:rPr>
              <w:fldChar w:fldCharType="separate"/>
            </w:r>
            <w:r>
              <w:rPr>
                <w:sz w:val="16"/>
              </w:rPr>
              <w:t>6.16</w:t>
            </w:r>
            <w:r>
              <w:rPr>
                <w:sz w:val="16"/>
              </w:rPr>
              <w:fldChar w:fldCharType="end"/>
            </w:r>
            <w:r>
              <w:rPr>
                <w:sz w:val="16"/>
              </w:rPr>
              <w:t xml:space="preserve">, geändertes Kapitel </w:t>
            </w:r>
            <w:r>
              <w:rPr>
                <w:sz w:val="16"/>
              </w:rPr>
              <w:fldChar w:fldCharType="begin"/>
            </w:r>
            <w:r>
              <w:rPr>
                <w:sz w:val="16"/>
              </w:rPr>
              <w:instrText xml:space="preserve"> REF _Ref2686452 \r \h </w:instrText>
            </w:r>
            <w:r>
              <w:rPr>
                <w:sz w:val="16"/>
              </w:rPr>
            </w:r>
            <w:r>
              <w:rPr>
                <w:sz w:val="16"/>
              </w:rPr>
              <w:fldChar w:fldCharType="separate"/>
            </w:r>
            <w:r>
              <w:rPr>
                <w:sz w:val="16"/>
              </w:rPr>
              <w:t>5.2.2</w:t>
            </w:r>
            <w:r>
              <w:rPr>
                <w:sz w:val="16"/>
              </w:rPr>
              <w:fldChar w:fldCharType="end"/>
            </w:r>
            <w:r>
              <w:rPr>
                <w:sz w:val="16"/>
              </w:rPr>
              <w:t>)</w:t>
            </w:r>
          </w:p>
        </w:tc>
      </w:tr>
      <w:tr w:rsidR="00D570A8" w:rsidRPr="001E33AA" w14:paraId="4D0688A6" w14:textId="77777777" w:rsidTr="000637C0">
        <w:trPr>
          <w:cantSplit/>
        </w:trPr>
        <w:tc>
          <w:tcPr>
            <w:tcW w:w="1134" w:type="dxa"/>
            <w:vAlign w:val="center"/>
          </w:tcPr>
          <w:p w14:paraId="213010CD" w14:textId="77777777" w:rsidR="00D570A8" w:rsidRDefault="00D570A8" w:rsidP="00726D05">
            <w:pPr>
              <w:spacing w:before="40" w:after="40"/>
              <w:rPr>
                <w:sz w:val="16"/>
                <w:szCs w:val="16"/>
                <w:lang w:val="en-US"/>
              </w:rPr>
            </w:pPr>
            <w:r>
              <w:rPr>
                <w:sz w:val="16"/>
                <w:szCs w:val="16"/>
                <w:lang w:val="en-US"/>
              </w:rPr>
              <w:t>20.2.0</w:t>
            </w:r>
          </w:p>
        </w:tc>
        <w:tc>
          <w:tcPr>
            <w:tcW w:w="851" w:type="dxa"/>
            <w:vAlign w:val="center"/>
          </w:tcPr>
          <w:p w14:paraId="4C014504" w14:textId="77777777" w:rsidR="00D570A8" w:rsidRDefault="00D570A8" w:rsidP="00726D05">
            <w:pPr>
              <w:spacing w:before="40" w:after="40"/>
              <w:rPr>
                <w:sz w:val="16"/>
                <w:szCs w:val="16"/>
              </w:rPr>
            </w:pPr>
            <w:r>
              <w:rPr>
                <w:sz w:val="16"/>
                <w:szCs w:val="16"/>
              </w:rPr>
              <w:t>20.2</w:t>
            </w:r>
          </w:p>
        </w:tc>
        <w:tc>
          <w:tcPr>
            <w:tcW w:w="1134" w:type="dxa"/>
            <w:vAlign w:val="center"/>
          </w:tcPr>
          <w:p w14:paraId="67C17B4C" w14:textId="77777777" w:rsidR="00D570A8" w:rsidRDefault="00D570A8" w:rsidP="00726D05">
            <w:pPr>
              <w:spacing w:before="40" w:after="40"/>
              <w:rPr>
                <w:sz w:val="16"/>
                <w:lang w:val="en-US"/>
              </w:rPr>
            </w:pPr>
            <w:r>
              <w:rPr>
                <w:sz w:val="16"/>
                <w:lang w:val="en-US"/>
              </w:rPr>
              <w:t>20.03.2019</w:t>
            </w:r>
          </w:p>
        </w:tc>
        <w:tc>
          <w:tcPr>
            <w:tcW w:w="2268" w:type="dxa"/>
            <w:vAlign w:val="center"/>
          </w:tcPr>
          <w:p w14:paraId="04A41271"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256427E2" w14:textId="77777777" w:rsidR="00D570A8" w:rsidRDefault="00D570A8" w:rsidP="00DE7C79">
            <w:pPr>
              <w:spacing w:before="40" w:after="40"/>
              <w:rPr>
                <w:sz w:val="16"/>
              </w:rPr>
            </w:pPr>
            <w:r>
              <w:rPr>
                <w:sz w:val="16"/>
              </w:rPr>
              <w:t xml:space="preserve">Schnittstelenerweiterung um eine Flashreinfolgedatei beim Flashen (neues Kapitel </w:t>
            </w:r>
            <w:r>
              <w:rPr>
                <w:sz w:val="16"/>
              </w:rPr>
              <w:fldChar w:fldCharType="begin"/>
            </w:r>
            <w:r>
              <w:rPr>
                <w:sz w:val="16"/>
              </w:rPr>
              <w:instrText xml:space="preserve"> REF _Ref3983837 \r \h </w:instrText>
            </w:r>
            <w:r>
              <w:rPr>
                <w:sz w:val="16"/>
              </w:rPr>
            </w:r>
            <w:r>
              <w:rPr>
                <w:sz w:val="16"/>
              </w:rPr>
              <w:fldChar w:fldCharType="separate"/>
            </w:r>
            <w:r>
              <w:rPr>
                <w:sz w:val="16"/>
              </w:rPr>
              <w:t>6.17</w:t>
            </w:r>
            <w:r>
              <w:rPr>
                <w:sz w:val="16"/>
              </w:rPr>
              <w:fldChar w:fldCharType="end"/>
            </w:r>
            <w:r>
              <w:rPr>
                <w:sz w:val="16"/>
              </w:rPr>
              <w:t xml:space="preserve">) </w:t>
            </w:r>
          </w:p>
          <w:p w14:paraId="0E5AD0BD" w14:textId="77777777" w:rsidR="00D570A8" w:rsidRPr="00DE7C79" w:rsidRDefault="00D570A8" w:rsidP="00DE7C79">
            <w:pPr>
              <w:numPr>
                <w:ilvl w:val="0"/>
                <w:numId w:val="17"/>
              </w:numPr>
              <w:spacing w:before="40" w:after="40"/>
              <w:rPr>
                <w:sz w:val="16"/>
              </w:rPr>
            </w:pPr>
            <w:r w:rsidRPr="00DE7C79">
              <w:rPr>
                <w:sz w:val="16"/>
              </w:rPr>
              <w:t>flashProgrammingCoordinated</w:t>
            </w:r>
          </w:p>
        </w:tc>
      </w:tr>
      <w:tr w:rsidR="00D570A8" w:rsidRPr="001E33AA" w14:paraId="1C0C8001" w14:textId="77777777" w:rsidTr="000637C0">
        <w:trPr>
          <w:cantSplit/>
        </w:trPr>
        <w:tc>
          <w:tcPr>
            <w:tcW w:w="1134" w:type="dxa"/>
            <w:vAlign w:val="center"/>
          </w:tcPr>
          <w:p w14:paraId="0EB525AB" w14:textId="77777777" w:rsidR="00D570A8" w:rsidRDefault="00D570A8" w:rsidP="00726D05">
            <w:pPr>
              <w:spacing w:before="40" w:after="40"/>
              <w:rPr>
                <w:sz w:val="16"/>
                <w:szCs w:val="16"/>
                <w:lang w:val="en-US"/>
              </w:rPr>
            </w:pPr>
            <w:r>
              <w:rPr>
                <w:sz w:val="16"/>
                <w:szCs w:val="16"/>
                <w:lang w:val="en-US"/>
              </w:rPr>
              <w:t>21.0.0</w:t>
            </w:r>
          </w:p>
        </w:tc>
        <w:tc>
          <w:tcPr>
            <w:tcW w:w="851" w:type="dxa"/>
            <w:vAlign w:val="center"/>
          </w:tcPr>
          <w:p w14:paraId="5672D109" w14:textId="77777777" w:rsidR="00D570A8" w:rsidRDefault="00D570A8" w:rsidP="00726D05">
            <w:pPr>
              <w:spacing w:before="40" w:after="40"/>
              <w:rPr>
                <w:sz w:val="16"/>
                <w:szCs w:val="16"/>
              </w:rPr>
            </w:pPr>
            <w:r>
              <w:rPr>
                <w:sz w:val="16"/>
                <w:szCs w:val="16"/>
              </w:rPr>
              <w:t>21.0</w:t>
            </w:r>
          </w:p>
        </w:tc>
        <w:tc>
          <w:tcPr>
            <w:tcW w:w="1134" w:type="dxa"/>
            <w:vAlign w:val="center"/>
          </w:tcPr>
          <w:p w14:paraId="0DCA1DCA" w14:textId="77777777" w:rsidR="00D570A8" w:rsidRDefault="00D570A8" w:rsidP="00726D05">
            <w:pPr>
              <w:spacing w:before="40" w:after="40"/>
              <w:rPr>
                <w:sz w:val="16"/>
                <w:lang w:val="en-US"/>
              </w:rPr>
            </w:pPr>
            <w:r>
              <w:rPr>
                <w:sz w:val="16"/>
                <w:lang w:val="en-US"/>
              </w:rPr>
              <w:t>12.07.2019</w:t>
            </w:r>
          </w:p>
        </w:tc>
        <w:tc>
          <w:tcPr>
            <w:tcW w:w="2268" w:type="dxa"/>
            <w:vAlign w:val="center"/>
          </w:tcPr>
          <w:p w14:paraId="1DE587DB" w14:textId="77777777" w:rsidR="00D570A8" w:rsidRDefault="00D570A8" w:rsidP="00726D05">
            <w:pPr>
              <w:spacing w:before="40" w:after="40"/>
              <w:rPr>
                <w:sz w:val="16"/>
              </w:rPr>
            </w:pPr>
            <w:r w:rsidRPr="006D55FC">
              <w:rPr>
                <w:sz w:val="16"/>
              </w:rPr>
              <w:t>T-Systems International GmbH</w:t>
            </w:r>
          </w:p>
        </w:tc>
        <w:tc>
          <w:tcPr>
            <w:tcW w:w="4819" w:type="dxa"/>
            <w:vAlign w:val="center"/>
          </w:tcPr>
          <w:p w14:paraId="09999C40" w14:textId="77777777" w:rsidR="00D570A8" w:rsidRDefault="00D570A8" w:rsidP="00DE7C79">
            <w:pPr>
              <w:spacing w:before="40" w:after="40"/>
              <w:rPr>
                <w:sz w:val="16"/>
              </w:rPr>
            </w:pPr>
            <w:r>
              <w:rPr>
                <w:sz w:val="16"/>
              </w:rPr>
              <w:t xml:space="preserve">Schnittstellenerweiterung für Entwickler-Ereignisspeicher Snapshots (neues Kapitel </w:t>
            </w:r>
            <w:r>
              <w:rPr>
                <w:sz w:val="16"/>
              </w:rPr>
              <w:fldChar w:fldCharType="begin"/>
            </w:r>
            <w:r>
              <w:rPr>
                <w:sz w:val="16"/>
              </w:rPr>
              <w:instrText xml:space="preserve"> REF _Ref13819835 \r \h </w:instrText>
            </w:r>
            <w:r>
              <w:rPr>
                <w:sz w:val="16"/>
              </w:rPr>
            </w:r>
            <w:r>
              <w:rPr>
                <w:sz w:val="16"/>
              </w:rPr>
              <w:fldChar w:fldCharType="separate"/>
            </w:r>
            <w:r>
              <w:rPr>
                <w:sz w:val="16"/>
              </w:rPr>
              <w:t>6.18.1</w:t>
            </w:r>
            <w:r>
              <w:rPr>
                <w:sz w:val="16"/>
              </w:rPr>
              <w:fldChar w:fldCharType="end"/>
            </w:r>
            <w:r>
              <w:rPr>
                <w:sz w:val="16"/>
              </w:rPr>
              <w:t>)</w:t>
            </w:r>
          </w:p>
          <w:p w14:paraId="650C05DC" w14:textId="77777777" w:rsidR="00D570A8" w:rsidRDefault="00D570A8" w:rsidP="00C63623">
            <w:pPr>
              <w:numPr>
                <w:ilvl w:val="0"/>
                <w:numId w:val="17"/>
              </w:numPr>
              <w:spacing w:before="40" w:after="40"/>
              <w:rPr>
                <w:sz w:val="16"/>
              </w:rPr>
            </w:pPr>
            <w:r>
              <w:rPr>
                <w:sz w:val="16"/>
              </w:rPr>
              <w:t>readDevEventMemory</w:t>
            </w:r>
          </w:p>
          <w:p w14:paraId="1949B51F" w14:textId="77777777" w:rsidR="00D570A8" w:rsidRDefault="00D570A8" w:rsidP="00C63623">
            <w:pPr>
              <w:numPr>
                <w:ilvl w:val="0"/>
                <w:numId w:val="17"/>
              </w:numPr>
              <w:spacing w:before="40" w:after="40"/>
              <w:rPr>
                <w:sz w:val="16"/>
              </w:rPr>
            </w:pPr>
            <w:r w:rsidRPr="00C63623">
              <w:rPr>
                <w:sz w:val="16"/>
              </w:rPr>
              <w:t>getNumberOfDevEventMemorySnapshots</w:t>
            </w:r>
          </w:p>
          <w:p w14:paraId="3BB624D4" w14:textId="77777777" w:rsidR="00D570A8" w:rsidRDefault="00D570A8" w:rsidP="00C63623">
            <w:pPr>
              <w:numPr>
                <w:ilvl w:val="0"/>
                <w:numId w:val="17"/>
              </w:numPr>
              <w:spacing w:before="40" w:after="40"/>
              <w:rPr>
                <w:sz w:val="16"/>
              </w:rPr>
            </w:pPr>
            <w:r w:rsidRPr="00314D22">
              <w:rPr>
                <w:sz w:val="16"/>
              </w:rPr>
              <w:t>readDevEventMemorySnapshots</w:t>
            </w:r>
          </w:p>
          <w:p w14:paraId="55AFA631" w14:textId="77777777" w:rsidR="00D570A8" w:rsidRDefault="00D570A8" w:rsidP="00C63623">
            <w:pPr>
              <w:numPr>
                <w:ilvl w:val="0"/>
                <w:numId w:val="17"/>
              </w:numPr>
              <w:spacing w:before="40" w:after="40"/>
              <w:rPr>
                <w:sz w:val="16"/>
              </w:rPr>
            </w:pPr>
            <w:r w:rsidRPr="00314D22">
              <w:rPr>
                <w:sz w:val="16"/>
              </w:rPr>
              <w:t>exportDevEventMemorySnapshots</w:t>
            </w:r>
          </w:p>
          <w:p w14:paraId="4E878316" w14:textId="77777777" w:rsidR="00D570A8" w:rsidRDefault="00D570A8" w:rsidP="00157DF5">
            <w:pPr>
              <w:spacing w:before="40" w:after="40"/>
              <w:rPr>
                <w:sz w:val="16"/>
              </w:rPr>
            </w:pPr>
          </w:p>
          <w:p w14:paraId="3FBCC24D" w14:textId="77777777" w:rsidR="00D570A8" w:rsidRDefault="00D570A8" w:rsidP="00A53E47">
            <w:pPr>
              <w:spacing w:before="40" w:after="40"/>
              <w:rPr>
                <w:sz w:val="16"/>
              </w:rPr>
            </w:pPr>
            <w:r>
              <w:rPr>
                <w:sz w:val="16"/>
              </w:rPr>
              <w:t xml:space="preserve">Schnittstellenerweiterung für Software Composition / Software Components (neues Kapitel </w:t>
            </w:r>
            <w:r>
              <w:rPr>
                <w:sz w:val="16"/>
              </w:rPr>
              <w:fldChar w:fldCharType="begin"/>
            </w:r>
            <w:r>
              <w:rPr>
                <w:sz w:val="16"/>
              </w:rPr>
              <w:instrText xml:space="preserve"> REF _Ref13819845 \r \h </w:instrText>
            </w:r>
            <w:r>
              <w:rPr>
                <w:sz w:val="16"/>
              </w:rPr>
            </w:r>
            <w:r>
              <w:rPr>
                <w:sz w:val="16"/>
              </w:rPr>
              <w:fldChar w:fldCharType="separate"/>
            </w:r>
            <w:r>
              <w:rPr>
                <w:sz w:val="16"/>
              </w:rPr>
              <w:t>6.18.2</w:t>
            </w:r>
            <w:r>
              <w:rPr>
                <w:sz w:val="16"/>
              </w:rPr>
              <w:fldChar w:fldCharType="end"/>
            </w:r>
            <w:r>
              <w:rPr>
                <w:sz w:val="16"/>
              </w:rPr>
              <w:t>)</w:t>
            </w:r>
          </w:p>
          <w:p w14:paraId="4776DF9C" w14:textId="77777777" w:rsidR="00D570A8" w:rsidRDefault="00D570A8" w:rsidP="00A53E47">
            <w:pPr>
              <w:spacing w:before="40" w:after="40"/>
              <w:rPr>
                <w:sz w:val="16"/>
              </w:rPr>
            </w:pPr>
          </w:p>
          <w:p w14:paraId="366D4322" w14:textId="77777777" w:rsidR="00D570A8" w:rsidRDefault="00D570A8" w:rsidP="00A53E47">
            <w:pPr>
              <w:spacing w:before="40" w:after="40"/>
              <w:rPr>
                <w:sz w:val="16"/>
              </w:rPr>
            </w:pPr>
            <w:r>
              <w:rPr>
                <w:sz w:val="16"/>
              </w:rPr>
              <w:t>Identifikation:</w:t>
            </w:r>
          </w:p>
          <w:p w14:paraId="18B53291" w14:textId="77777777" w:rsidR="00D570A8" w:rsidRDefault="00D570A8" w:rsidP="00A53E47">
            <w:pPr>
              <w:pStyle w:val="Listenabsatz"/>
              <w:numPr>
                <w:ilvl w:val="0"/>
                <w:numId w:val="17"/>
              </w:numPr>
              <w:spacing w:before="40" w:after="40"/>
              <w:rPr>
                <w:sz w:val="16"/>
              </w:rPr>
            </w:pPr>
            <w:r w:rsidRPr="00A53E47">
              <w:rPr>
                <w:sz w:val="16"/>
              </w:rPr>
              <w:t>getShortNamesOfSoftwareCompositions</w:t>
            </w:r>
          </w:p>
          <w:p w14:paraId="7A619587" w14:textId="77777777" w:rsidR="00D570A8" w:rsidRPr="00A53E47" w:rsidRDefault="00D570A8" w:rsidP="00A53E47">
            <w:pPr>
              <w:pStyle w:val="Listenabsatz"/>
              <w:numPr>
                <w:ilvl w:val="0"/>
                <w:numId w:val="17"/>
              </w:numPr>
              <w:spacing w:before="40" w:after="40"/>
              <w:rPr>
                <w:sz w:val="16"/>
              </w:rPr>
            </w:pPr>
            <w:r w:rsidRPr="00A53E47">
              <w:rPr>
                <w:sz w:val="16"/>
              </w:rPr>
              <w:t>readIdentificationSoftwareCompositions</w:t>
            </w:r>
          </w:p>
          <w:p w14:paraId="0CB2465F" w14:textId="77777777" w:rsidR="00D570A8" w:rsidRPr="00A53E47" w:rsidRDefault="00D570A8" w:rsidP="00A53E47">
            <w:pPr>
              <w:pStyle w:val="Listenabsatz"/>
              <w:numPr>
                <w:ilvl w:val="0"/>
                <w:numId w:val="17"/>
              </w:numPr>
              <w:spacing w:before="40" w:after="40"/>
              <w:rPr>
                <w:sz w:val="16"/>
              </w:rPr>
            </w:pPr>
            <w:r w:rsidRPr="00A53E47">
              <w:rPr>
                <w:sz w:val="16"/>
              </w:rPr>
              <w:t>Erweiterung readIdentification</w:t>
            </w:r>
          </w:p>
          <w:p w14:paraId="2E425466" w14:textId="77777777" w:rsidR="00D570A8" w:rsidRPr="00A53E47" w:rsidRDefault="00D570A8" w:rsidP="00A53E47">
            <w:pPr>
              <w:pStyle w:val="Listenabsatz"/>
              <w:numPr>
                <w:ilvl w:val="0"/>
                <w:numId w:val="17"/>
              </w:numPr>
              <w:spacing w:before="40" w:after="40"/>
              <w:rPr>
                <w:sz w:val="16"/>
              </w:rPr>
            </w:pPr>
            <w:r w:rsidRPr="00A53E47">
              <w:rPr>
                <w:sz w:val="16"/>
              </w:rPr>
              <w:t>Erweiterung readMultilinkIdentification</w:t>
            </w:r>
          </w:p>
          <w:p w14:paraId="41AC9523" w14:textId="77777777" w:rsidR="00D570A8" w:rsidRDefault="00D570A8" w:rsidP="00A53E47">
            <w:pPr>
              <w:spacing w:before="40" w:after="40"/>
              <w:rPr>
                <w:sz w:val="16"/>
              </w:rPr>
            </w:pPr>
            <w:r>
              <w:rPr>
                <w:sz w:val="16"/>
              </w:rPr>
              <w:t>Codierung:</w:t>
            </w:r>
          </w:p>
          <w:p w14:paraId="14E22F84" w14:textId="77777777" w:rsidR="00D570A8" w:rsidRDefault="00D570A8" w:rsidP="00A53E47">
            <w:pPr>
              <w:numPr>
                <w:ilvl w:val="0"/>
                <w:numId w:val="17"/>
              </w:numPr>
              <w:spacing w:before="40" w:after="40"/>
              <w:rPr>
                <w:sz w:val="16"/>
              </w:rPr>
            </w:pPr>
            <w:r w:rsidRPr="00A53E47">
              <w:rPr>
                <w:sz w:val="16"/>
              </w:rPr>
              <w:t>createSoftwareCompositionComponentListEntry</w:t>
            </w:r>
          </w:p>
          <w:p w14:paraId="44459F96" w14:textId="77777777" w:rsidR="00D570A8" w:rsidRDefault="00D570A8" w:rsidP="00A53E47">
            <w:pPr>
              <w:numPr>
                <w:ilvl w:val="0"/>
                <w:numId w:val="17"/>
              </w:numPr>
              <w:spacing w:before="40" w:after="40"/>
              <w:rPr>
                <w:sz w:val="16"/>
              </w:rPr>
            </w:pPr>
            <w:r w:rsidRPr="00A53E47">
              <w:rPr>
                <w:sz w:val="16"/>
              </w:rPr>
              <w:t>readSoftwareCompositionComponentList</w:t>
            </w:r>
          </w:p>
          <w:p w14:paraId="3E082605" w14:textId="77777777" w:rsidR="00D570A8" w:rsidRPr="00A53E47" w:rsidRDefault="00D570A8" w:rsidP="00A53E47">
            <w:pPr>
              <w:numPr>
                <w:ilvl w:val="0"/>
                <w:numId w:val="17"/>
              </w:numPr>
              <w:spacing w:before="40" w:after="40"/>
              <w:rPr>
                <w:sz w:val="16"/>
              </w:rPr>
            </w:pPr>
            <w:r w:rsidRPr="00A53E47">
              <w:rPr>
                <w:sz w:val="16"/>
              </w:rPr>
              <w:t>updateSoftwareCompositionComponentList</w:t>
            </w:r>
          </w:p>
          <w:p w14:paraId="59A75034" w14:textId="77777777" w:rsidR="00D570A8" w:rsidRPr="00A53E47" w:rsidRDefault="00D570A8" w:rsidP="00A53E47">
            <w:pPr>
              <w:numPr>
                <w:ilvl w:val="0"/>
                <w:numId w:val="17"/>
              </w:numPr>
              <w:spacing w:before="40" w:after="40"/>
              <w:rPr>
                <w:sz w:val="16"/>
              </w:rPr>
            </w:pPr>
            <w:r w:rsidRPr="00A53E47">
              <w:rPr>
                <w:sz w:val="16"/>
              </w:rPr>
              <w:t>writeSoftwareCompositionComponentList</w:t>
            </w:r>
          </w:p>
          <w:p w14:paraId="02BCB230" w14:textId="77777777" w:rsidR="00D570A8" w:rsidRPr="000932A1" w:rsidRDefault="00D570A8" w:rsidP="000932A1">
            <w:pPr>
              <w:numPr>
                <w:ilvl w:val="0"/>
                <w:numId w:val="17"/>
              </w:numPr>
              <w:spacing w:before="40" w:after="40"/>
              <w:rPr>
                <w:sz w:val="16"/>
              </w:rPr>
            </w:pPr>
            <w:r w:rsidRPr="00A53E47">
              <w:rPr>
                <w:sz w:val="16"/>
              </w:rPr>
              <w:t>writeSoftwareCompositionComponentListFromPresentState</w:t>
            </w:r>
          </w:p>
        </w:tc>
      </w:tr>
      <w:tr w:rsidR="00D570A8" w:rsidRPr="001E33AA" w14:paraId="6F8AACEB" w14:textId="77777777" w:rsidTr="000637C0">
        <w:trPr>
          <w:cantSplit/>
        </w:trPr>
        <w:tc>
          <w:tcPr>
            <w:tcW w:w="1134" w:type="dxa"/>
            <w:vAlign w:val="center"/>
          </w:tcPr>
          <w:p w14:paraId="2697726B" w14:textId="77777777" w:rsidR="00D570A8" w:rsidRDefault="00D570A8" w:rsidP="00726D05">
            <w:pPr>
              <w:spacing w:before="40" w:after="40"/>
              <w:rPr>
                <w:sz w:val="16"/>
                <w:szCs w:val="16"/>
                <w:lang w:val="en-US"/>
              </w:rPr>
            </w:pPr>
            <w:r>
              <w:rPr>
                <w:sz w:val="16"/>
                <w:szCs w:val="16"/>
                <w:lang w:val="en-US"/>
              </w:rPr>
              <w:t>21.1.0</w:t>
            </w:r>
          </w:p>
        </w:tc>
        <w:tc>
          <w:tcPr>
            <w:tcW w:w="851" w:type="dxa"/>
            <w:vAlign w:val="center"/>
          </w:tcPr>
          <w:p w14:paraId="1B0D4B5D" w14:textId="77777777" w:rsidR="00D570A8" w:rsidRDefault="00D570A8" w:rsidP="00726D05">
            <w:pPr>
              <w:spacing w:before="40" w:after="40"/>
              <w:rPr>
                <w:sz w:val="16"/>
                <w:szCs w:val="16"/>
              </w:rPr>
            </w:pPr>
            <w:r>
              <w:rPr>
                <w:sz w:val="16"/>
                <w:szCs w:val="16"/>
              </w:rPr>
              <w:t>21.1</w:t>
            </w:r>
          </w:p>
        </w:tc>
        <w:tc>
          <w:tcPr>
            <w:tcW w:w="1134" w:type="dxa"/>
            <w:vAlign w:val="center"/>
          </w:tcPr>
          <w:p w14:paraId="6810F61D" w14:textId="77777777" w:rsidR="00D570A8" w:rsidRDefault="00D570A8" w:rsidP="00726D05">
            <w:pPr>
              <w:spacing w:before="40" w:after="40"/>
              <w:rPr>
                <w:sz w:val="16"/>
                <w:lang w:val="en-US"/>
              </w:rPr>
            </w:pPr>
            <w:r>
              <w:rPr>
                <w:sz w:val="16"/>
                <w:lang w:val="en-US"/>
              </w:rPr>
              <w:t>20.08.2019</w:t>
            </w:r>
          </w:p>
        </w:tc>
        <w:tc>
          <w:tcPr>
            <w:tcW w:w="2268" w:type="dxa"/>
            <w:vAlign w:val="center"/>
          </w:tcPr>
          <w:p w14:paraId="6DBEB3BD"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48024781" w14:textId="77777777" w:rsidR="00D570A8" w:rsidRDefault="00D570A8" w:rsidP="00DB224B">
            <w:pPr>
              <w:spacing w:before="40" w:after="40"/>
              <w:rPr>
                <w:sz w:val="16"/>
              </w:rPr>
            </w:pPr>
            <w:r>
              <w:rPr>
                <w:sz w:val="16"/>
              </w:rPr>
              <w:t>Schnittstellenerweiterung bzgl. CCB 2312 (Schalten DoIP Activation-Line)</w:t>
            </w:r>
          </w:p>
          <w:p w14:paraId="1A7E04CB" w14:textId="77777777" w:rsidR="00D570A8" w:rsidRPr="00DB224B" w:rsidRDefault="00D570A8" w:rsidP="00DB224B">
            <w:pPr>
              <w:pStyle w:val="Listenabsatz"/>
              <w:numPr>
                <w:ilvl w:val="0"/>
                <w:numId w:val="36"/>
              </w:numPr>
              <w:spacing w:before="40" w:after="40"/>
              <w:rPr>
                <w:sz w:val="16"/>
              </w:rPr>
            </w:pPr>
            <w:r w:rsidRPr="00DB224B">
              <w:rPr>
                <w:sz w:val="16"/>
              </w:rPr>
              <w:t xml:space="preserve">Neues Kapitel </w:t>
            </w:r>
            <w:r w:rsidRPr="00DB224B">
              <w:rPr>
                <w:sz w:val="16"/>
              </w:rPr>
              <w:fldChar w:fldCharType="begin"/>
            </w:r>
            <w:r w:rsidRPr="00DB224B">
              <w:rPr>
                <w:sz w:val="16"/>
              </w:rPr>
              <w:instrText xml:space="preserve"> REF _Ref17191901 \r \h </w:instrText>
            </w:r>
            <w:r w:rsidRPr="00DB224B">
              <w:rPr>
                <w:sz w:val="16"/>
              </w:rPr>
            </w:r>
            <w:r w:rsidRPr="00DB224B">
              <w:rPr>
                <w:sz w:val="16"/>
              </w:rPr>
              <w:fldChar w:fldCharType="separate"/>
            </w:r>
            <w:r>
              <w:rPr>
                <w:sz w:val="16"/>
              </w:rPr>
              <w:t>6.19</w:t>
            </w:r>
            <w:r w:rsidRPr="00DB224B">
              <w:rPr>
                <w:sz w:val="16"/>
              </w:rPr>
              <w:fldChar w:fldCharType="end"/>
            </w:r>
          </w:p>
        </w:tc>
      </w:tr>
      <w:tr w:rsidR="00D570A8" w:rsidRPr="001E33AA" w14:paraId="5BA3CBB0" w14:textId="77777777" w:rsidTr="000637C0">
        <w:trPr>
          <w:cantSplit/>
        </w:trPr>
        <w:tc>
          <w:tcPr>
            <w:tcW w:w="1134" w:type="dxa"/>
            <w:vAlign w:val="center"/>
          </w:tcPr>
          <w:p w14:paraId="3618B705" w14:textId="77777777" w:rsidR="00D570A8" w:rsidRDefault="00D570A8" w:rsidP="00A24486">
            <w:pPr>
              <w:spacing w:before="40" w:after="40"/>
              <w:rPr>
                <w:sz w:val="16"/>
                <w:szCs w:val="16"/>
                <w:lang w:val="en-US"/>
              </w:rPr>
            </w:pPr>
            <w:r>
              <w:rPr>
                <w:sz w:val="16"/>
                <w:szCs w:val="16"/>
                <w:lang w:val="en-US"/>
              </w:rPr>
              <w:t>22.0</w:t>
            </w:r>
          </w:p>
        </w:tc>
        <w:tc>
          <w:tcPr>
            <w:tcW w:w="851" w:type="dxa"/>
            <w:vAlign w:val="center"/>
          </w:tcPr>
          <w:p w14:paraId="6D321A33" w14:textId="77777777" w:rsidR="00D570A8" w:rsidRDefault="00D570A8" w:rsidP="00A24486">
            <w:pPr>
              <w:spacing w:before="40" w:after="40"/>
              <w:rPr>
                <w:sz w:val="16"/>
                <w:szCs w:val="16"/>
              </w:rPr>
            </w:pPr>
            <w:r>
              <w:rPr>
                <w:sz w:val="16"/>
                <w:szCs w:val="16"/>
              </w:rPr>
              <w:t>22.0</w:t>
            </w:r>
          </w:p>
        </w:tc>
        <w:tc>
          <w:tcPr>
            <w:tcW w:w="1134" w:type="dxa"/>
            <w:vAlign w:val="center"/>
          </w:tcPr>
          <w:p w14:paraId="3623F922" w14:textId="77777777" w:rsidR="00D570A8" w:rsidRDefault="00D570A8" w:rsidP="00A24486">
            <w:pPr>
              <w:spacing w:before="40" w:after="40"/>
              <w:rPr>
                <w:sz w:val="16"/>
                <w:lang w:val="en-US"/>
              </w:rPr>
            </w:pPr>
            <w:r>
              <w:rPr>
                <w:sz w:val="16"/>
                <w:lang w:val="en-US"/>
              </w:rPr>
              <w:t>17.10.2019</w:t>
            </w:r>
          </w:p>
        </w:tc>
        <w:tc>
          <w:tcPr>
            <w:tcW w:w="2268" w:type="dxa"/>
            <w:vAlign w:val="center"/>
          </w:tcPr>
          <w:p w14:paraId="1D1968B1" w14:textId="77777777" w:rsidR="00D570A8" w:rsidRPr="006D55FC" w:rsidRDefault="00D570A8" w:rsidP="00A24486">
            <w:pPr>
              <w:spacing w:before="40" w:after="40"/>
              <w:rPr>
                <w:sz w:val="16"/>
              </w:rPr>
            </w:pPr>
            <w:r w:rsidRPr="006D55FC">
              <w:rPr>
                <w:sz w:val="16"/>
              </w:rPr>
              <w:t>T-Systems International GmbH</w:t>
            </w:r>
          </w:p>
        </w:tc>
        <w:tc>
          <w:tcPr>
            <w:tcW w:w="4819" w:type="dxa"/>
            <w:vAlign w:val="center"/>
          </w:tcPr>
          <w:p w14:paraId="72D211E2" w14:textId="77777777" w:rsidR="00D570A8" w:rsidRDefault="00D570A8" w:rsidP="00A24486">
            <w:pPr>
              <w:spacing w:before="40" w:after="40"/>
              <w:rPr>
                <w:sz w:val="16"/>
              </w:rPr>
            </w:pPr>
            <w:r>
              <w:rPr>
                <w:sz w:val="16"/>
              </w:rPr>
              <w:t>Schnittstellenerweiterung bzgl. CCB 2269 (</w:t>
            </w:r>
            <w:r w:rsidRPr="006E49A0">
              <w:rPr>
                <w:sz w:val="16"/>
              </w:rPr>
              <w:t>SFD-Ende-zu-Ende-Absicherung</w:t>
            </w:r>
            <w:r>
              <w:rPr>
                <w:sz w:val="16"/>
              </w:rPr>
              <w:t>)</w:t>
            </w:r>
          </w:p>
          <w:p w14:paraId="0005052A" w14:textId="77777777" w:rsidR="00D570A8" w:rsidRPr="005C248F" w:rsidRDefault="00D570A8" w:rsidP="00A24486">
            <w:pPr>
              <w:pStyle w:val="Listenabsatz"/>
              <w:numPr>
                <w:ilvl w:val="0"/>
                <w:numId w:val="36"/>
              </w:numPr>
              <w:spacing w:before="40" w:after="40"/>
              <w:rPr>
                <w:sz w:val="16"/>
              </w:rPr>
            </w:pPr>
            <w:r w:rsidRPr="005C248F">
              <w:rPr>
                <w:sz w:val="16"/>
              </w:rPr>
              <w:t xml:space="preserve">Neues Kapitel </w:t>
            </w:r>
            <w:r>
              <w:rPr>
                <w:sz w:val="16"/>
              </w:rPr>
              <w:fldChar w:fldCharType="begin"/>
            </w:r>
            <w:r>
              <w:rPr>
                <w:sz w:val="16"/>
              </w:rPr>
              <w:instrText xml:space="preserve"> REF _Ref31895096 \r \h </w:instrText>
            </w:r>
            <w:r>
              <w:rPr>
                <w:sz w:val="16"/>
              </w:rPr>
            </w:r>
            <w:r>
              <w:rPr>
                <w:sz w:val="16"/>
              </w:rPr>
              <w:fldChar w:fldCharType="separate"/>
            </w:r>
            <w:r>
              <w:rPr>
                <w:sz w:val="16"/>
              </w:rPr>
              <w:t>6.20</w:t>
            </w:r>
            <w:r>
              <w:rPr>
                <w:sz w:val="16"/>
              </w:rPr>
              <w:fldChar w:fldCharType="end"/>
            </w:r>
          </w:p>
        </w:tc>
      </w:tr>
      <w:tr w:rsidR="00D570A8" w:rsidRPr="001E33AA" w14:paraId="3E9FEF74" w14:textId="77777777" w:rsidTr="000637C0">
        <w:trPr>
          <w:cantSplit/>
        </w:trPr>
        <w:tc>
          <w:tcPr>
            <w:tcW w:w="1134" w:type="dxa"/>
            <w:vAlign w:val="center"/>
          </w:tcPr>
          <w:p w14:paraId="35C9F7F4" w14:textId="77777777" w:rsidR="00D570A8" w:rsidRDefault="00D570A8" w:rsidP="00726D05">
            <w:pPr>
              <w:spacing w:before="40" w:after="40"/>
              <w:rPr>
                <w:sz w:val="16"/>
                <w:szCs w:val="16"/>
                <w:lang w:val="en-US"/>
              </w:rPr>
            </w:pPr>
            <w:r>
              <w:rPr>
                <w:sz w:val="16"/>
                <w:szCs w:val="16"/>
                <w:lang w:val="en-US"/>
              </w:rPr>
              <w:t>22.0.0</w:t>
            </w:r>
          </w:p>
        </w:tc>
        <w:tc>
          <w:tcPr>
            <w:tcW w:w="851" w:type="dxa"/>
            <w:vAlign w:val="center"/>
          </w:tcPr>
          <w:p w14:paraId="203A2B40" w14:textId="77777777" w:rsidR="00D570A8" w:rsidRDefault="00D570A8" w:rsidP="00726D05">
            <w:pPr>
              <w:spacing w:before="40" w:after="40"/>
              <w:rPr>
                <w:sz w:val="16"/>
                <w:szCs w:val="16"/>
              </w:rPr>
            </w:pPr>
            <w:r>
              <w:rPr>
                <w:sz w:val="16"/>
                <w:szCs w:val="16"/>
              </w:rPr>
              <w:t>22.0</w:t>
            </w:r>
          </w:p>
        </w:tc>
        <w:tc>
          <w:tcPr>
            <w:tcW w:w="1134" w:type="dxa"/>
            <w:vAlign w:val="center"/>
          </w:tcPr>
          <w:p w14:paraId="729A0765" w14:textId="77777777" w:rsidR="00D570A8" w:rsidRDefault="00D570A8" w:rsidP="00726D05">
            <w:pPr>
              <w:spacing w:before="40" w:after="40"/>
              <w:rPr>
                <w:sz w:val="16"/>
                <w:lang w:val="en-US"/>
              </w:rPr>
            </w:pPr>
            <w:r>
              <w:rPr>
                <w:sz w:val="16"/>
                <w:lang w:val="en-US"/>
              </w:rPr>
              <w:t>12.11.2019</w:t>
            </w:r>
          </w:p>
        </w:tc>
        <w:tc>
          <w:tcPr>
            <w:tcW w:w="2268" w:type="dxa"/>
            <w:vAlign w:val="center"/>
          </w:tcPr>
          <w:p w14:paraId="1A1AA308"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0AED2EC5" w14:textId="77777777" w:rsidR="00D570A8" w:rsidRDefault="00D570A8" w:rsidP="00D50EA7">
            <w:pPr>
              <w:spacing w:before="40" w:after="40"/>
              <w:rPr>
                <w:sz w:val="16"/>
              </w:rPr>
            </w:pPr>
            <w:r>
              <w:rPr>
                <w:sz w:val="16"/>
              </w:rPr>
              <w:t>Schnittstellenerweiterung CCB 2248 (ZUG-Update Stufe2)</w:t>
            </w:r>
          </w:p>
          <w:p w14:paraId="4827EC45" w14:textId="77777777" w:rsidR="00D570A8" w:rsidRPr="00D50EA7" w:rsidRDefault="00D570A8" w:rsidP="00D50EA7">
            <w:pPr>
              <w:pStyle w:val="Listenabsatz"/>
              <w:numPr>
                <w:ilvl w:val="0"/>
                <w:numId w:val="36"/>
              </w:numPr>
              <w:spacing w:before="40" w:after="40"/>
              <w:rPr>
                <w:sz w:val="16"/>
              </w:rPr>
            </w:pPr>
            <w:r w:rsidRPr="00D50EA7">
              <w:rPr>
                <w:sz w:val="16"/>
              </w:rPr>
              <w:t xml:space="preserve">Neues Kapitel </w:t>
            </w:r>
            <w:r w:rsidRPr="00D50EA7">
              <w:rPr>
                <w:sz w:val="16"/>
              </w:rPr>
              <w:fldChar w:fldCharType="begin"/>
            </w:r>
            <w:r w:rsidRPr="00D50EA7">
              <w:rPr>
                <w:sz w:val="16"/>
              </w:rPr>
              <w:instrText xml:space="preserve"> REF _Ref24465605 \r \h </w:instrText>
            </w:r>
            <w:r w:rsidRPr="00D50EA7">
              <w:rPr>
                <w:sz w:val="16"/>
              </w:rPr>
            </w:r>
            <w:r w:rsidRPr="00D50EA7">
              <w:rPr>
                <w:sz w:val="16"/>
              </w:rPr>
              <w:fldChar w:fldCharType="separate"/>
            </w:r>
            <w:r>
              <w:rPr>
                <w:sz w:val="16"/>
              </w:rPr>
              <w:t>6.21</w:t>
            </w:r>
            <w:r w:rsidRPr="00D50EA7">
              <w:rPr>
                <w:sz w:val="16"/>
              </w:rPr>
              <w:fldChar w:fldCharType="end"/>
            </w:r>
          </w:p>
        </w:tc>
      </w:tr>
      <w:tr w:rsidR="00D570A8" w:rsidRPr="001E33AA" w14:paraId="29B02842" w14:textId="77777777" w:rsidTr="000637C0">
        <w:trPr>
          <w:cantSplit/>
        </w:trPr>
        <w:tc>
          <w:tcPr>
            <w:tcW w:w="1134" w:type="dxa"/>
            <w:vAlign w:val="center"/>
          </w:tcPr>
          <w:p w14:paraId="18B20D8F" w14:textId="77777777" w:rsidR="00D570A8" w:rsidRDefault="00D570A8" w:rsidP="00726D05">
            <w:pPr>
              <w:spacing w:before="40" w:after="40"/>
              <w:rPr>
                <w:sz w:val="16"/>
                <w:szCs w:val="16"/>
                <w:lang w:val="en-US"/>
              </w:rPr>
            </w:pPr>
            <w:r>
              <w:rPr>
                <w:sz w:val="16"/>
                <w:szCs w:val="16"/>
                <w:lang w:val="en-US"/>
              </w:rPr>
              <w:t>23.0.0</w:t>
            </w:r>
          </w:p>
        </w:tc>
        <w:tc>
          <w:tcPr>
            <w:tcW w:w="851" w:type="dxa"/>
            <w:vAlign w:val="center"/>
          </w:tcPr>
          <w:p w14:paraId="01BEE751" w14:textId="77777777" w:rsidR="00D570A8" w:rsidRDefault="00D570A8" w:rsidP="00726D05">
            <w:pPr>
              <w:spacing w:before="40" w:after="40"/>
              <w:rPr>
                <w:sz w:val="16"/>
                <w:szCs w:val="16"/>
              </w:rPr>
            </w:pPr>
            <w:r>
              <w:rPr>
                <w:sz w:val="16"/>
                <w:szCs w:val="16"/>
              </w:rPr>
              <w:t>23.0</w:t>
            </w:r>
          </w:p>
        </w:tc>
        <w:tc>
          <w:tcPr>
            <w:tcW w:w="1134" w:type="dxa"/>
            <w:vAlign w:val="center"/>
          </w:tcPr>
          <w:p w14:paraId="13BCC307" w14:textId="77777777" w:rsidR="00D570A8" w:rsidRDefault="00D570A8" w:rsidP="00726D05">
            <w:pPr>
              <w:spacing w:before="40" w:after="40"/>
              <w:rPr>
                <w:sz w:val="16"/>
                <w:lang w:val="en-US"/>
              </w:rPr>
            </w:pPr>
            <w:r>
              <w:rPr>
                <w:sz w:val="16"/>
                <w:lang w:val="en-US"/>
              </w:rPr>
              <w:t>31.01.2019</w:t>
            </w:r>
          </w:p>
        </w:tc>
        <w:tc>
          <w:tcPr>
            <w:tcW w:w="2268" w:type="dxa"/>
            <w:vAlign w:val="center"/>
          </w:tcPr>
          <w:p w14:paraId="4B92AAA7"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54A9A19B" w14:textId="77777777" w:rsidR="00D570A8" w:rsidRPr="008D1E91" w:rsidRDefault="00D570A8" w:rsidP="008D1E91">
            <w:pPr>
              <w:spacing w:before="40" w:after="40"/>
              <w:rPr>
                <w:sz w:val="16"/>
              </w:rPr>
            </w:pPr>
            <w:r w:rsidRPr="008D1E91">
              <w:rPr>
                <w:sz w:val="16"/>
              </w:rPr>
              <w:t>Schnittstellenerweiterung CCB 2226 (Multilink Funktionen zum Lesen und Schreiben der Komponentenliste)</w:t>
            </w:r>
          </w:p>
          <w:p w14:paraId="0AA9A874" w14:textId="77777777" w:rsidR="00D570A8" w:rsidRDefault="00D570A8" w:rsidP="008D1E91">
            <w:pPr>
              <w:pStyle w:val="Listenabsatz"/>
              <w:numPr>
                <w:ilvl w:val="0"/>
                <w:numId w:val="36"/>
              </w:numPr>
              <w:spacing w:before="40" w:after="40"/>
              <w:rPr>
                <w:sz w:val="16"/>
              </w:rPr>
            </w:pPr>
            <w:r w:rsidRPr="00D50EA7">
              <w:rPr>
                <w:sz w:val="16"/>
              </w:rPr>
              <w:t xml:space="preserve">Neues Kapitel </w:t>
            </w:r>
            <w:r>
              <w:rPr>
                <w:sz w:val="16"/>
              </w:rPr>
              <w:fldChar w:fldCharType="begin"/>
            </w:r>
            <w:r>
              <w:rPr>
                <w:sz w:val="16"/>
              </w:rPr>
              <w:instrText xml:space="preserve"> REF _Ref31375990 \r \h  \* MERGEFORMAT </w:instrText>
            </w:r>
            <w:r>
              <w:rPr>
                <w:sz w:val="16"/>
              </w:rPr>
            </w:r>
            <w:r>
              <w:rPr>
                <w:sz w:val="16"/>
              </w:rPr>
              <w:fldChar w:fldCharType="separate"/>
            </w:r>
            <w:r>
              <w:rPr>
                <w:sz w:val="16"/>
              </w:rPr>
              <w:t>6.22</w:t>
            </w:r>
            <w:r>
              <w:rPr>
                <w:sz w:val="16"/>
              </w:rPr>
              <w:fldChar w:fldCharType="end"/>
            </w:r>
          </w:p>
        </w:tc>
      </w:tr>
      <w:tr w:rsidR="00D570A8" w:rsidRPr="001E33AA" w14:paraId="64D0E8DA" w14:textId="77777777" w:rsidTr="000637C0">
        <w:trPr>
          <w:cantSplit/>
        </w:trPr>
        <w:tc>
          <w:tcPr>
            <w:tcW w:w="1134" w:type="dxa"/>
            <w:vAlign w:val="center"/>
          </w:tcPr>
          <w:p w14:paraId="660535B4" w14:textId="77777777" w:rsidR="00D570A8" w:rsidRDefault="00D570A8" w:rsidP="00726D05">
            <w:pPr>
              <w:spacing w:before="40" w:after="40"/>
              <w:rPr>
                <w:sz w:val="16"/>
                <w:szCs w:val="16"/>
                <w:lang w:val="en-US"/>
              </w:rPr>
            </w:pPr>
            <w:r>
              <w:rPr>
                <w:sz w:val="16"/>
                <w:szCs w:val="16"/>
                <w:lang w:val="en-US"/>
              </w:rPr>
              <w:t>23.1.0</w:t>
            </w:r>
          </w:p>
        </w:tc>
        <w:tc>
          <w:tcPr>
            <w:tcW w:w="851" w:type="dxa"/>
            <w:vAlign w:val="center"/>
          </w:tcPr>
          <w:p w14:paraId="70EA3066" w14:textId="77777777" w:rsidR="00D570A8" w:rsidRDefault="00D570A8" w:rsidP="00726D05">
            <w:pPr>
              <w:spacing w:before="40" w:after="40"/>
              <w:rPr>
                <w:sz w:val="16"/>
                <w:szCs w:val="16"/>
              </w:rPr>
            </w:pPr>
            <w:r>
              <w:rPr>
                <w:sz w:val="16"/>
                <w:szCs w:val="16"/>
              </w:rPr>
              <w:t>23.1</w:t>
            </w:r>
          </w:p>
        </w:tc>
        <w:tc>
          <w:tcPr>
            <w:tcW w:w="1134" w:type="dxa"/>
            <w:vAlign w:val="center"/>
          </w:tcPr>
          <w:p w14:paraId="634FBC7A" w14:textId="77777777" w:rsidR="00D570A8" w:rsidRDefault="00D570A8" w:rsidP="00726D05">
            <w:pPr>
              <w:spacing w:before="40" w:after="40"/>
              <w:rPr>
                <w:sz w:val="16"/>
                <w:lang w:val="en-US"/>
              </w:rPr>
            </w:pPr>
            <w:r>
              <w:rPr>
                <w:sz w:val="16"/>
                <w:lang w:val="en-US"/>
              </w:rPr>
              <w:t>19.05.2020</w:t>
            </w:r>
          </w:p>
        </w:tc>
        <w:tc>
          <w:tcPr>
            <w:tcW w:w="2268" w:type="dxa"/>
            <w:vAlign w:val="center"/>
          </w:tcPr>
          <w:p w14:paraId="04FE853E"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334A44BC" w14:textId="77777777" w:rsidR="00D570A8" w:rsidRDefault="00D570A8" w:rsidP="008D1E91">
            <w:pPr>
              <w:spacing w:before="40" w:after="40"/>
              <w:rPr>
                <w:sz w:val="16"/>
              </w:rPr>
            </w:pPr>
            <w:r w:rsidRPr="008D1E91">
              <w:rPr>
                <w:sz w:val="16"/>
              </w:rPr>
              <w:t>Schnittstellenerweiterung CCB 22</w:t>
            </w:r>
            <w:r>
              <w:rPr>
                <w:sz w:val="16"/>
              </w:rPr>
              <w:t>49 (Datensatz Upload)</w:t>
            </w:r>
          </w:p>
          <w:p w14:paraId="433BB664" w14:textId="77777777" w:rsidR="00D570A8" w:rsidRPr="008D1E91" w:rsidRDefault="00D570A8" w:rsidP="000D6B5F">
            <w:pPr>
              <w:pStyle w:val="Listenabsatz"/>
              <w:numPr>
                <w:ilvl w:val="0"/>
                <w:numId w:val="36"/>
              </w:numPr>
              <w:spacing w:before="40" w:after="40"/>
              <w:rPr>
                <w:sz w:val="16"/>
              </w:rPr>
            </w:pPr>
            <w:r>
              <w:rPr>
                <w:sz w:val="16"/>
              </w:rPr>
              <w:t xml:space="preserve">Neues Kapitel </w:t>
            </w:r>
            <w:r>
              <w:rPr>
                <w:sz w:val="16"/>
              </w:rPr>
              <w:fldChar w:fldCharType="begin"/>
            </w:r>
            <w:r>
              <w:rPr>
                <w:sz w:val="16"/>
              </w:rPr>
              <w:instrText xml:space="preserve"> REF _Ref40790484 \r \h  \* MERGEFORMAT </w:instrText>
            </w:r>
            <w:r>
              <w:rPr>
                <w:sz w:val="16"/>
              </w:rPr>
            </w:r>
            <w:r>
              <w:rPr>
                <w:sz w:val="16"/>
              </w:rPr>
              <w:fldChar w:fldCharType="separate"/>
            </w:r>
            <w:r>
              <w:rPr>
                <w:sz w:val="16"/>
              </w:rPr>
              <w:t>6.23</w:t>
            </w:r>
            <w:r>
              <w:rPr>
                <w:sz w:val="16"/>
              </w:rPr>
              <w:fldChar w:fldCharType="end"/>
            </w:r>
          </w:p>
        </w:tc>
      </w:tr>
      <w:tr w:rsidR="00D570A8" w:rsidRPr="001E33AA" w14:paraId="4FB7791F" w14:textId="77777777" w:rsidTr="000637C0">
        <w:trPr>
          <w:cantSplit/>
        </w:trPr>
        <w:tc>
          <w:tcPr>
            <w:tcW w:w="1134" w:type="dxa"/>
            <w:vAlign w:val="center"/>
          </w:tcPr>
          <w:p w14:paraId="3D81DAD2" w14:textId="77777777" w:rsidR="00D570A8" w:rsidRDefault="00D570A8" w:rsidP="00726D05">
            <w:pPr>
              <w:spacing w:before="40" w:after="40"/>
              <w:rPr>
                <w:sz w:val="16"/>
                <w:szCs w:val="16"/>
                <w:lang w:val="en-US"/>
              </w:rPr>
            </w:pPr>
            <w:r>
              <w:rPr>
                <w:sz w:val="16"/>
                <w:szCs w:val="16"/>
                <w:lang w:val="en-US"/>
              </w:rPr>
              <w:t>23.1.1</w:t>
            </w:r>
          </w:p>
        </w:tc>
        <w:tc>
          <w:tcPr>
            <w:tcW w:w="851" w:type="dxa"/>
            <w:vAlign w:val="center"/>
          </w:tcPr>
          <w:p w14:paraId="39B48C25" w14:textId="77777777" w:rsidR="00D570A8" w:rsidRDefault="00D570A8" w:rsidP="00726D05">
            <w:pPr>
              <w:spacing w:before="40" w:after="40"/>
              <w:rPr>
                <w:sz w:val="16"/>
                <w:szCs w:val="16"/>
              </w:rPr>
            </w:pPr>
            <w:r>
              <w:rPr>
                <w:sz w:val="16"/>
                <w:szCs w:val="16"/>
              </w:rPr>
              <w:t>23.1</w:t>
            </w:r>
          </w:p>
        </w:tc>
        <w:tc>
          <w:tcPr>
            <w:tcW w:w="1134" w:type="dxa"/>
            <w:vAlign w:val="center"/>
          </w:tcPr>
          <w:p w14:paraId="5E7149D2" w14:textId="77777777" w:rsidR="00D570A8" w:rsidRDefault="00D570A8" w:rsidP="00726D05">
            <w:pPr>
              <w:spacing w:before="40" w:after="40"/>
              <w:rPr>
                <w:sz w:val="16"/>
                <w:lang w:val="en-US"/>
              </w:rPr>
            </w:pPr>
            <w:r>
              <w:rPr>
                <w:sz w:val="16"/>
                <w:lang w:val="en-US"/>
              </w:rPr>
              <w:t>10.07.2020</w:t>
            </w:r>
          </w:p>
        </w:tc>
        <w:tc>
          <w:tcPr>
            <w:tcW w:w="2268" w:type="dxa"/>
            <w:vAlign w:val="center"/>
          </w:tcPr>
          <w:p w14:paraId="3B29EA16"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52061DF1" w14:textId="77777777" w:rsidR="00D570A8" w:rsidRPr="008D1E91" w:rsidRDefault="00D570A8" w:rsidP="00FA7ACA">
            <w:pPr>
              <w:spacing w:before="40" w:after="40"/>
              <w:rPr>
                <w:sz w:val="16"/>
              </w:rPr>
            </w:pPr>
            <w:r w:rsidRPr="00FA7ACA">
              <w:rPr>
                <w:sz w:val="16"/>
              </w:rPr>
              <w:t>J</w:t>
            </w:r>
            <w:r>
              <w:rPr>
                <w:sz w:val="16"/>
              </w:rPr>
              <w:t>IRA</w:t>
            </w:r>
            <w:r w:rsidRPr="00FA7ACA">
              <w:rPr>
                <w:sz w:val="16"/>
              </w:rPr>
              <w:t xml:space="preserve"> ODISE-1272</w:t>
            </w:r>
            <w:r>
              <w:rPr>
                <w:sz w:val="16"/>
              </w:rPr>
              <w:t xml:space="preserve">: </w:t>
            </w:r>
            <w:r w:rsidRPr="00FA7ACA">
              <w:rPr>
                <w:sz w:val="16"/>
              </w:rPr>
              <w:t>Nutzung absolute</w:t>
            </w:r>
            <w:r>
              <w:rPr>
                <w:sz w:val="16"/>
              </w:rPr>
              <w:t>r</w:t>
            </w:r>
            <w:r w:rsidRPr="00FA7ACA">
              <w:rPr>
                <w:sz w:val="16"/>
              </w:rPr>
              <w:t xml:space="preserve"> Pfade</w:t>
            </w:r>
            <w:r>
              <w:rPr>
                <w:sz w:val="16"/>
              </w:rPr>
              <w:t xml:space="preserve"> für Konfigurationsdatei (Änderung in </w:t>
            </w:r>
            <w:r>
              <w:rPr>
                <w:sz w:val="16"/>
              </w:rPr>
              <w:fldChar w:fldCharType="begin"/>
            </w:r>
            <w:r>
              <w:rPr>
                <w:sz w:val="16"/>
              </w:rPr>
              <w:instrText xml:space="preserve"> REF _Ref45269231 \r \h </w:instrText>
            </w:r>
            <w:r>
              <w:rPr>
                <w:sz w:val="16"/>
              </w:rPr>
            </w:r>
            <w:r>
              <w:rPr>
                <w:sz w:val="16"/>
              </w:rPr>
              <w:fldChar w:fldCharType="separate"/>
            </w:r>
            <w:r>
              <w:rPr>
                <w:sz w:val="16"/>
              </w:rPr>
              <w:t>5.2.1.1</w:t>
            </w:r>
            <w:r>
              <w:rPr>
                <w:sz w:val="16"/>
              </w:rPr>
              <w:fldChar w:fldCharType="end"/>
            </w:r>
            <w:r>
              <w:rPr>
                <w:sz w:val="16"/>
              </w:rPr>
              <w:t>)</w:t>
            </w:r>
          </w:p>
        </w:tc>
      </w:tr>
      <w:tr w:rsidR="00D570A8" w:rsidRPr="001E33AA" w14:paraId="49AC0C11" w14:textId="77777777" w:rsidTr="000637C0">
        <w:trPr>
          <w:cantSplit/>
        </w:trPr>
        <w:tc>
          <w:tcPr>
            <w:tcW w:w="1134" w:type="dxa"/>
            <w:vAlign w:val="center"/>
          </w:tcPr>
          <w:p w14:paraId="4CAE7A8B" w14:textId="77777777" w:rsidR="00D570A8" w:rsidRDefault="00D570A8" w:rsidP="00726D05">
            <w:pPr>
              <w:spacing w:before="40" w:after="40"/>
              <w:rPr>
                <w:sz w:val="16"/>
                <w:szCs w:val="16"/>
                <w:lang w:val="en-US"/>
              </w:rPr>
            </w:pPr>
            <w:r>
              <w:rPr>
                <w:sz w:val="16"/>
                <w:szCs w:val="16"/>
                <w:lang w:val="en-US"/>
              </w:rPr>
              <w:t>24.0.0</w:t>
            </w:r>
          </w:p>
        </w:tc>
        <w:tc>
          <w:tcPr>
            <w:tcW w:w="851" w:type="dxa"/>
            <w:vAlign w:val="center"/>
          </w:tcPr>
          <w:p w14:paraId="5CA00FFE" w14:textId="77777777" w:rsidR="00D570A8" w:rsidRDefault="00D570A8" w:rsidP="00726D05">
            <w:pPr>
              <w:spacing w:before="40" w:after="40"/>
              <w:rPr>
                <w:sz w:val="16"/>
                <w:szCs w:val="16"/>
              </w:rPr>
            </w:pPr>
            <w:r>
              <w:rPr>
                <w:sz w:val="16"/>
                <w:szCs w:val="16"/>
              </w:rPr>
              <w:t>24.0</w:t>
            </w:r>
          </w:p>
        </w:tc>
        <w:tc>
          <w:tcPr>
            <w:tcW w:w="1134" w:type="dxa"/>
            <w:vAlign w:val="center"/>
          </w:tcPr>
          <w:p w14:paraId="039279E4" w14:textId="77777777" w:rsidR="00D570A8" w:rsidRDefault="00D570A8" w:rsidP="00726D05">
            <w:pPr>
              <w:spacing w:before="40" w:after="40"/>
              <w:rPr>
                <w:sz w:val="16"/>
                <w:lang w:val="en-US"/>
              </w:rPr>
            </w:pPr>
            <w:r>
              <w:rPr>
                <w:sz w:val="16"/>
                <w:lang w:val="en-US"/>
              </w:rPr>
              <w:t>27.11.2020</w:t>
            </w:r>
          </w:p>
        </w:tc>
        <w:tc>
          <w:tcPr>
            <w:tcW w:w="2268" w:type="dxa"/>
            <w:vAlign w:val="center"/>
          </w:tcPr>
          <w:p w14:paraId="255AC18C" w14:textId="77777777" w:rsidR="00D570A8" w:rsidRPr="006D55FC" w:rsidRDefault="00D570A8" w:rsidP="00726D05">
            <w:pPr>
              <w:spacing w:before="40" w:after="40"/>
              <w:rPr>
                <w:sz w:val="16"/>
              </w:rPr>
            </w:pPr>
            <w:r w:rsidRPr="006D55FC">
              <w:rPr>
                <w:sz w:val="16"/>
              </w:rPr>
              <w:t>T-Systems International GmbH</w:t>
            </w:r>
          </w:p>
        </w:tc>
        <w:tc>
          <w:tcPr>
            <w:tcW w:w="4819" w:type="dxa"/>
            <w:vAlign w:val="center"/>
          </w:tcPr>
          <w:p w14:paraId="25BFE7A9" w14:textId="77777777" w:rsidR="00D570A8" w:rsidRDefault="00D570A8" w:rsidP="000F4C04">
            <w:pPr>
              <w:spacing w:before="40" w:after="40"/>
              <w:rPr>
                <w:sz w:val="16"/>
              </w:rPr>
            </w:pPr>
            <w:r w:rsidRPr="008D1E91">
              <w:rPr>
                <w:sz w:val="16"/>
              </w:rPr>
              <w:t>Schnittstellenerweiterung CCB 2</w:t>
            </w:r>
            <w:r>
              <w:rPr>
                <w:sz w:val="16"/>
              </w:rPr>
              <w:t>467</w:t>
            </w:r>
            <w:r w:rsidRPr="008D1E91">
              <w:rPr>
                <w:sz w:val="16"/>
              </w:rPr>
              <w:t xml:space="preserve"> (</w:t>
            </w:r>
            <w:r w:rsidRPr="000F4C04">
              <w:rPr>
                <w:sz w:val="16"/>
              </w:rPr>
              <w:t>SFD Anmeldung über Soft-Zertifikat</w:t>
            </w:r>
            <w:r>
              <w:rPr>
                <w:sz w:val="16"/>
              </w:rPr>
              <w:t xml:space="preserve"> / Freischaltung aller SFD-Steuergeräte</w:t>
            </w:r>
            <w:r w:rsidRPr="008D1E91">
              <w:rPr>
                <w:sz w:val="16"/>
              </w:rPr>
              <w:t>)</w:t>
            </w:r>
          </w:p>
          <w:p w14:paraId="4E270307" w14:textId="77777777" w:rsidR="00D570A8" w:rsidRPr="000F4C04" w:rsidRDefault="00D570A8" w:rsidP="00FA7ACA">
            <w:pPr>
              <w:pStyle w:val="Listenabsatz"/>
              <w:numPr>
                <w:ilvl w:val="0"/>
                <w:numId w:val="36"/>
              </w:numPr>
              <w:spacing w:before="40" w:after="40"/>
              <w:rPr>
                <w:sz w:val="16"/>
              </w:rPr>
            </w:pPr>
            <w:r w:rsidRPr="000F4C04">
              <w:rPr>
                <w:sz w:val="16"/>
              </w:rPr>
              <w:t>Neues 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Pr>
                <w:sz w:val="16"/>
              </w:rPr>
              <w:t>6.24</w:t>
            </w:r>
            <w:r>
              <w:rPr>
                <w:sz w:val="16"/>
              </w:rPr>
              <w:fldChar w:fldCharType="end"/>
            </w:r>
          </w:p>
        </w:tc>
      </w:tr>
      <w:tr w:rsidR="00D570A8" w:rsidRPr="001E33AA" w14:paraId="533D995F" w14:textId="77777777" w:rsidTr="009F2320">
        <w:trPr>
          <w:cantSplit/>
        </w:trPr>
        <w:tc>
          <w:tcPr>
            <w:tcW w:w="1134" w:type="dxa"/>
            <w:vAlign w:val="center"/>
          </w:tcPr>
          <w:p w14:paraId="6857D0EC" w14:textId="77777777" w:rsidR="00D570A8" w:rsidRDefault="00D570A8" w:rsidP="009F2320">
            <w:pPr>
              <w:spacing w:before="40" w:after="40"/>
              <w:rPr>
                <w:sz w:val="16"/>
                <w:szCs w:val="16"/>
                <w:lang w:val="en-US"/>
              </w:rPr>
            </w:pPr>
            <w:r>
              <w:rPr>
                <w:sz w:val="16"/>
                <w:szCs w:val="16"/>
                <w:lang w:val="en-US"/>
              </w:rPr>
              <w:t>24.0.0</w:t>
            </w:r>
          </w:p>
        </w:tc>
        <w:tc>
          <w:tcPr>
            <w:tcW w:w="851" w:type="dxa"/>
            <w:vAlign w:val="center"/>
          </w:tcPr>
          <w:p w14:paraId="0BF6EB65" w14:textId="77777777" w:rsidR="00D570A8" w:rsidRDefault="00D570A8" w:rsidP="009F2320">
            <w:pPr>
              <w:spacing w:before="40" w:after="40"/>
              <w:rPr>
                <w:sz w:val="16"/>
                <w:szCs w:val="16"/>
              </w:rPr>
            </w:pPr>
            <w:r>
              <w:rPr>
                <w:sz w:val="16"/>
                <w:szCs w:val="16"/>
              </w:rPr>
              <w:t>24.0</w:t>
            </w:r>
          </w:p>
        </w:tc>
        <w:tc>
          <w:tcPr>
            <w:tcW w:w="1134" w:type="dxa"/>
            <w:vAlign w:val="center"/>
          </w:tcPr>
          <w:p w14:paraId="1AB12642" w14:textId="77777777" w:rsidR="00D570A8" w:rsidRDefault="00D570A8" w:rsidP="009F2320">
            <w:pPr>
              <w:spacing w:before="40" w:after="40"/>
              <w:rPr>
                <w:sz w:val="16"/>
                <w:lang w:val="en-US"/>
              </w:rPr>
            </w:pPr>
            <w:r>
              <w:rPr>
                <w:sz w:val="16"/>
                <w:lang w:val="en-US"/>
              </w:rPr>
              <w:t>12.01.2021</w:t>
            </w:r>
          </w:p>
        </w:tc>
        <w:tc>
          <w:tcPr>
            <w:tcW w:w="2268" w:type="dxa"/>
            <w:vAlign w:val="center"/>
          </w:tcPr>
          <w:p w14:paraId="19157E08" w14:textId="77777777" w:rsidR="00D570A8" w:rsidRPr="006D55FC" w:rsidRDefault="00D570A8" w:rsidP="009F2320">
            <w:pPr>
              <w:spacing w:before="40" w:after="40"/>
              <w:rPr>
                <w:sz w:val="16"/>
              </w:rPr>
            </w:pPr>
            <w:r w:rsidRPr="006D55FC">
              <w:rPr>
                <w:sz w:val="16"/>
              </w:rPr>
              <w:t>T-Systems International GmbH</w:t>
            </w:r>
          </w:p>
        </w:tc>
        <w:tc>
          <w:tcPr>
            <w:tcW w:w="4819" w:type="dxa"/>
            <w:vAlign w:val="center"/>
          </w:tcPr>
          <w:p w14:paraId="6890BA64" w14:textId="77777777" w:rsidR="00D570A8" w:rsidRDefault="00D570A8" w:rsidP="009F2320">
            <w:pPr>
              <w:spacing w:before="40" w:after="40"/>
              <w:rPr>
                <w:sz w:val="16"/>
              </w:rPr>
            </w:pPr>
            <w:r w:rsidRPr="004F7321">
              <w:rPr>
                <w:sz w:val="16"/>
              </w:rPr>
              <w:t>CCB_DS_2511 - Automatische SFD-E2E Freischaltung bei sendRawService</w:t>
            </w:r>
          </w:p>
          <w:p w14:paraId="134B8518" w14:textId="77777777" w:rsidR="00D570A8" w:rsidRPr="000F4C04" w:rsidRDefault="00D570A8" w:rsidP="009F2320">
            <w:pPr>
              <w:pStyle w:val="Listenabsatz"/>
              <w:numPr>
                <w:ilvl w:val="0"/>
                <w:numId w:val="36"/>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Pr>
                <w:sz w:val="16"/>
              </w:rPr>
              <w:t>6.24</w:t>
            </w:r>
            <w:r>
              <w:rPr>
                <w:sz w:val="16"/>
              </w:rPr>
              <w:fldChar w:fldCharType="end"/>
            </w:r>
          </w:p>
        </w:tc>
      </w:tr>
      <w:tr w:rsidR="00D570A8" w:rsidRPr="001E33AA" w14:paraId="68F4CC1C" w14:textId="77777777" w:rsidTr="00195073">
        <w:trPr>
          <w:cantSplit/>
        </w:trPr>
        <w:tc>
          <w:tcPr>
            <w:tcW w:w="1134" w:type="dxa"/>
            <w:vAlign w:val="center"/>
          </w:tcPr>
          <w:p w14:paraId="7D31BF6E" w14:textId="77777777" w:rsidR="00D570A8" w:rsidRDefault="00D570A8" w:rsidP="00195073">
            <w:pPr>
              <w:spacing w:before="40" w:after="40"/>
              <w:rPr>
                <w:sz w:val="16"/>
                <w:szCs w:val="16"/>
                <w:lang w:val="en-US"/>
              </w:rPr>
            </w:pPr>
            <w:r>
              <w:rPr>
                <w:sz w:val="16"/>
                <w:szCs w:val="16"/>
                <w:lang w:val="en-US"/>
              </w:rPr>
              <w:t>24.0.0</w:t>
            </w:r>
          </w:p>
        </w:tc>
        <w:tc>
          <w:tcPr>
            <w:tcW w:w="851" w:type="dxa"/>
            <w:vAlign w:val="center"/>
          </w:tcPr>
          <w:p w14:paraId="7889CAB4" w14:textId="77777777" w:rsidR="00D570A8" w:rsidRDefault="00D570A8" w:rsidP="00195073">
            <w:pPr>
              <w:spacing w:before="40" w:after="40"/>
              <w:rPr>
                <w:sz w:val="16"/>
                <w:szCs w:val="16"/>
              </w:rPr>
            </w:pPr>
            <w:r>
              <w:rPr>
                <w:sz w:val="16"/>
                <w:szCs w:val="16"/>
              </w:rPr>
              <w:t>24.0</w:t>
            </w:r>
          </w:p>
        </w:tc>
        <w:tc>
          <w:tcPr>
            <w:tcW w:w="1134" w:type="dxa"/>
            <w:vAlign w:val="center"/>
          </w:tcPr>
          <w:p w14:paraId="59326362" w14:textId="77777777" w:rsidR="00D570A8" w:rsidRDefault="00D570A8" w:rsidP="00195073">
            <w:pPr>
              <w:spacing w:before="40" w:after="40"/>
              <w:rPr>
                <w:sz w:val="16"/>
                <w:lang w:val="en-US"/>
              </w:rPr>
            </w:pPr>
            <w:r>
              <w:rPr>
                <w:sz w:val="16"/>
                <w:lang w:val="en-US"/>
              </w:rPr>
              <w:t>25.01.2021</w:t>
            </w:r>
          </w:p>
        </w:tc>
        <w:tc>
          <w:tcPr>
            <w:tcW w:w="2268" w:type="dxa"/>
            <w:vAlign w:val="center"/>
          </w:tcPr>
          <w:p w14:paraId="7D1B9A83" w14:textId="77777777" w:rsidR="00D570A8" w:rsidRPr="006D55FC" w:rsidRDefault="00D570A8" w:rsidP="00195073">
            <w:pPr>
              <w:spacing w:before="40" w:after="40"/>
              <w:rPr>
                <w:sz w:val="16"/>
              </w:rPr>
            </w:pPr>
            <w:r w:rsidRPr="006D55FC">
              <w:rPr>
                <w:sz w:val="16"/>
              </w:rPr>
              <w:t>T-Systems International GmbH</w:t>
            </w:r>
          </w:p>
        </w:tc>
        <w:tc>
          <w:tcPr>
            <w:tcW w:w="4819" w:type="dxa"/>
            <w:vAlign w:val="center"/>
          </w:tcPr>
          <w:p w14:paraId="270393B8" w14:textId="77777777" w:rsidR="00D570A8" w:rsidRDefault="00D570A8" w:rsidP="00195073">
            <w:pPr>
              <w:spacing w:before="40" w:after="40"/>
              <w:rPr>
                <w:sz w:val="16"/>
              </w:rPr>
            </w:pPr>
            <w:r w:rsidRPr="004F7321">
              <w:rPr>
                <w:sz w:val="16"/>
              </w:rPr>
              <w:t>CCB_DS_2</w:t>
            </w:r>
            <w:r>
              <w:rPr>
                <w:sz w:val="16"/>
              </w:rPr>
              <w:t>458</w:t>
            </w:r>
            <w:r w:rsidRPr="004F7321">
              <w:rPr>
                <w:sz w:val="16"/>
              </w:rPr>
              <w:t xml:space="preserve"> - </w:t>
            </w:r>
            <w:r w:rsidRPr="002D4018">
              <w:rPr>
                <w:sz w:val="16"/>
              </w:rPr>
              <w:t>Protokolle der Funktion "BZD"</w:t>
            </w:r>
          </w:p>
          <w:p w14:paraId="4F46C4B2" w14:textId="77777777" w:rsidR="00D570A8" w:rsidRPr="000F4C04" w:rsidRDefault="00D570A8" w:rsidP="00195073">
            <w:pPr>
              <w:pStyle w:val="Listenabsatz"/>
              <w:numPr>
                <w:ilvl w:val="0"/>
                <w:numId w:val="36"/>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Pr>
                <w:sz w:val="16"/>
              </w:rPr>
              <w:t>6.24</w:t>
            </w:r>
            <w:r>
              <w:rPr>
                <w:sz w:val="16"/>
              </w:rPr>
              <w:fldChar w:fldCharType="end"/>
            </w:r>
          </w:p>
        </w:tc>
      </w:tr>
      <w:tr w:rsidR="00D570A8" w:rsidRPr="001E33AA" w14:paraId="4C7505EB" w14:textId="77777777" w:rsidTr="001658EC">
        <w:trPr>
          <w:cantSplit/>
        </w:trPr>
        <w:tc>
          <w:tcPr>
            <w:tcW w:w="1134" w:type="dxa"/>
            <w:vAlign w:val="center"/>
          </w:tcPr>
          <w:p w14:paraId="12473A26" w14:textId="77777777" w:rsidR="00D570A8" w:rsidRDefault="00D570A8" w:rsidP="001658EC">
            <w:pPr>
              <w:spacing w:before="40" w:after="40"/>
              <w:rPr>
                <w:sz w:val="16"/>
                <w:szCs w:val="16"/>
                <w:lang w:val="en-US"/>
              </w:rPr>
            </w:pPr>
            <w:r>
              <w:rPr>
                <w:sz w:val="16"/>
                <w:szCs w:val="16"/>
                <w:lang w:val="en-US"/>
              </w:rPr>
              <w:t>24.0.0</w:t>
            </w:r>
          </w:p>
        </w:tc>
        <w:tc>
          <w:tcPr>
            <w:tcW w:w="851" w:type="dxa"/>
            <w:vAlign w:val="center"/>
          </w:tcPr>
          <w:p w14:paraId="518E6D77" w14:textId="77777777" w:rsidR="00D570A8" w:rsidRDefault="00D570A8" w:rsidP="001658EC">
            <w:pPr>
              <w:spacing w:before="40" w:after="40"/>
              <w:rPr>
                <w:sz w:val="16"/>
                <w:szCs w:val="16"/>
              </w:rPr>
            </w:pPr>
            <w:r>
              <w:rPr>
                <w:sz w:val="16"/>
                <w:szCs w:val="16"/>
              </w:rPr>
              <w:t>24.0</w:t>
            </w:r>
          </w:p>
        </w:tc>
        <w:tc>
          <w:tcPr>
            <w:tcW w:w="1134" w:type="dxa"/>
            <w:vAlign w:val="center"/>
          </w:tcPr>
          <w:p w14:paraId="600A47C5" w14:textId="77777777" w:rsidR="00D570A8" w:rsidRDefault="00D570A8" w:rsidP="001658EC">
            <w:pPr>
              <w:spacing w:before="40" w:after="40"/>
              <w:rPr>
                <w:sz w:val="16"/>
                <w:lang w:val="en-US"/>
              </w:rPr>
            </w:pPr>
            <w:r>
              <w:rPr>
                <w:sz w:val="16"/>
                <w:lang w:val="en-US"/>
              </w:rPr>
              <w:t>03.02.2021</w:t>
            </w:r>
          </w:p>
        </w:tc>
        <w:tc>
          <w:tcPr>
            <w:tcW w:w="2268" w:type="dxa"/>
            <w:vAlign w:val="center"/>
          </w:tcPr>
          <w:p w14:paraId="05702CBB" w14:textId="77777777" w:rsidR="00D570A8" w:rsidRPr="006D55FC" w:rsidRDefault="00D570A8" w:rsidP="001658EC">
            <w:pPr>
              <w:spacing w:before="40" w:after="40"/>
              <w:rPr>
                <w:sz w:val="16"/>
              </w:rPr>
            </w:pPr>
            <w:r w:rsidRPr="006D55FC">
              <w:rPr>
                <w:sz w:val="16"/>
              </w:rPr>
              <w:t>T-Systems International GmbH</w:t>
            </w:r>
          </w:p>
        </w:tc>
        <w:tc>
          <w:tcPr>
            <w:tcW w:w="4819" w:type="dxa"/>
            <w:vAlign w:val="center"/>
          </w:tcPr>
          <w:p w14:paraId="3B70C572" w14:textId="77777777" w:rsidR="00D570A8" w:rsidRDefault="00D570A8" w:rsidP="001658EC">
            <w:pPr>
              <w:spacing w:before="40" w:after="40"/>
              <w:rPr>
                <w:sz w:val="16"/>
              </w:rPr>
            </w:pPr>
            <w:r w:rsidRPr="004F7321">
              <w:rPr>
                <w:sz w:val="16"/>
              </w:rPr>
              <w:t>CCB_DS_2</w:t>
            </w:r>
            <w:r>
              <w:rPr>
                <w:sz w:val="16"/>
              </w:rPr>
              <w:t>517</w:t>
            </w:r>
            <w:r w:rsidRPr="004F7321">
              <w:rPr>
                <w:sz w:val="16"/>
              </w:rPr>
              <w:t xml:space="preserve"> - </w:t>
            </w:r>
            <w:r w:rsidRPr="00414603">
              <w:rPr>
                <w:sz w:val="16"/>
              </w:rPr>
              <w:t>Zugriffsberechtigung für Fahrzeuge mit Markenkennung „Ford“</w:t>
            </w:r>
          </w:p>
          <w:p w14:paraId="70537323" w14:textId="77777777" w:rsidR="00D570A8" w:rsidRPr="000F4C04" w:rsidRDefault="00D570A8" w:rsidP="001658EC">
            <w:pPr>
              <w:pStyle w:val="Listenabsatz"/>
              <w:numPr>
                <w:ilvl w:val="0"/>
                <w:numId w:val="36"/>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Pr>
                <w:sz w:val="16"/>
              </w:rPr>
              <w:t>6.24</w:t>
            </w:r>
            <w:r>
              <w:rPr>
                <w:sz w:val="16"/>
              </w:rPr>
              <w:fldChar w:fldCharType="end"/>
            </w:r>
          </w:p>
        </w:tc>
      </w:tr>
      <w:tr w:rsidR="00D570A8" w:rsidRPr="001E33AA" w14:paraId="4FF1EED6" w14:textId="77777777" w:rsidTr="001658EC">
        <w:trPr>
          <w:cantSplit/>
        </w:trPr>
        <w:tc>
          <w:tcPr>
            <w:tcW w:w="1134" w:type="dxa"/>
            <w:vAlign w:val="center"/>
          </w:tcPr>
          <w:p w14:paraId="4070DA1E" w14:textId="77777777" w:rsidR="00D570A8" w:rsidRDefault="00D570A8" w:rsidP="00B9096C">
            <w:pPr>
              <w:spacing w:before="40" w:after="40"/>
              <w:rPr>
                <w:sz w:val="16"/>
                <w:szCs w:val="16"/>
                <w:lang w:val="en-US"/>
              </w:rPr>
            </w:pPr>
            <w:r>
              <w:rPr>
                <w:sz w:val="16"/>
                <w:szCs w:val="16"/>
                <w:lang w:val="en-US"/>
              </w:rPr>
              <w:t>24.1.0</w:t>
            </w:r>
          </w:p>
        </w:tc>
        <w:tc>
          <w:tcPr>
            <w:tcW w:w="851" w:type="dxa"/>
            <w:vAlign w:val="center"/>
          </w:tcPr>
          <w:p w14:paraId="446C9142" w14:textId="77777777" w:rsidR="00D570A8" w:rsidRDefault="00D570A8" w:rsidP="00B9096C">
            <w:pPr>
              <w:spacing w:before="40" w:after="40"/>
              <w:rPr>
                <w:sz w:val="16"/>
                <w:szCs w:val="16"/>
              </w:rPr>
            </w:pPr>
            <w:r>
              <w:rPr>
                <w:sz w:val="16"/>
                <w:szCs w:val="16"/>
              </w:rPr>
              <w:t>24.1</w:t>
            </w:r>
          </w:p>
        </w:tc>
        <w:tc>
          <w:tcPr>
            <w:tcW w:w="1134" w:type="dxa"/>
            <w:vAlign w:val="center"/>
          </w:tcPr>
          <w:p w14:paraId="140D5B15" w14:textId="77777777" w:rsidR="00D570A8" w:rsidRDefault="00D570A8" w:rsidP="00B9096C">
            <w:pPr>
              <w:spacing w:before="40" w:after="40"/>
              <w:rPr>
                <w:sz w:val="16"/>
                <w:lang w:val="en-US"/>
              </w:rPr>
            </w:pPr>
            <w:r>
              <w:rPr>
                <w:sz w:val="16"/>
                <w:lang w:val="en-US"/>
              </w:rPr>
              <w:t>24.02.2021</w:t>
            </w:r>
          </w:p>
        </w:tc>
        <w:tc>
          <w:tcPr>
            <w:tcW w:w="2268" w:type="dxa"/>
            <w:vAlign w:val="center"/>
          </w:tcPr>
          <w:p w14:paraId="5F6C00C1" w14:textId="77777777" w:rsidR="00D570A8" w:rsidRPr="006D55FC" w:rsidRDefault="00D570A8" w:rsidP="00B9096C">
            <w:pPr>
              <w:spacing w:before="40" w:after="40"/>
              <w:rPr>
                <w:sz w:val="16"/>
              </w:rPr>
            </w:pPr>
            <w:r w:rsidRPr="006D55FC">
              <w:rPr>
                <w:sz w:val="16"/>
              </w:rPr>
              <w:t>T-Systems International GmbH</w:t>
            </w:r>
          </w:p>
        </w:tc>
        <w:tc>
          <w:tcPr>
            <w:tcW w:w="4819" w:type="dxa"/>
            <w:vAlign w:val="center"/>
          </w:tcPr>
          <w:p w14:paraId="4D65DAEF" w14:textId="77777777" w:rsidR="00D570A8" w:rsidRDefault="00D570A8" w:rsidP="00B9096C">
            <w:pPr>
              <w:spacing w:before="40" w:after="40"/>
              <w:rPr>
                <w:sz w:val="16"/>
              </w:rPr>
            </w:pPr>
            <w:r>
              <w:rPr>
                <w:sz w:val="16"/>
              </w:rPr>
              <w:t xml:space="preserve">CCB_DS_2371 - </w:t>
            </w:r>
            <w:r w:rsidRPr="00B9096C">
              <w:rPr>
                <w:sz w:val="16"/>
              </w:rPr>
              <w:t xml:space="preserve">Multiple </w:t>
            </w:r>
            <w:r>
              <w:rPr>
                <w:sz w:val="16"/>
              </w:rPr>
              <w:t>Identifikationsdaten</w:t>
            </w:r>
          </w:p>
          <w:p w14:paraId="578CCF1A" w14:textId="77777777" w:rsidR="00D570A8" w:rsidRPr="00B9096C" w:rsidRDefault="00D570A8" w:rsidP="00B9096C">
            <w:pPr>
              <w:pStyle w:val="Listenabsatz"/>
              <w:numPr>
                <w:ilvl w:val="0"/>
                <w:numId w:val="36"/>
              </w:numPr>
              <w:spacing w:before="40" w:after="40"/>
              <w:rPr>
                <w:sz w:val="16"/>
              </w:rPr>
            </w:pPr>
            <w:r w:rsidRPr="00B9096C">
              <w:rPr>
                <w:sz w:val="16"/>
              </w:rPr>
              <w:t>Neues Kapitel</w:t>
            </w:r>
            <w:r>
              <w:rPr>
                <w:sz w:val="16"/>
              </w:rPr>
              <w:t xml:space="preserve"> </w:t>
            </w:r>
            <w:r>
              <w:rPr>
                <w:sz w:val="16"/>
              </w:rPr>
              <w:fldChar w:fldCharType="begin"/>
            </w:r>
            <w:r>
              <w:rPr>
                <w:sz w:val="16"/>
              </w:rPr>
              <w:instrText xml:space="preserve"> REF _Ref65060567 \r \h </w:instrText>
            </w:r>
            <w:r>
              <w:rPr>
                <w:sz w:val="16"/>
              </w:rPr>
            </w:r>
            <w:r>
              <w:rPr>
                <w:sz w:val="16"/>
              </w:rPr>
              <w:fldChar w:fldCharType="separate"/>
            </w:r>
            <w:r>
              <w:rPr>
                <w:sz w:val="16"/>
              </w:rPr>
              <w:t>6.25</w:t>
            </w:r>
            <w:r>
              <w:rPr>
                <w:sz w:val="16"/>
              </w:rPr>
              <w:fldChar w:fldCharType="end"/>
            </w:r>
          </w:p>
        </w:tc>
      </w:tr>
      <w:tr w:rsidR="00D570A8" w:rsidRPr="001E33AA" w14:paraId="5982EBD2" w14:textId="77777777" w:rsidTr="001658EC">
        <w:trPr>
          <w:cantSplit/>
        </w:trPr>
        <w:tc>
          <w:tcPr>
            <w:tcW w:w="1134" w:type="dxa"/>
            <w:vAlign w:val="center"/>
          </w:tcPr>
          <w:p w14:paraId="0F647225" w14:textId="77777777" w:rsidR="00D570A8" w:rsidRDefault="00D570A8" w:rsidP="00B9096C">
            <w:pPr>
              <w:spacing w:before="40" w:after="40"/>
              <w:rPr>
                <w:sz w:val="16"/>
                <w:szCs w:val="16"/>
                <w:lang w:val="en-US"/>
              </w:rPr>
            </w:pPr>
            <w:r>
              <w:rPr>
                <w:sz w:val="16"/>
                <w:szCs w:val="16"/>
                <w:lang w:val="en-US"/>
              </w:rPr>
              <w:t>24.1.1</w:t>
            </w:r>
          </w:p>
        </w:tc>
        <w:tc>
          <w:tcPr>
            <w:tcW w:w="851" w:type="dxa"/>
            <w:vAlign w:val="center"/>
          </w:tcPr>
          <w:p w14:paraId="1B7BA639" w14:textId="77777777" w:rsidR="00D570A8" w:rsidRDefault="00D570A8" w:rsidP="00B9096C">
            <w:pPr>
              <w:spacing w:before="40" w:after="40"/>
              <w:rPr>
                <w:sz w:val="16"/>
                <w:szCs w:val="16"/>
              </w:rPr>
            </w:pPr>
            <w:r>
              <w:rPr>
                <w:sz w:val="16"/>
                <w:szCs w:val="16"/>
              </w:rPr>
              <w:t>24.1</w:t>
            </w:r>
          </w:p>
        </w:tc>
        <w:tc>
          <w:tcPr>
            <w:tcW w:w="1134" w:type="dxa"/>
            <w:vAlign w:val="center"/>
          </w:tcPr>
          <w:p w14:paraId="71A495B2" w14:textId="77777777" w:rsidR="00D570A8" w:rsidRDefault="00D570A8" w:rsidP="00B9096C">
            <w:pPr>
              <w:spacing w:before="40" w:after="40"/>
              <w:rPr>
                <w:sz w:val="16"/>
                <w:lang w:val="en-US"/>
              </w:rPr>
            </w:pPr>
            <w:r>
              <w:rPr>
                <w:sz w:val="16"/>
                <w:lang w:val="en-US"/>
              </w:rPr>
              <w:t>11.03.20211</w:t>
            </w:r>
          </w:p>
        </w:tc>
        <w:tc>
          <w:tcPr>
            <w:tcW w:w="2268" w:type="dxa"/>
            <w:vAlign w:val="center"/>
          </w:tcPr>
          <w:p w14:paraId="520FC852" w14:textId="77777777" w:rsidR="00D570A8" w:rsidRPr="006D55FC" w:rsidRDefault="00D570A8" w:rsidP="00B9096C">
            <w:pPr>
              <w:spacing w:before="40" w:after="40"/>
              <w:rPr>
                <w:sz w:val="16"/>
              </w:rPr>
            </w:pPr>
            <w:r w:rsidRPr="006D55FC">
              <w:rPr>
                <w:sz w:val="16"/>
              </w:rPr>
              <w:t>T-Systems International GmbH</w:t>
            </w:r>
          </w:p>
        </w:tc>
        <w:tc>
          <w:tcPr>
            <w:tcW w:w="4819" w:type="dxa"/>
            <w:vAlign w:val="center"/>
          </w:tcPr>
          <w:p w14:paraId="4284D8F7" w14:textId="77777777" w:rsidR="00D570A8" w:rsidRDefault="00D570A8" w:rsidP="00B9096C">
            <w:pPr>
              <w:spacing w:before="40" w:after="40"/>
              <w:rPr>
                <w:sz w:val="16"/>
              </w:rPr>
            </w:pPr>
            <w:r>
              <w:rPr>
                <w:sz w:val="16"/>
              </w:rPr>
              <w:t>Vertraulichkeitsstufe „vertraulich“</w:t>
            </w:r>
          </w:p>
          <w:p w14:paraId="7D845A23" w14:textId="77777777" w:rsidR="00D570A8" w:rsidRDefault="00D570A8" w:rsidP="00B9096C">
            <w:pPr>
              <w:spacing w:before="40" w:after="40"/>
              <w:rPr>
                <w:sz w:val="16"/>
              </w:rPr>
            </w:pPr>
            <w:r>
              <w:rPr>
                <w:sz w:val="16"/>
              </w:rPr>
              <w:t>in der Fußzeile eingefügt</w:t>
            </w:r>
          </w:p>
        </w:tc>
      </w:tr>
      <w:tr w:rsidR="00D570A8" w:rsidRPr="001E33AA" w14:paraId="3D714711" w14:textId="77777777" w:rsidTr="001658EC">
        <w:trPr>
          <w:cantSplit/>
        </w:trPr>
        <w:tc>
          <w:tcPr>
            <w:tcW w:w="1134" w:type="dxa"/>
            <w:vAlign w:val="center"/>
          </w:tcPr>
          <w:p w14:paraId="0E9DC1EA" w14:textId="77777777" w:rsidR="00D570A8" w:rsidRDefault="00D570A8" w:rsidP="00B9096C">
            <w:pPr>
              <w:spacing w:before="40" w:after="40"/>
              <w:rPr>
                <w:sz w:val="16"/>
                <w:szCs w:val="16"/>
                <w:lang w:val="en-US"/>
              </w:rPr>
            </w:pPr>
            <w:r>
              <w:rPr>
                <w:sz w:val="16"/>
                <w:szCs w:val="16"/>
                <w:lang w:val="en-US"/>
              </w:rPr>
              <w:t>24.3.0</w:t>
            </w:r>
          </w:p>
        </w:tc>
        <w:tc>
          <w:tcPr>
            <w:tcW w:w="851" w:type="dxa"/>
            <w:vAlign w:val="center"/>
          </w:tcPr>
          <w:p w14:paraId="5524F3B1" w14:textId="77777777" w:rsidR="00D570A8" w:rsidRDefault="00D570A8" w:rsidP="00B9096C">
            <w:pPr>
              <w:spacing w:before="40" w:after="40"/>
              <w:rPr>
                <w:sz w:val="16"/>
                <w:szCs w:val="16"/>
              </w:rPr>
            </w:pPr>
            <w:r>
              <w:rPr>
                <w:sz w:val="16"/>
                <w:szCs w:val="16"/>
              </w:rPr>
              <w:t>24.3</w:t>
            </w:r>
          </w:p>
        </w:tc>
        <w:tc>
          <w:tcPr>
            <w:tcW w:w="1134" w:type="dxa"/>
            <w:vAlign w:val="center"/>
          </w:tcPr>
          <w:p w14:paraId="05A5A44C" w14:textId="77777777" w:rsidR="00D570A8" w:rsidRDefault="00D570A8" w:rsidP="00B9096C">
            <w:pPr>
              <w:spacing w:before="40" w:after="40"/>
              <w:rPr>
                <w:sz w:val="16"/>
                <w:lang w:val="en-US"/>
              </w:rPr>
            </w:pPr>
            <w:r>
              <w:rPr>
                <w:sz w:val="16"/>
                <w:lang w:val="en-US"/>
              </w:rPr>
              <w:t>04.08.2021</w:t>
            </w:r>
          </w:p>
        </w:tc>
        <w:tc>
          <w:tcPr>
            <w:tcW w:w="2268" w:type="dxa"/>
            <w:vAlign w:val="center"/>
          </w:tcPr>
          <w:p w14:paraId="3E9CA6AA" w14:textId="77777777" w:rsidR="00D570A8" w:rsidRPr="006D55FC" w:rsidRDefault="00D570A8" w:rsidP="00B9096C">
            <w:pPr>
              <w:spacing w:before="40" w:after="40"/>
              <w:rPr>
                <w:sz w:val="16"/>
              </w:rPr>
            </w:pPr>
            <w:r w:rsidRPr="006D55FC">
              <w:rPr>
                <w:sz w:val="16"/>
              </w:rPr>
              <w:t>T-Systems International GmbH</w:t>
            </w:r>
          </w:p>
        </w:tc>
        <w:tc>
          <w:tcPr>
            <w:tcW w:w="4819" w:type="dxa"/>
            <w:vAlign w:val="center"/>
          </w:tcPr>
          <w:p w14:paraId="1AB2A44C" w14:textId="77777777" w:rsidR="00D570A8" w:rsidRDefault="00D570A8" w:rsidP="00B9096C">
            <w:pPr>
              <w:spacing w:before="40" w:after="40"/>
              <w:rPr>
                <w:sz w:val="16"/>
              </w:rPr>
            </w:pPr>
            <w:r>
              <w:rPr>
                <w:sz w:val="16"/>
              </w:rPr>
              <w:t>CCB_2335 - neue Eigendiagnosefunktion „Fahrzeugfunktionen“</w:t>
            </w:r>
          </w:p>
          <w:p w14:paraId="5255B799" w14:textId="77777777" w:rsidR="00D570A8" w:rsidRPr="002B24BC" w:rsidRDefault="00D570A8" w:rsidP="002B24BC">
            <w:pPr>
              <w:pStyle w:val="Listenabsatz"/>
              <w:numPr>
                <w:ilvl w:val="0"/>
                <w:numId w:val="36"/>
              </w:numPr>
              <w:spacing w:before="40" w:after="40"/>
              <w:rPr>
                <w:sz w:val="16"/>
              </w:rPr>
            </w:pPr>
            <w:r>
              <w:rPr>
                <w:sz w:val="16"/>
              </w:rPr>
              <w:t xml:space="preserve">Neues Kapitel </w:t>
            </w:r>
            <w:r>
              <w:rPr>
                <w:sz w:val="16"/>
              </w:rPr>
              <w:fldChar w:fldCharType="begin"/>
            </w:r>
            <w:r>
              <w:rPr>
                <w:sz w:val="16"/>
              </w:rPr>
              <w:instrText xml:space="preserve"> REF _Ref78960905 \r \h </w:instrText>
            </w:r>
            <w:r>
              <w:rPr>
                <w:sz w:val="16"/>
              </w:rPr>
            </w:r>
            <w:r>
              <w:rPr>
                <w:sz w:val="16"/>
              </w:rPr>
              <w:fldChar w:fldCharType="separate"/>
            </w:r>
            <w:r>
              <w:rPr>
                <w:sz w:val="16"/>
              </w:rPr>
              <w:t>6.26</w:t>
            </w:r>
            <w:r>
              <w:rPr>
                <w:sz w:val="16"/>
              </w:rPr>
              <w:fldChar w:fldCharType="end"/>
            </w:r>
          </w:p>
        </w:tc>
      </w:tr>
      <w:tr w:rsidR="00D570A8" w:rsidRPr="001E33AA" w14:paraId="0785D580" w14:textId="77777777" w:rsidTr="001658EC">
        <w:trPr>
          <w:cantSplit/>
        </w:trPr>
        <w:tc>
          <w:tcPr>
            <w:tcW w:w="1134" w:type="dxa"/>
            <w:vAlign w:val="center"/>
          </w:tcPr>
          <w:p w14:paraId="3DC032E3" w14:textId="77777777" w:rsidR="00D570A8" w:rsidRDefault="00D570A8" w:rsidP="00B9096C">
            <w:pPr>
              <w:spacing w:before="40" w:after="40"/>
              <w:rPr>
                <w:sz w:val="16"/>
                <w:szCs w:val="16"/>
                <w:lang w:val="en-US"/>
              </w:rPr>
            </w:pPr>
            <w:r>
              <w:rPr>
                <w:sz w:val="16"/>
                <w:szCs w:val="16"/>
                <w:lang w:val="en-US"/>
              </w:rPr>
              <w:t>24.4.0</w:t>
            </w:r>
          </w:p>
        </w:tc>
        <w:tc>
          <w:tcPr>
            <w:tcW w:w="851" w:type="dxa"/>
            <w:vAlign w:val="center"/>
          </w:tcPr>
          <w:p w14:paraId="116D14E5" w14:textId="77777777" w:rsidR="00D570A8" w:rsidRDefault="00D570A8" w:rsidP="00B9096C">
            <w:pPr>
              <w:spacing w:before="40" w:after="40"/>
              <w:rPr>
                <w:sz w:val="16"/>
                <w:szCs w:val="16"/>
              </w:rPr>
            </w:pPr>
            <w:r>
              <w:rPr>
                <w:sz w:val="16"/>
                <w:szCs w:val="16"/>
              </w:rPr>
              <w:t>24.4</w:t>
            </w:r>
          </w:p>
        </w:tc>
        <w:tc>
          <w:tcPr>
            <w:tcW w:w="1134" w:type="dxa"/>
            <w:vAlign w:val="center"/>
          </w:tcPr>
          <w:p w14:paraId="20C75449" w14:textId="77777777" w:rsidR="00D570A8" w:rsidRDefault="00D570A8" w:rsidP="00B9096C">
            <w:pPr>
              <w:spacing w:before="40" w:after="40"/>
              <w:rPr>
                <w:sz w:val="16"/>
                <w:lang w:val="en-US"/>
              </w:rPr>
            </w:pPr>
            <w:r>
              <w:rPr>
                <w:sz w:val="16"/>
                <w:lang w:val="en-US"/>
              </w:rPr>
              <w:t>30.08.2021</w:t>
            </w:r>
          </w:p>
        </w:tc>
        <w:tc>
          <w:tcPr>
            <w:tcW w:w="2268" w:type="dxa"/>
            <w:vAlign w:val="center"/>
          </w:tcPr>
          <w:p w14:paraId="19F925C0" w14:textId="77777777" w:rsidR="00D570A8" w:rsidRPr="006D55FC" w:rsidRDefault="00D570A8" w:rsidP="00B9096C">
            <w:pPr>
              <w:spacing w:before="40" w:after="40"/>
              <w:rPr>
                <w:sz w:val="16"/>
              </w:rPr>
            </w:pPr>
            <w:r w:rsidRPr="006D55FC">
              <w:rPr>
                <w:sz w:val="16"/>
              </w:rPr>
              <w:t>T-Systems International GmbH</w:t>
            </w:r>
          </w:p>
        </w:tc>
        <w:tc>
          <w:tcPr>
            <w:tcW w:w="4819" w:type="dxa"/>
            <w:vAlign w:val="center"/>
          </w:tcPr>
          <w:p w14:paraId="0629F731" w14:textId="77777777" w:rsidR="00D570A8" w:rsidRDefault="00D570A8" w:rsidP="00B9096C">
            <w:pPr>
              <w:spacing w:before="40" w:after="40"/>
              <w:rPr>
                <w:sz w:val="16"/>
              </w:rPr>
            </w:pPr>
            <w:r w:rsidRPr="00C321E3">
              <w:rPr>
                <w:sz w:val="16"/>
              </w:rPr>
              <w:t xml:space="preserve">CCB_2528 </w:t>
            </w:r>
            <w:r>
              <w:rPr>
                <w:sz w:val="16"/>
              </w:rPr>
              <w:t xml:space="preserve">– </w:t>
            </w:r>
            <w:r w:rsidRPr="00C321E3">
              <w:rPr>
                <w:sz w:val="16"/>
              </w:rPr>
              <w:t>Konfiguration des partiellen Flashens</w:t>
            </w:r>
          </w:p>
          <w:p w14:paraId="12FCCE5F" w14:textId="77777777" w:rsidR="00D570A8" w:rsidRDefault="00D570A8" w:rsidP="00C321E3">
            <w:pPr>
              <w:pStyle w:val="Listenabsatz"/>
              <w:numPr>
                <w:ilvl w:val="0"/>
                <w:numId w:val="36"/>
              </w:numPr>
              <w:spacing w:before="40" w:after="40"/>
              <w:rPr>
                <w:sz w:val="16"/>
              </w:rPr>
            </w:pPr>
            <w:r>
              <w:rPr>
                <w:sz w:val="16"/>
              </w:rPr>
              <w:t xml:space="preserve">Neues Kapitel </w:t>
            </w:r>
            <w:r>
              <w:rPr>
                <w:sz w:val="16"/>
              </w:rPr>
              <w:fldChar w:fldCharType="begin"/>
            </w:r>
            <w:r>
              <w:rPr>
                <w:sz w:val="16"/>
              </w:rPr>
              <w:instrText xml:space="preserve"> REF _Ref81216946 \r \h </w:instrText>
            </w:r>
            <w:r>
              <w:rPr>
                <w:sz w:val="16"/>
              </w:rPr>
            </w:r>
            <w:r>
              <w:rPr>
                <w:sz w:val="16"/>
              </w:rPr>
              <w:fldChar w:fldCharType="separate"/>
            </w:r>
            <w:r>
              <w:rPr>
                <w:sz w:val="16"/>
              </w:rPr>
              <w:t>6.27</w:t>
            </w:r>
            <w:r>
              <w:rPr>
                <w:sz w:val="16"/>
              </w:rPr>
              <w:fldChar w:fldCharType="end"/>
            </w:r>
          </w:p>
        </w:tc>
      </w:tr>
      <w:tr w:rsidR="00D570A8" w:rsidRPr="001E33AA" w14:paraId="752F513D" w14:textId="77777777" w:rsidTr="001658EC">
        <w:trPr>
          <w:cantSplit/>
        </w:trPr>
        <w:tc>
          <w:tcPr>
            <w:tcW w:w="1134" w:type="dxa"/>
            <w:vAlign w:val="center"/>
          </w:tcPr>
          <w:p w14:paraId="345C51D0" w14:textId="77777777" w:rsidR="00D570A8" w:rsidRDefault="00D570A8" w:rsidP="00B9096C">
            <w:pPr>
              <w:spacing w:before="40" w:after="40"/>
              <w:rPr>
                <w:sz w:val="16"/>
                <w:szCs w:val="16"/>
                <w:lang w:val="en-US"/>
              </w:rPr>
            </w:pPr>
            <w:r>
              <w:rPr>
                <w:sz w:val="16"/>
                <w:szCs w:val="16"/>
                <w:lang w:val="en-US"/>
              </w:rPr>
              <w:t>24.5.0</w:t>
            </w:r>
          </w:p>
        </w:tc>
        <w:tc>
          <w:tcPr>
            <w:tcW w:w="851" w:type="dxa"/>
            <w:vAlign w:val="center"/>
          </w:tcPr>
          <w:p w14:paraId="54BB68E2" w14:textId="77777777" w:rsidR="00D570A8" w:rsidRDefault="00D570A8" w:rsidP="00B9096C">
            <w:pPr>
              <w:spacing w:before="40" w:after="40"/>
              <w:rPr>
                <w:sz w:val="16"/>
                <w:szCs w:val="16"/>
              </w:rPr>
            </w:pPr>
            <w:r>
              <w:rPr>
                <w:sz w:val="16"/>
                <w:szCs w:val="16"/>
              </w:rPr>
              <w:t>24.5</w:t>
            </w:r>
          </w:p>
        </w:tc>
        <w:tc>
          <w:tcPr>
            <w:tcW w:w="1134" w:type="dxa"/>
            <w:vAlign w:val="center"/>
          </w:tcPr>
          <w:p w14:paraId="34B39B84" w14:textId="77777777" w:rsidR="00D570A8" w:rsidRDefault="00D570A8" w:rsidP="00B9096C">
            <w:pPr>
              <w:spacing w:before="40" w:after="40"/>
              <w:rPr>
                <w:sz w:val="16"/>
                <w:lang w:val="en-US"/>
              </w:rPr>
            </w:pPr>
            <w:r>
              <w:rPr>
                <w:sz w:val="16"/>
                <w:lang w:val="en-US"/>
              </w:rPr>
              <w:t>18.10.2021</w:t>
            </w:r>
          </w:p>
        </w:tc>
        <w:tc>
          <w:tcPr>
            <w:tcW w:w="2268" w:type="dxa"/>
            <w:vAlign w:val="center"/>
          </w:tcPr>
          <w:p w14:paraId="6961E2A1" w14:textId="77777777" w:rsidR="00D570A8" w:rsidRPr="006D55FC" w:rsidRDefault="00D570A8" w:rsidP="00B9096C">
            <w:pPr>
              <w:spacing w:before="40" w:after="40"/>
              <w:rPr>
                <w:sz w:val="16"/>
              </w:rPr>
            </w:pPr>
            <w:r w:rsidRPr="006D55FC">
              <w:rPr>
                <w:sz w:val="16"/>
              </w:rPr>
              <w:t>T-Systems International GmbH</w:t>
            </w:r>
          </w:p>
        </w:tc>
        <w:tc>
          <w:tcPr>
            <w:tcW w:w="4819" w:type="dxa"/>
            <w:vAlign w:val="center"/>
          </w:tcPr>
          <w:p w14:paraId="6B4025DC" w14:textId="77777777" w:rsidR="00D570A8" w:rsidRDefault="00D570A8" w:rsidP="00B9096C">
            <w:pPr>
              <w:spacing w:before="40" w:after="40"/>
              <w:rPr>
                <w:sz w:val="16"/>
              </w:rPr>
            </w:pPr>
            <w:r>
              <w:rPr>
                <w:sz w:val="16"/>
              </w:rPr>
              <w:t>WSDL-Anpassung für Eigendiagnosefunktion „Fahrzeugfunktionen“</w:t>
            </w:r>
          </w:p>
          <w:p w14:paraId="16F94DEE" w14:textId="77777777" w:rsidR="00D570A8" w:rsidRPr="00C321E3" w:rsidRDefault="00D570A8" w:rsidP="008C79CF">
            <w:pPr>
              <w:pStyle w:val="Listenabsatz"/>
              <w:numPr>
                <w:ilvl w:val="0"/>
                <w:numId w:val="36"/>
              </w:numPr>
              <w:spacing w:before="40" w:after="40"/>
              <w:rPr>
                <w:sz w:val="16"/>
              </w:rPr>
            </w:pPr>
            <w:r>
              <w:rPr>
                <w:sz w:val="16"/>
              </w:rPr>
              <w:t xml:space="preserve">Neues Kapitel </w:t>
            </w:r>
            <w:r>
              <w:rPr>
                <w:sz w:val="16"/>
              </w:rPr>
              <w:fldChar w:fldCharType="begin"/>
            </w:r>
            <w:r>
              <w:rPr>
                <w:sz w:val="16"/>
              </w:rPr>
              <w:instrText xml:space="preserve"> REF _Ref85464064 \r \h </w:instrText>
            </w:r>
            <w:r>
              <w:rPr>
                <w:sz w:val="16"/>
              </w:rPr>
            </w:r>
            <w:r>
              <w:rPr>
                <w:sz w:val="16"/>
              </w:rPr>
              <w:fldChar w:fldCharType="separate"/>
            </w:r>
            <w:r>
              <w:rPr>
                <w:sz w:val="16"/>
              </w:rPr>
              <w:t>6.28</w:t>
            </w:r>
            <w:r>
              <w:rPr>
                <w:sz w:val="16"/>
              </w:rPr>
              <w:fldChar w:fldCharType="end"/>
            </w:r>
          </w:p>
        </w:tc>
      </w:tr>
      <w:tr w:rsidR="00D570A8" w:rsidRPr="001E33AA" w14:paraId="1630390A" w14:textId="77777777" w:rsidTr="00FD6D91">
        <w:trPr>
          <w:cantSplit/>
        </w:trPr>
        <w:tc>
          <w:tcPr>
            <w:tcW w:w="1134" w:type="dxa"/>
            <w:vAlign w:val="center"/>
          </w:tcPr>
          <w:p w14:paraId="334C90B0" w14:textId="77777777" w:rsidR="00D570A8" w:rsidRDefault="00D570A8" w:rsidP="00FD6D91">
            <w:pPr>
              <w:spacing w:before="40" w:after="40"/>
              <w:rPr>
                <w:sz w:val="16"/>
                <w:szCs w:val="16"/>
                <w:lang w:val="en-US"/>
              </w:rPr>
            </w:pPr>
            <w:r>
              <w:rPr>
                <w:sz w:val="16"/>
                <w:szCs w:val="16"/>
                <w:lang w:val="en-US"/>
              </w:rPr>
              <w:t>25.0.0</w:t>
            </w:r>
          </w:p>
        </w:tc>
        <w:tc>
          <w:tcPr>
            <w:tcW w:w="851" w:type="dxa"/>
            <w:vAlign w:val="center"/>
          </w:tcPr>
          <w:p w14:paraId="1B578FC6" w14:textId="77777777" w:rsidR="00D570A8" w:rsidRDefault="00D570A8" w:rsidP="00FD6D91">
            <w:pPr>
              <w:spacing w:before="40" w:after="40"/>
              <w:rPr>
                <w:sz w:val="16"/>
                <w:szCs w:val="16"/>
              </w:rPr>
            </w:pPr>
            <w:r>
              <w:rPr>
                <w:sz w:val="16"/>
                <w:szCs w:val="16"/>
              </w:rPr>
              <w:t>25.0</w:t>
            </w:r>
          </w:p>
        </w:tc>
        <w:tc>
          <w:tcPr>
            <w:tcW w:w="1134" w:type="dxa"/>
            <w:vAlign w:val="center"/>
          </w:tcPr>
          <w:p w14:paraId="09335E9F" w14:textId="77777777" w:rsidR="00D570A8" w:rsidRDefault="00D570A8" w:rsidP="00FD6D91">
            <w:pPr>
              <w:spacing w:before="40" w:after="40"/>
              <w:rPr>
                <w:sz w:val="16"/>
                <w:lang w:val="en-US"/>
              </w:rPr>
            </w:pPr>
            <w:r>
              <w:rPr>
                <w:sz w:val="16"/>
                <w:lang w:val="en-US"/>
              </w:rPr>
              <w:t>23.11.2021</w:t>
            </w:r>
          </w:p>
        </w:tc>
        <w:tc>
          <w:tcPr>
            <w:tcW w:w="2268" w:type="dxa"/>
            <w:vAlign w:val="center"/>
          </w:tcPr>
          <w:p w14:paraId="12C1BC60" w14:textId="77777777" w:rsidR="00D570A8" w:rsidRPr="006D55FC" w:rsidRDefault="00D570A8" w:rsidP="00FD6D91">
            <w:pPr>
              <w:spacing w:before="40" w:after="40"/>
              <w:rPr>
                <w:sz w:val="16"/>
              </w:rPr>
            </w:pPr>
            <w:r w:rsidRPr="006D55FC">
              <w:rPr>
                <w:sz w:val="16"/>
              </w:rPr>
              <w:t>T-Systems International GmbH</w:t>
            </w:r>
          </w:p>
        </w:tc>
        <w:tc>
          <w:tcPr>
            <w:tcW w:w="4819" w:type="dxa"/>
            <w:vAlign w:val="center"/>
          </w:tcPr>
          <w:p w14:paraId="2D6474B6" w14:textId="77777777" w:rsidR="00D570A8" w:rsidRDefault="00D570A8" w:rsidP="008B6076">
            <w:pPr>
              <w:spacing w:before="40" w:after="40"/>
              <w:rPr>
                <w:sz w:val="16"/>
              </w:rPr>
            </w:pPr>
            <w:r>
              <w:rPr>
                <w:sz w:val="16"/>
              </w:rPr>
              <w:t>CCB 2525 Entfernung</w:t>
            </w:r>
            <w:r w:rsidRPr="008B6076">
              <w:rPr>
                <w:sz w:val="16"/>
              </w:rPr>
              <w:t xml:space="preserve"> Schnittstellenversion </w:t>
            </w:r>
            <w:r>
              <w:rPr>
                <w:sz w:val="16"/>
              </w:rPr>
              <w:t xml:space="preserve">aus URL </w:t>
            </w:r>
            <w:r w:rsidRPr="008B6076">
              <w:rPr>
                <w:sz w:val="16"/>
              </w:rPr>
              <w:t>der WebSchnittstelle</w:t>
            </w:r>
          </w:p>
          <w:p w14:paraId="01DE28B0" w14:textId="77777777" w:rsidR="00D570A8" w:rsidRPr="008B6076" w:rsidRDefault="00D570A8" w:rsidP="008B6076">
            <w:pPr>
              <w:pStyle w:val="Listenabsatz"/>
              <w:numPr>
                <w:ilvl w:val="0"/>
                <w:numId w:val="36"/>
              </w:numPr>
              <w:spacing w:before="40" w:after="40"/>
              <w:rPr>
                <w:sz w:val="16"/>
              </w:rPr>
            </w:pPr>
            <w:r w:rsidRPr="008B6076">
              <w:rPr>
                <w:sz w:val="16"/>
              </w:rPr>
              <w:t xml:space="preserve">Neues Kapitel </w:t>
            </w:r>
            <w:r w:rsidRPr="008B6076">
              <w:rPr>
                <w:sz w:val="16"/>
              </w:rPr>
              <w:fldChar w:fldCharType="begin"/>
            </w:r>
            <w:r w:rsidRPr="008B6076">
              <w:rPr>
                <w:sz w:val="16"/>
              </w:rPr>
              <w:instrText xml:space="preserve"> REF _Ref88569011 \r \h </w:instrText>
            </w:r>
            <w:r w:rsidRPr="008B6076">
              <w:rPr>
                <w:sz w:val="16"/>
              </w:rPr>
            </w:r>
            <w:r w:rsidRPr="008B6076">
              <w:rPr>
                <w:sz w:val="16"/>
              </w:rPr>
              <w:fldChar w:fldCharType="separate"/>
            </w:r>
            <w:r>
              <w:rPr>
                <w:sz w:val="16"/>
              </w:rPr>
              <w:t>6.29</w:t>
            </w:r>
            <w:r w:rsidRPr="008B6076">
              <w:rPr>
                <w:sz w:val="16"/>
              </w:rPr>
              <w:fldChar w:fldCharType="end"/>
            </w:r>
          </w:p>
          <w:p w14:paraId="42CB8EC0" w14:textId="77777777" w:rsidR="00D570A8" w:rsidRPr="008B6076" w:rsidRDefault="00D570A8" w:rsidP="008B6076">
            <w:pPr>
              <w:spacing w:before="40" w:after="40"/>
              <w:rPr>
                <w:sz w:val="16"/>
              </w:rPr>
            </w:pPr>
          </w:p>
        </w:tc>
      </w:tr>
      <w:tr w:rsidR="00D570A8" w:rsidRPr="001E33AA" w14:paraId="2CDB73A3" w14:textId="77777777" w:rsidTr="00FD6D91">
        <w:trPr>
          <w:cantSplit/>
        </w:trPr>
        <w:tc>
          <w:tcPr>
            <w:tcW w:w="1134" w:type="dxa"/>
            <w:vAlign w:val="center"/>
          </w:tcPr>
          <w:p w14:paraId="53090495" w14:textId="77777777" w:rsidR="00D570A8" w:rsidRDefault="00D570A8" w:rsidP="00FD6D91">
            <w:pPr>
              <w:spacing w:before="40" w:after="40"/>
              <w:rPr>
                <w:sz w:val="16"/>
                <w:szCs w:val="16"/>
                <w:lang w:val="en-US"/>
              </w:rPr>
            </w:pPr>
            <w:r>
              <w:rPr>
                <w:sz w:val="16"/>
                <w:szCs w:val="16"/>
                <w:lang w:val="en-US"/>
              </w:rPr>
              <w:t>25.1.0</w:t>
            </w:r>
          </w:p>
        </w:tc>
        <w:tc>
          <w:tcPr>
            <w:tcW w:w="851" w:type="dxa"/>
            <w:vAlign w:val="center"/>
          </w:tcPr>
          <w:p w14:paraId="1C019AB4" w14:textId="77777777" w:rsidR="00D570A8" w:rsidRDefault="00D570A8" w:rsidP="00FD6D91">
            <w:pPr>
              <w:spacing w:before="40" w:after="40"/>
              <w:rPr>
                <w:sz w:val="16"/>
                <w:szCs w:val="16"/>
              </w:rPr>
            </w:pPr>
            <w:r>
              <w:rPr>
                <w:sz w:val="16"/>
                <w:szCs w:val="16"/>
              </w:rPr>
              <w:t>25.1</w:t>
            </w:r>
          </w:p>
        </w:tc>
        <w:tc>
          <w:tcPr>
            <w:tcW w:w="1134" w:type="dxa"/>
            <w:vAlign w:val="center"/>
          </w:tcPr>
          <w:p w14:paraId="0498A550" w14:textId="77777777" w:rsidR="00D570A8" w:rsidRDefault="00D570A8" w:rsidP="00FD6D91">
            <w:pPr>
              <w:spacing w:before="40" w:after="40"/>
              <w:rPr>
                <w:sz w:val="16"/>
                <w:lang w:val="en-US"/>
              </w:rPr>
            </w:pPr>
            <w:r>
              <w:rPr>
                <w:sz w:val="16"/>
                <w:lang w:val="en-US"/>
              </w:rPr>
              <w:t>14.12.2021</w:t>
            </w:r>
          </w:p>
        </w:tc>
        <w:tc>
          <w:tcPr>
            <w:tcW w:w="2268" w:type="dxa"/>
            <w:vAlign w:val="center"/>
          </w:tcPr>
          <w:p w14:paraId="6F0AB132" w14:textId="77777777" w:rsidR="00D570A8" w:rsidRPr="006D55FC" w:rsidRDefault="00D570A8" w:rsidP="00FD6D91">
            <w:pPr>
              <w:spacing w:before="40" w:after="40"/>
              <w:rPr>
                <w:sz w:val="16"/>
              </w:rPr>
            </w:pPr>
            <w:r w:rsidRPr="006D55FC">
              <w:rPr>
                <w:sz w:val="16"/>
              </w:rPr>
              <w:t>T-Systems International GmbH</w:t>
            </w:r>
          </w:p>
        </w:tc>
        <w:tc>
          <w:tcPr>
            <w:tcW w:w="4819" w:type="dxa"/>
            <w:vAlign w:val="center"/>
          </w:tcPr>
          <w:p w14:paraId="083CC1C7" w14:textId="77777777" w:rsidR="00D570A8" w:rsidRDefault="00D570A8" w:rsidP="008B6076">
            <w:pPr>
              <w:spacing w:before="40" w:after="40"/>
              <w:rPr>
                <w:sz w:val="16"/>
              </w:rPr>
            </w:pPr>
            <w:r>
              <w:rPr>
                <w:sz w:val="16"/>
              </w:rPr>
              <w:t>CCB 2598 Verwendung Standard-Vehicle-Info</w:t>
            </w:r>
          </w:p>
          <w:p w14:paraId="1DE2B774" w14:textId="77777777" w:rsidR="00D570A8" w:rsidRPr="008B6076" w:rsidRDefault="00D570A8" w:rsidP="00CA229F">
            <w:pPr>
              <w:pStyle w:val="Listenabsatz"/>
              <w:numPr>
                <w:ilvl w:val="0"/>
                <w:numId w:val="36"/>
              </w:numPr>
              <w:spacing w:before="40" w:after="40"/>
              <w:rPr>
                <w:sz w:val="16"/>
              </w:rPr>
            </w:pPr>
            <w:r w:rsidRPr="008B6076">
              <w:rPr>
                <w:sz w:val="16"/>
              </w:rPr>
              <w:t xml:space="preserve">Neues Kapitel </w:t>
            </w:r>
            <w:r>
              <w:rPr>
                <w:sz w:val="16"/>
              </w:rPr>
              <w:fldChar w:fldCharType="begin"/>
            </w:r>
            <w:r>
              <w:rPr>
                <w:sz w:val="16"/>
              </w:rPr>
              <w:instrText xml:space="preserve"> REF _Ref90385529 \r \h </w:instrText>
            </w:r>
            <w:r>
              <w:rPr>
                <w:sz w:val="16"/>
              </w:rPr>
            </w:r>
            <w:r>
              <w:rPr>
                <w:sz w:val="16"/>
              </w:rPr>
              <w:fldChar w:fldCharType="separate"/>
            </w:r>
            <w:r>
              <w:rPr>
                <w:sz w:val="16"/>
              </w:rPr>
              <w:t>6.30</w:t>
            </w:r>
            <w:r>
              <w:rPr>
                <w:sz w:val="16"/>
              </w:rPr>
              <w:fldChar w:fldCharType="end"/>
            </w:r>
          </w:p>
          <w:p w14:paraId="1DA48D8C" w14:textId="77777777" w:rsidR="00D570A8" w:rsidRDefault="00D570A8" w:rsidP="008B6076">
            <w:pPr>
              <w:spacing w:before="40" w:after="40"/>
              <w:rPr>
                <w:sz w:val="16"/>
              </w:rPr>
            </w:pPr>
          </w:p>
          <w:p w14:paraId="4CD6F45F" w14:textId="77777777" w:rsidR="00D570A8" w:rsidRDefault="00D570A8" w:rsidP="00F73CA8">
            <w:pPr>
              <w:spacing w:before="40" w:after="40"/>
              <w:rPr>
                <w:sz w:val="16"/>
              </w:rPr>
            </w:pPr>
            <w:r>
              <w:rPr>
                <w:sz w:val="16"/>
              </w:rPr>
              <w:t>Schnittstellenerweiterung:</w:t>
            </w:r>
          </w:p>
          <w:p w14:paraId="6D69C969" w14:textId="77777777" w:rsidR="00D570A8" w:rsidRDefault="00D570A8" w:rsidP="00F73CA8">
            <w:pPr>
              <w:numPr>
                <w:ilvl w:val="0"/>
                <w:numId w:val="17"/>
              </w:numPr>
              <w:spacing w:before="40" w:after="40"/>
              <w:rPr>
                <w:sz w:val="16"/>
              </w:rPr>
            </w:pPr>
            <w:r>
              <w:rPr>
                <w:sz w:val="16"/>
              </w:rPr>
              <w:t>g</w:t>
            </w:r>
            <w:r w:rsidRPr="00626211">
              <w:rPr>
                <w:sz w:val="16"/>
              </w:rPr>
              <w:t>etVehicle</w:t>
            </w:r>
            <w:r>
              <w:rPr>
                <w:sz w:val="16"/>
              </w:rPr>
              <w:t>Infos</w:t>
            </w:r>
          </w:p>
          <w:p w14:paraId="0E60A660" w14:textId="77777777" w:rsidR="00D570A8" w:rsidRPr="00CA229F" w:rsidRDefault="00D570A8" w:rsidP="00F73CA8">
            <w:pPr>
              <w:numPr>
                <w:ilvl w:val="0"/>
                <w:numId w:val="17"/>
              </w:numPr>
              <w:spacing w:before="40" w:after="40"/>
              <w:rPr>
                <w:sz w:val="16"/>
              </w:rPr>
            </w:pPr>
            <w:r>
              <w:rPr>
                <w:sz w:val="16"/>
              </w:rPr>
              <w:t>s</w:t>
            </w:r>
            <w:r w:rsidRPr="00CA229F">
              <w:rPr>
                <w:sz w:val="16"/>
              </w:rPr>
              <w:t>etVehicle</w:t>
            </w:r>
            <w:r>
              <w:rPr>
                <w:sz w:val="16"/>
              </w:rPr>
              <w:t>Info</w:t>
            </w:r>
          </w:p>
        </w:tc>
      </w:tr>
      <w:tr w:rsidR="00D570A8" w:rsidRPr="001E33AA" w14:paraId="47072A63" w14:textId="77777777" w:rsidTr="00FD6D91">
        <w:trPr>
          <w:cantSplit/>
        </w:trPr>
        <w:tc>
          <w:tcPr>
            <w:tcW w:w="1134" w:type="dxa"/>
            <w:vAlign w:val="center"/>
          </w:tcPr>
          <w:p w14:paraId="79F007FB" w14:textId="77777777" w:rsidR="00D570A8" w:rsidRDefault="00D570A8" w:rsidP="00CC21B8">
            <w:pPr>
              <w:spacing w:before="40" w:after="40"/>
              <w:rPr>
                <w:sz w:val="16"/>
                <w:szCs w:val="16"/>
                <w:lang w:val="en-US"/>
              </w:rPr>
            </w:pPr>
            <w:r>
              <w:rPr>
                <w:sz w:val="16"/>
                <w:szCs w:val="16"/>
                <w:lang w:val="en-US"/>
              </w:rPr>
              <w:t>25.1.1</w:t>
            </w:r>
          </w:p>
        </w:tc>
        <w:tc>
          <w:tcPr>
            <w:tcW w:w="851" w:type="dxa"/>
            <w:vAlign w:val="center"/>
          </w:tcPr>
          <w:p w14:paraId="086F2B3D" w14:textId="77777777" w:rsidR="00D570A8" w:rsidRDefault="00D570A8" w:rsidP="00CC21B8">
            <w:pPr>
              <w:spacing w:before="40" w:after="40"/>
              <w:rPr>
                <w:sz w:val="16"/>
                <w:szCs w:val="16"/>
              </w:rPr>
            </w:pPr>
            <w:r>
              <w:rPr>
                <w:sz w:val="16"/>
                <w:szCs w:val="16"/>
              </w:rPr>
              <w:t>25.1</w:t>
            </w:r>
          </w:p>
        </w:tc>
        <w:tc>
          <w:tcPr>
            <w:tcW w:w="1134" w:type="dxa"/>
            <w:vAlign w:val="center"/>
          </w:tcPr>
          <w:p w14:paraId="2BDA6ACC" w14:textId="77777777" w:rsidR="00D570A8" w:rsidRDefault="00D570A8" w:rsidP="00CC21B8">
            <w:pPr>
              <w:spacing w:before="40" w:after="40"/>
              <w:rPr>
                <w:sz w:val="16"/>
                <w:lang w:val="en-US"/>
              </w:rPr>
            </w:pPr>
            <w:r>
              <w:rPr>
                <w:sz w:val="16"/>
                <w:lang w:val="en-US"/>
              </w:rPr>
              <w:t>25.01.2022</w:t>
            </w:r>
          </w:p>
        </w:tc>
        <w:tc>
          <w:tcPr>
            <w:tcW w:w="2268" w:type="dxa"/>
            <w:vAlign w:val="center"/>
          </w:tcPr>
          <w:p w14:paraId="753FF151" w14:textId="77777777" w:rsidR="00D570A8" w:rsidRPr="006D55FC" w:rsidRDefault="00D570A8" w:rsidP="00CC21B8">
            <w:pPr>
              <w:spacing w:before="40" w:after="40"/>
              <w:rPr>
                <w:sz w:val="16"/>
              </w:rPr>
            </w:pPr>
            <w:r w:rsidRPr="006D55FC">
              <w:rPr>
                <w:sz w:val="16"/>
              </w:rPr>
              <w:t>T-Systems International GmbH</w:t>
            </w:r>
          </w:p>
        </w:tc>
        <w:tc>
          <w:tcPr>
            <w:tcW w:w="4819" w:type="dxa"/>
            <w:vAlign w:val="center"/>
          </w:tcPr>
          <w:p w14:paraId="3119AF21" w14:textId="77777777" w:rsidR="00D570A8" w:rsidRDefault="00D570A8" w:rsidP="00CC21B8">
            <w:pPr>
              <w:spacing w:before="40" w:after="40"/>
              <w:rPr>
                <w:sz w:val="16"/>
              </w:rPr>
            </w:pPr>
            <w:r>
              <w:rPr>
                <w:sz w:val="16"/>
              </w:rPr>
              <w:t xml:space="preserve">CCB 2589 </w:t>
            </w:r>
            <w:r w:rsidRPr="00CC21B8">
              <w:rPr>
                <w:sz w:val="16"/>
              </w:rPr>
              <w:t>SFD-Freischaltung über TBT-Token</w:t>
            </w:r>
          </w:p>
          <w:p w14:paraId="416064D2" w14:textId="77777777" w:rsidR="00D570A8" w:rsidRDefault="00D570A8" w:rsidP="00CC21B8">
            <w:pPr>
              <w:pStyle w:val="Listenabsatz"/>
              <w:numPr>
                <w:ilvl w:val="0"/>
                <w:numId w:val="36"/>
              </w:numPr>
              <w:spacing w:before="40" w:after="40"/>
              <w:rPr>
                <w:sz w:val="16"/>
              </w:rPr>
            </w:pPr>
            <w:r>
              <w:rPr>
                <w:sz w:val="16"/>
              </w:rPr>
              <w:t xml:space="preserve">Erweiterts </w:t>
            </w:r>
            <w:r w:rsidRPr="008B6076">
              <w:rPr>
                <w:sz w:val="16"/>
              </w:rPr>
              <w:t xml:space="preserve">Kapitel </w:t>
            </w:r>
            <w:r>
              <w:rPr>
                <w:sz w:val="16"/>
              </w:rPr>
              <w:fldChar w:fldCharType="begin"/>
            </w:r>
            <w:r>
              <w:rPr>
                <w:sz w:val="16"/>
              </w:rPr>
              <w:instrText xml:space="preserve"> REF _Ref90385529 \r \h  \* MERGEFORMAT </w:instrText>
            </w:r>
            <w:r>
              <w:rPr>
                <w:sz w:val="16"/>
              </w:rPr>
            </w:r>
            <w:r>
              <w:rPr>
                <w:sz w:val="16"/>
              </w:rPr>
              <w:fldChar w:fldCharType="separate"/>
            </w:r>
            <w:r>
              <w:rPr>
                <w:sz w:val="16"/>
              </w:rPr>
              <w:t>6.30</w:t>
            </w:r>
            <w:r>
              <w:rPr>
                <w:sz w:val="16"/>
              </w:rPr>
              <w:fldChar w:fldCharType="end"/>
            </w:r>
          </w:p>
          <w:p w14:paraId="2A08B258" w14:textId="77777777" w:rsidR="00D570A8" w:rsidRDefault="00D570A8" w:rsidP="00CC21B8">
            <w:pPr>
              <w:spacing w:before="40" w:after="40"/>
              <w:rPr>
                <w:sz w:val="16"/>
              </w:rPr>
            </w:pPr>
            <w:r>
              <w:rPr>
                <w:sz w:val="16"/>
              </w:rPr>
              <w:t>Schnittstellenerweiterung:</w:t>
            </w:r>
          </w:p>
          <w:p w14:paraId="2AAE9C95" w14:textId="77777777" w:rsidR="00D570A8" w:rsidRDefault="00D570A8" w:rsidP="00CC21B8">
            <w:pPr>
              <w:numPr>
                <w:ilvl w:val="0"/>
                <w:numId w:val="17"/>
              </w:numPr>
              <w:spacing w:before="40" w:after="40"/>
              <w:rPr>
                <w:sz w:val="16"/>
              </w:rPr>
            </w:pPr>
            <w:r w:rsidRPr="00CC21B8">
              <w:rPr>
                <w:sz w:val="16"/>
              </w:rPr>
              <w:t>securityAccessSFDSetTBTToken</w:t>
            </w:r>
            <w:r>
              <w:rPr>
                <w:sz w:val="16"/>
              </w:rPr>
              <w:t xml:space="preserve"> (neu)</w:t>
            </w:r>
          </w:p>
          <w:p w14:paraId="07B9C5F7" w14:textId="77777777" w:rsidR="00D570A8" w:rsidRPr="00CC21B8" w:rsidRDefault="00D570A8" w:rsidP="00CC21B8">
            <w:pPr>
              <w:numPr>
                <w:ilvl w:val="0"/>
                <w:numId w:val="17"/>
              </w:numPr>
              <w:spacing w:before="40" w:after="40"/>
              <w:rPr>
                <w:sz w:val="16"/>
              </w:rPr>
            </w:pPr>
            <w:r w:rsidRPr="00CC21B8">
              <w:rPr>
                <w:sz w:val="16"/>
              </w:rPr>
              <w:t>securityAccessSFDOnline</w:t>
            </w:r>
            <w:r>
              <w:rPr>
                <w:sz w:val="16"/>
              </w:rPr>
              <w:t xml:space="preserve"> </w:t>
            </w:r>
            <w:r w:rsidRPr="00CC21B8">
              <w:rPr>
                <w:sz w:val="16"/>
              </w:rPr>
              <w:t>(erweitert)</w:t>
            </w:r>
          </w:p>
          <w:p w14:paraId="7CEC534B" w14:textId="77777777" w:rsidR="00D570A8" w:rsidRPr="00CC21B8" w:rsidRDefault="00D570A8" w:rsidP="00CC21B8">
            <w:pPr>
              <w:numPr>
                <w:ilvl w:val="0"/>
                <w:numId w:val="17"/>
              </w:numPr>
              <w:spacing w:before="40" w:after="40"/>
              <w:rPr>
                <w:sz w:val="16"/>
              </w:rPr>
            </w:pPr>
            <w:r w:rsidRPr="00CC21B8">
              <w:rPr>
                <w:sz w:val="16"/>
              </w:rPr>
              <w:t>securityAccessSFDReset (erweitert)</w:t>
            </w:r>
          </w:p>
          <w:p w14:paraId="114457CA" w14:textId="77777777" w:rsidR="00D570A8" w:rsidRDefault="00D570A8" w:rsidP="00CC21B8">
            <w:pPr>
              <w:numPr>
                <w:ilvl w:val="0"/>
                <w:numId w:val="17"/>
              </w:numPr>
              <w:spacing w:before="40" w:after="40"/>
              <w:rPr>
                <w:sz w:val="16"/>
              </w:rPr>
            </w:pPr>
            <w:r w:rsidRPr="00CC21B8">
              <w:rPr>
                <w:sz w:val="16"/>
              </w:rPr>
              <w:t>securityAccessSFDAllOnline (erweitert)</w:t>
            </w:r>
          </w:p>
          <w:p w14:paraId="05E89775" w14:textId="77777777" w:rsidR="00D570A8" w:rsidRPr="00CC21B8" w:rsidRDefault="00D570A8" w:rsidP="00CC21B8">
            <w:pPr>
              <w:numPr>
                <w:ilvl w:val="0"/>
                <w:numId w:val="17"/>
              </w:numPr>
              <w:spacing w:before="40" w:after="40"/>
              <w:rPr>
                <w:sz w:val="16"/>
              </w:rPr>
            </w:pPr>
            <w:r w:rsidRPr="00CC21B8">
              <w:rPr>
                <w:sz w:val="16"/>
              </w:rPr>
              <w:t>configureSetting (erweitert)</w:t>
            </w:r>
          </w:p>
        </w:tc>
      </w:tr>
      <w:tr w:rsidR="00D570A8" w:rsidRPr="001E33AA" w14:paraId="0244C85C" w14:textId="77777777" w:rsidTr="00FD6D91">
        <w:trPr>
          <w:cantSplit/>
        </w:trPr>
        <w:tc>
          <w:tcPr>
            <w:tcW w:w="1134" w:type="dxa"/>
            <w:vAlign w:val="center"/>
          </w:tcPr>
          <w:p w14:paraId="78F1EB5B" w14:textId="77777777" w:rsidR="00D570A8" w:rsidRDefault="00D570A8" w:rsidP="00CC21B8">
            <w:pPr>
              <w:spacing w:before="40" w:after="40"/>
              <w:rPr>
                <w:sz w:val="16"/>
                <w:szCs w:val="16"/>
                <w:lang w:val="en-US"/>
              </w:rPr>
            </w:pPr>
            <w:r>
              <w:rPr>
                <w:sz w:val="16"/>
                <w:szCs w:val="16"/>
                <w:lang w:val="en-US"/>
              </w:rPr>
              <w:t>25.2.0</w:t>
            </w:r>
          </w:p>
        </w:tc>
        <w:tc>
          <w:tcPr>
            <w:tcW w:w="851" w:type="dxa"/>
            <w:vAlign w:val="center"/>
          </w:tcPr>
          <w:p w14:paraId="73DF08A1" w14:textId="77777777" w:rsidR="00D570A8" w:rsidRDefault="00D570A8" w:rsidP="00CC21B8">
            <w:pPr>
              <w:spacing w:before="40" w:after="40"/>
              <w:rPr>
                <w:sz w:val="16"/>
                <w:szCs w:val="16"/>
              </w:rPr>
            </w:pPr>
            <w:r>
              <w:rPr>
                <w:sz w:val="16"/>
                <w:szCs w:val="16"/>
              </w:rPr>
              <w:t>25.2</w:t>
            </w:r>
          </w:p>
        </w:tc>
        <w:tc>
          <w:tcPr>
            <w:tcW w:w="1134" w:type="dxa"/>
            <w:vAlign w:val="center"/>
          </w:tcPr>
          <w:p w14:paraId="4E5AEB05" w14:textId="77777777" w:rsidR="00D570A8" w:rsidRDefault="00D570A8" w:rsidP="00CC21B8">
            <w:pPr>
              <w:spacing w:before="40" w:after="40"/>
              <w:rPr>
                <w:sz w:val="16"/>
                <w:lang w:val="en-US"/>
              </w:rPr>
            </w:pPr>
            <w:r>
              <w:rPr>
                <w:sz w:val="16"/>
                <w:lang w:val="en-US"/>
              </w:rPr>
              <w:t>14.02.2022</w:t>
            </w:r>
          </w:p>
        </w:tc>
        <w:tc>
          <w:tcPr>
            <w:tcW w:w="2268" w:type="dxa"/>
            <w:vAlign w:val="center"/>
          </w:tcPr>
          <w:p w14:paraId="10F6F344" w14:textId="77777777" w:rsidR="00D570A8" w:rsidRPr="006D55FC" w:rsidRDefault="00D570A8" w:rsidP="00CC21B8">
            <w:pPr>
              <w:spacing w:before="40" w:after="40"/>
              <w:rPr>
                <w:sz w:val="16"/>
              </w:rPr>
            </w:pPr>
            <w:r w:rsidRPr="006D55FC">
              <w:rPr>
                <w:sz w:val="16"/>
              </w:rPr>
              <w:t>T-Systems International GmbH</w:t>
            </w:r>
          </w:p>
        </w:tc>
        <w:tc>
          <w:tcPr>
            <w:tcW w:w="4819" w:type="dxa"/>
            <w:vAlign w:val="center"/>
          </w:tcPr>
          <w:p w14:paraId="6CDF2003" w14:textId="77777777" w:rsidR="00D570A8" w:rsidRDefault="00D570A8" w:rsidP="00CC21B8">
            <w:pPr>
              <w:spacing w:before="40" w:after="40"/>
              <w:rPr>
                <w:sz w:val="16"/>
              </w:rPr>
            </w:pPr>
            <w:r>
              <w:rPr>
                <w:sz w:val="16"/>
              </w:rPr>
              <w:t xml:space="preserve">CCB 2548 </w:t>
            </w:r>
            <w:r w:rsidRPr="000E7782">
              <w:rPr>
                <w:sz w:val="16"/>
              </w:rPr>
              <w:t>Deaktivierbarkeit der Flashdatensicherheit</w:t>
            </w:r>
          </w:p>
          <w:p w14:paraId="46DC08A7" w14:textId="77777777" w:rsidR="00D570A8" w:rsidRPr="000E7782" w:rsidRDefault="00D570A8" w:rsidP="000C0599">
            <w:pPr>
              <w:pStyle w:val="Listenabsatz"/>
              <w:numPr>
                <w:ilvl w:val="0"/>
                <w:numId w:val="43"/>
              </w:numPr>
              <w:spacing w:before="40" w:after="40"/>
              <w:rPr>
                <w:sz w:val="16"/>
              </w:rPr>
            </w:pPr>
            <w:r>
              <w:rPr>
                <w:sz w:val="16"/>
              </w:rPr>
              <w:t xml:space="preserve">neues Kapitel </w:t>
            </w:r>
            <w:r>
              <w:rPr>
                <w:sz w:val="16"/>
              </w:rPr>
              <w:fldChar w:fldCharType="begin"/>
            </w:r>
            <w:r>
              <w:rPr>
                <w:sz w:val="16"/>
              </w:rPr>
              <w:instrText xml:space="preserve"> REF _Ref95720669 \r \h </w:instrText>
            </w:r>
            <w:r>
              <w:rPr>
                <w:sz w:val="16"/>
              </w:rPr>
            </w:r>
            <w:r>
              <w:rPr>
                <w:sz w:val="16"/>
              </w:rPr>
              <w:fldChar w:fldCharType="separate"/>
            </w:r>
            <w:r>
              <w:rPr>
                <w:sz w:val="16"/>
              </w:rPr>
              <w:t>6.31</w:t>
            </w:r>
            <w:r>
              <w:rPr>
                <w:sz w:val="16"/>
              </w:rPr>
              <w:fldChar w:fldCharType="end"/>
            </w:r>
          </w:p>
        </w:tc>
      </w:tr>
      <w:tr w:rsidR="00D570A8" w:rsidRPr="001E33AA" w14:paraId="3337AAA8" w14:textId="77777777" w:rsidTr="00FD6D91">
        <w:trPr>
          <w:cantSplit/>
        </w:trPr>
        <w:tc>
          <w:tcPr>
            <w:tcW w:w="1134" w:type="dxa"/>
            <w:vAlign w:val="center"/>
          </w:tcPr>
          <w:p w14:paraId="23C73529" w14:textId="77777777" w:rsidR="00D570A8" w:rsidRDefault="00D570A8" w:rsidP="002A592B">
            <w:pPr>
              <w:spacing w:before="40" w:after="40"/>
              <w:rPr>
                <w:sz w:val="16"/>
                <w:szCs w:val="16"/>
                <w:lang w:val="en-US"/>
              </w:rPr>
            </w:pPr>
            <w:r>
              <w:rPr>
                <w:sz w:val="16"/>
                <w:szCs w:val="16"/>
                <w:lang w:val="en-US"/>
              </w:rPr>
              <w:t>25.2.1</w:t>
            </w:r>
          </w:p>
        </w:tc>
        <w:tc>
          <w:tcPr>
            <w:tcW w:w="851" w:type="dxa"/>
            <w:vAlign w:val="center"/>
          </w:tcPr>
          <w:p w14:paraId="2C4F212B" w14:textId="77777777" w:rsidR="00D570A8" w:rsidRDefault="00D570A8" w:rsidP="002A592B">
            <w:pPr>
              <w:spacing w:before="40" w:after="40"/>
              <w:rPr>
                <w:sz w:val="16"/>
                <w:szCs w:val="16"/>
              </w:rPr>
            </w:pPr>
            <w:r>
              <w:rPr>
                <w:sz w:val="16"/>
                <w:szCs w:val="16"/>
              </w:rPr>
              <w:t>25.2</w:t>
            </w:r>
          </w:p>
        </w:tc>
        <w:tc>
          <w:tcPr>
            <w:tcW w:w="1134" w:type="dxa"/>
            <w:vAlign w:val="center"/>
          </w:tcPr>
          <w:p w14:paraId="72B82CBC" w14:textId="77777777" w:rsidR="00D570A8" w:rsidRDefault="00D570A8" w:rsidP="002A592B">
            <w:pPr>
              <w:spacing w:before="40" w:after="40"/>
              <w:rPr>
                <w:sz w:val="16"/>
                <w:lang w:val="en-US"/>
              </w:rPr>
            </w:pPr>
            <w:r>
              <w:rPr>
                <w:sz w:val="16"/>
                <w:lang w:val="en-US"/>
              </w:rPr>
              <w:t>07.04.2022</w:t>
            </w:r>
          </w:p>
        </w:tc>
        <w:tc>
          <w:tcPr>
            <w:tcW w:w="2268" w:type="dxa"/>
            <w:vAlign w:val="center"/>
          </w:tcPr>
          <w:p w14:paraId="1E991864" w14:textId="77777777" w:rsidR="00D570A8" w:rsidRPr="006D55FC" w:rsidRDefault="00D570A8" w:rsidP="002A592B">
            <w:pPr>
              <w:spacing w:before="40" w:after="40"/>
              <w:rPr>
                <w:sz w:val="16"/>
              </w:rPr>
            </w:pPr>
            <w:r w:rsidRPr="006D55FC">
              <w:rPr>
                <w:sz w:val="16"/>
              </w:rPr>
              <w:t>T-Systems International GmbH</w:t>
            </w:r>
          </w:p>
        </w:tc>
        <w:tc>
          <w:tcPr>
            <w:tcW w:w="4819" w:type="dxa"/>
            <w:vAlign w:val="center"/>
          </w:tcPr>
          <w:p w14:paraId="724983F9" w14:textId="77777777" w:rsidR="00D570A8" w:rsidRDefault="00D570A8" w:rsidP="002A592B">
            <w:pPr>
              <w:spacing w:before="40" w:after="40"/>
              <w:rPr>
                <w:sz w:val="16"/>
              </w:rPr>
            </w:pPr>
            <w:r>
              <w:rPr>
                <w:sz w:val="16"/>
              </w:rPr>
              <w:t>CCB 2598 Verwendung Standard-Vehicle-Info</w:t>
            </w:r>
          </w:p>
          <w:p w14:paraId="0958EAE3" w14:textId="77777777" w:rsidR="00D570A8" w:rsidRPr="002A592B" w:rsidRDefault="00D570A8" w:rsidP="002A592B">
            <w:pPr>
              <w:pStyle w:val="Listenabsatz"/>
              <w:numPr>
                <w:ilvl w:val="0"/>
                <w:numId w:val="36"/>
              </w:numPr>
              <w:spacing w:before="40" w:after="40"/>
              <w:rPr>
                <w:sz w:val="16"/>
              </w:rPr>
            </w:pPr>
            <w:r>
              <w:rPr>
                <w:sz w:val="16"/>
              </w:rPr>
              <w:t>Anpassung</w:t>
            </w:r>
            <w:r w:rsidRPr="008B6076">
              <w:rPr>
                <w:sz w:val="16"/>
              </w:rPr>
              <w:t xml:space="preserve"> Kapitel </w:t>
            </w:r>
            <w:r>
              <w:rPr>
                <w:sz w:val="16"/>
              </w:rPr>
              <w:fldChar w:fldCharType="begin"/>
            </w:r>
            <w:r>
              <w:rPr>
                <w:sz w:val="16"/>
              </w:rPr>
              <w:instrText xml:space="preserve"> REF _Ref90385529 \r \h </w:instrText>
            </w:r>
            <w:r>
              <w:rPr>
                <w:sz w:val="16"/>
              </w:rPr>
            </w:r>
            <w:r>
              <w:rPr>
                <w:sz w:val="16"/>
              </w:rPr>
              <w:fldChar w:fldCharType="separate"/>
            </w:r>
            <w:r>
              <w:rPr>
                <w:sz w:val="16"/>
              </w:rPr>
              <w:t>6.30</w:t>
            </w:r>
            <w:r>
              <w:rPr>
                <w:sz w:val="16"/>
              </w:rPr>
              <w:fldChar w:fldCharType="end"/>
            </w:r>
          </w:p>
        </w:tc>
      </w:tr>
      <w:tr w:rsidR="00D570A8" w:rsidRPr="001E33AA" w14:paraId="0786D83C" w14:textId="77777777" w:rsidTr="00FD6D91">
        <w:trPr>
          <w:cantSplit/>
        </w:trPr>
        <w:tc>
          <w:tcPr>
            <w:tcW w:w="1134" w:type="dxa"/>
            <w:vAlign w:val="center"/>
          </w:tcPr>
          <w:p w14:paraId="799ABE9A" w14:textId="77777777" w:rsidR="00D570A8" w:rsidRDefault="00D570A8" w:rsidP="005E0EEF">
            <w:pPr>
              <w:spacing w:before="40" w:after="40"/>
              <w:rPr>
                <w:sz w:val="16"/>
                <w:szCs w:val="16"/>
                <w:lang w:val="en-US"/>
              </w:rPr>
            </w:pPr>
            <w:r>
              <w:rPr>
                <w:sz w:val="16"/>
                <w:szCs w:val="16"/>
                <w:lang w:val="en-US"/>
              </w:rPr>
              <w:t>25.2.2</w:t>
            </w:r>
          </w:p>
        </w:tc>
        <w:tc>
          <w:tcPr>
            <w:tcW w:w="851" w:type="dxa"/>
            <w:vAlign w:val="center"/>
          </w:tcPr>
          <w:p w14:paraId="408F1667" w14:textId="77777777" w:rsidR="00D570A8" w:rsidRDefault="00D570A8" w:rsidP="005E0EEF">
            <w:pPr>
              <w:spacing w:before="40" w:after="40"/>
              <w:rPr>
                <w:sz w:val="16"/>
                <w:szCs w:val="16"/>
              </w:rPr>
            </w:pPr>
            <w:r>
              <w:rPr>
                <w:sz w:val="16"/>
                <w:szCs w:val="16"/>
              </w:rPr>
              <w:t>25.2</w:t>
            </w:r>
          </w:p>
        </w:tc>
        <w:tc>
          <w:tcPr>
            <w:tcW w:w="1134" w:type="dxa"/>
            <w:vAlign w:val="center"/>
          </w:tcPr>
          <w:p w14:paraId="4C5B3C04" w14:textId="77777777" w:rsidR="00D570A8" w:rsidRDefault="00D570A8" w:rsidP="005E0EEF">
            <w:pPr>
              <w:spacing w:before="40" w:after="40"/>
              <w:rPr>
                <w:sz w:val="16"/>
                <w:lang w:val="en-US"/>
              </w:rPr>
            </w:pPr>
            <w:r>
              <w:rPr>
                <w:sz w:val="16"/>
                <w:lang w:val="en-US"/>
              </w:rPr>
              <w:t>24.06.2022</w:t>
            </w:r>
          </w:p>
        </w:tc>
        <w:tc>
          <w:tcPr>
            <w:tcW w:w="2268" w:type="dxa"/>
            <w:vAlign w:val="center"/>
          </w:tcPr>
          <w:p w14:paraId="631A540C" w14:textId="77777777" w:rsidR="00D570A8" w:rsidRPr="006D55FC" w:rsidRDefault="00D570A8" w:rsidP="005E0EEF">
            <w:pPr>
              <w:spacing w:before="40" w:after="40"/>
              <w:rPr>
                <w:sz w:val="16"/>
              </w:rPr>
            </w:pPr>
            <w:r w:rsidRPr="006D55FC">
              <w:rPr>
                <w:sz w:val="16"/>
              </w:rPr>
              <w:t>T-Systems International GmbH</w:t>
            </w:r>
          </w:p>
        </w:tc>
        <w:tc>
          <w:tcPr>
            <w:tcW w:w="4819" w:type="dxa"/>
            <w:vAlign w:val="center"/>
          </w:tcPr>
          <w:p w14:paraId="04172E19" w14:textId="77777777" w:rsidR="00D570A8" w:rsidRDefault="00D570A8" w:rsidP="005E0EEF">
            <w:pPr>
              <w:spacing w:before="40" w:after="40"/>
              <w:rPr>
                <w:sz w:val="16"/>
              </w:rPr>
            </w:pPr>
            <w:r>
              <w:rPr>
                <w:sz w:val="16"/>
              </w:rPr>
              <w:t xml:space="preserve">CCB 2423 </w:t>
            </w:r>
            <w:r w:rsidRPr="005E0EEF">
              <w:rPr>
                <w:sz w:val="16"/>
              </w:rPr>
              <w:t>Webschnittstelle auf Localhost begrenzen</w:t>
            </w:r>
          </w:p>
          <w:p w14:paraId="0850317A" w14:textId="77777777" w:rsidR="00D570A8" w:rsidRDefault="00D570A8" w:rsidP="005E0EEF">
            <w:pPr>
              <w:spacing w:before="40" w:after="40"/>
              <w:rPr>
                <w:sz w:val="16"/>
              </w:rPr>
            </w:pPr>
            <w:r>
              <w:rPr>
                <w:sz w:val="16"/>
              </w:rPr>
              <w:t>Anpassung</w:t>
            </w:r>
            <w:r w:rsidRPr="008B6076">
              <w:rPr>
                <w:sz w:val="16"/>
              </w:rPr>
              <w:t xml:space="preserve"> Kapitel </w:t>
            </w:r>
            <w:r>
              <w:rPr>
                <w:sz w:val="16"/>
              </w:rPr>
              <w:fldChar w:fldCharType="begin"/>
            </w:r>
            <w:r>
              <w:rPr>
                <w:sz w:val="16"/>
              </w:rPr>
              <w:instrText xml:space="preserve"> REF _Ref293043336 \r \h </w:instrText>
            </w:r>
            <w:r>
              <w:rPr>
                <w:sz w:val="16"/>
              </w:rPr>
            </w:r>
            <w:r>
              <w:rPr>
                <w:sz w:val="16"/>
              </w:rPr>
              <w:fldChar w:fldCharType="separate"/>
            </w:r>
            <w:r>
              <w:rPr>
                <w:sz w:val="16"/>
              </w:rPr>
              <w:t>5.2.1</w:t>
            </w:r>
            <w:r>
              <w:rPr>
                <w:sz w:val="16"/>
              </w:rPr>
              <w:fldChar w:fldCharType="end"/>
            </w:r>
          </w:p>
        </w:tc>
      </w:tr>
      <w:tr w:rsidR="00D570A8" w:rsidRPr="001E33AA" w14:paraId="0ABAA779" w14:textId="77777777" w:rsidTr="00FD6D91">
        <w:trPr>
          <w:cantSplit/>
        </w:trPr>
        <w:tc>
          <w:tcPr>
            <w:tcW w:w="1134" w:type="dxa"/>
            <w:vAlign w:val="center"/>
          </w:tcPr>
          <w:p w14:paraId="5B223124" w14:textId="77777777" w:rsidR="00D570A8" w:rsidRDefault="00D570A8" w:rsidP="005E0EEF">
            <w:pPr>
              <w:spacing w:before="40" w:after="40"/>
              <w:rPr>
                <w:sz w:val="16"/>
                <w:szCs w:val="16"/>
                <w:lang w:val="en-US"/>
              </w:rPr>
            </w:pPr>
            <w:r>
              <w:rPr>
                <w:sz w:val="16"/>
                <w:szCs w:val="16"/>
                <w:lang w:val="en-US"/>
              </w:rPr>
              <w:t>25.2.3</w:t>
            </w:r>
          </w:p>
        </w:tc>
        <w:tc>
          <w:tcPr>
            <w:tcW w:w="851" w:type="dxa"/>
            <w:vAlign w:val="center"/>
          </w:tcPr>
          <w:p w14:paraId="49C40686" w14:textId="77777777" w:rsidR="00D570A8" w:rsidRDefault="00D570A8" w:rsidP="005E0EEF">
            <w:pPr>
              <w:spacing w:before="40" w:after="40"/>
              <w:rPr>
                <w:sz w:val="16"/>
                <w:szCs w:val="16"/>
              </w:rPr>
            </w:pPr>
            <w:r>
              <w:rPr>
                <w:sz w:val="16"/>
                <w:szCs w:val="16"/>
              </w:rPr>
              <w:t>25.2</w:t>
            </w:r>
          </w:p>
        </w:tc>
        <w:tc>
          <w:tcPr>
            <w:tcW w:w="1134" w:type="dxa"/>
            <w:vAlign w:val="center"/>
          </w:tcPr>
          <w:p w14:paraId="003B115C" w14:textId="77777777" w:rsidR="00D570A8" w:rsidRDefault="00D570A8" w:rsidP="005E0EEF">
            <w:pPr>
              <w:spacing w:before="40" w:after="40"/>
              <w:rPr>
                <w:sz w:val="16"/>
                <w:lang w:val="en-US"/>
              </w:rPr>
            </w:pPr>
            <w:r>
              <w:rPr>
                <w:sz w:val="16"/>
                <w:lang w:val="en-US"/>
              </w:rPr>
              <w:t>15.08.2022</w:t>
            </w:r>
          </w:p>
        </w:tc>
        <w:tc>
          <w:tcPr>
            <w:tcW w:w="2268" w:type="dxa"/>
            <w:vAlign w:val="center"/>
          </w:tcPr>
          <w:p w14:paraId="75159F41" w14:textId="77777777" w:rsidR="00D570A8" w:rsidRPr="006D55FC" w:rsidRDefault="00D570A8" w:rsidP="005E0EEF">
            <w:pPr>
              <w:spacing w:before="40" w:after="40"/>
              <w:rPr>
                <w:sz w:val="16"/>
              </w:rPr>
            </w:pPr>
            <w:r w:rsidRPr="006D55FC">
              <w:rPr>
                <w:sz w:val="16"/>
              </w:rPr>
              <w:t>T-Systems International GmbH</w:t>
            </w:r>
          </w:p>
        </w:tc>
        <w:tc>
          <w:tcPr>
            <w:tcW w:w="4819" w:type="dxa"/>
            <w:vAlign w:val="center"/>
          </w:tcPr>
          <w:p w14:paraId="598B8097" w14:textId="77777777" w:rsidR="00D570A8" w:rsidRDefault="00D570A8" w:rsidP="005E0EEF">
            <w:pPr>
              <w:spacing w:before="40" w:after="40"/>
              <w:rPr>
                <w:sz w:val="16"/>
              </w:rPr>
            </w:pPr>
            <w:r w:rsidRPr="00544C55">
              <w:rPr>
                <w:sz w:val="16"/>
              </w:rPr>
              <w:t>#22519</w:t>
            </w:r>
            <w:r>
              <w:rPr>
                <w:sz w:val="16"/>
              </w:rPr>
              <w:t xml:space="preserve"> Korrektur der Import-Anweisung für Python-Module</w:t>
            </w:r>
          </w:p>
          <w:p w14:paraId="57D1125F" w14:textId="77777777" w:rsidR="00D570A8" w:rsidRDefault="00D570A8" w:rsidP="005E0EEF">
            <w:pPr>
              <w:spacing w:before="40" w:after="40"/>
              <w:rPr>
                <w:sz w:val="16"/>
              </w:rPr>
            </w:pPr>
            <w:r>
              <w:rPr>
                <w:sz w:val="16"/>
              </w:rPr>
              <w:t xml:space="preserve">Anpassung Kapitel </w:t>
            </w:r>
            <w:r>
              <w:rPr>
                <w:sz w:val="16"/>
              </w:rPr>
              <w:fldChar w:fldCharType="begin"/>
            </w:r>
            <w:r>
              <w:rPr>
                <w:sz w:val="16"/>
              </w:rPr>
              <w:instrText xml:space="preserve"> REF _Ref111448780 \r \h </w:instrText>
            </w:r>
            <w:r>
              <w:rPr>
                <w:sz w:val="16"/>
              </w:rPr>
            </w:r>
            <w:r>
              <w:rPr>
                <w:sz w:val="16"/>
              </w:rPr>
              <w:fldChar w:fldCharType="separate"/>
            </w:r>
            <w:r>
              <w:rPr>
                <w:sz w:val="16"/>
              </w:rPr>
              <w:t>4.2.2</w:t>
            </w:r>
            <w:r>
              <w:rPr>
                <w:sz w:val="16"/>
              </w:rPr>
              <w:fldChar w:fldCharType="end"/>
            </w:r>
          </w:p>
        </w:tc>
      </w:tr>
      <w:tr w:rsidR="00D570A8" w:rsidRPr="001E33AA" w14:paraId="21191A44" w14:textId="77777777" w:rsidTr="00FD6D91">
        <w:trPr>
          <w:cantSplit/>
        </w:trPr>
        <w:tc>
          <w:tcPr>
            <w:tcW w:w="1134" w:type="dxa"/>
            <w:vAlign w:val="center"/>
          </w:tcPr>
          <w:p w14:paraId="35B78215" w14:textId="77777777" w:rsidR="00D570A8" w:rsidRDefault="00D570A8" w:rsidP="005E0EEF">
            <w:pPr>
              <w:spacing w:before="40" w:after="40"/>
              <w:rPr>
                <w:sz w:val="16"/>
                <w:szCs w:val="16"/>
                <w:lang w:val="en-US"/>
              </w:rPr>
            </w:pPr>
            <w:r>
              <w:rPr>
                <w:sz w:val="16"/>
                <w:szCs w:val="16"/>
                <w:lang w:val="en-US"/>
              </w:rPr>
              <w:t>26.0.0</w:t>
            </w:r>
          </w:p>
        </w:tc>
        <w:tc>
          <w:tcPr>
            <w:tcW w:w="851" w:type="dxa"/>
            <w:vAlign w:val="center"/>
          </w:tcPr>
          <w:p w14:paraId="5C063126" w14:textId="77777777" w:rsidR="00D570A8" w:rsidRDefault="00D570A8" w:rsidP="005E0EEF">
            <w:pPr>
              <w:spacing w:before="40" w:after="40"/>
              <w:rPr>
                <w:sz w:val="16"/>
                <w:szCs w:val="16"/>
              </w:rPr>
            </w:pPr>
            <w:r>
              <w:rPr>
                <w:sz w:val="16"/>
                <w:szCs w:val="16"/>
              </w:rPr>
              <w:t>26.0</w:t>
            </w:r>
          </w:p>
        </w:tc>
        <w:tc>
          <w:tcPr>
            <w:tcW w:w="1134" w:type="dxa"/>
            <w:vAlign w:val="center"/>
          </w:tcPr>
          <w:p w14:paraId="7498709E" w14:textId="77777777" w:rsidR="00D570A8" w:rsidRDefault="00D570A8" w:rsidP="005E0EEF">
            <w:pPr>
              <w:spacing w:before="40" w:after="40"/>
              <w:rPr>
                <w:sz w:val="16"/>
                <w:lang w:val="en-US"/>
              </w:rPr>
            </w:pPr>
            <w:r>
              <w:rPr>
                <w:sz w:val="16"/>
                <w:lang w:val="en-US"/>
              </w:rPr>
              <w:t>04.10.2022</w:t>
            </w:r>
          </w:p>
        </w:tc>
        <w:tc>
          <w:tcPr>
            <w:tcW w:w="2268" w:type="dxa"/>
            <w:vAlign w:val="center"/>
          </w:tcPr>
          <w:p w14:paraId="17255A3B" w14:textId="77777777" w:rsidR="00D570A8" w:rsidRPr="006D55FC" w:rsidRDefault="00D570A8" w:rsidP="005E0EEF">
            <w:pPr>
              <w:spacing w:before="40" w:after="40"/>
              <w:rPr>
                <w:sz w:val="16"/>
              </w:rPr>
            </w:pPr>
            <w:r w:rsidRPr="006D55FC">
              <w:rPr>
                <w:sz w:val="16"/>
              </w:rPr>
              <w:t>T-Systems International GmbH</w:t>
            </w:r>
          </w:p>
        </w:tc>
        <w:tc>
          <w:tcPr>
            <w:tcW w:w="4819" w:type="dxa"/>
            <w:vAlign w:val="center"/>
          </w:tcPr>
          <w:p w14:paraId="0F035497" w14:textId="77777777" w:rsidR="00D570A8" w:rsidRDefault="00D570A8" w:rsidP="005E0EEF">
            <w:pPr>
              <w:spacing w:before="40" w:after="40"/>
              <w:rPr>
                <w:sz w:val="16"/>
              </w:rPr>
            </w:pPr>
            <w:r w:rsidRPr="00063DC5">
              <w:rPr>
                <w:sz w:val="16"/>
              </w:rPr>
              <w:t>#22613</w:t>
            </w:r>
            <w:r>
              <w:rPr>
                <w:sz w:val="16"/>
              </w:rPr>
              <w:t xml:space="preserve"> Entfernen von Carport als Sendeziel von BZD Protokollen</w:t>
            </w:r>
          </w:p>
          <w:p w14:paraId="0DD0DF74" w14:textId="77777777" w:rsidR="00D570A8" w:rsidRPr="00544C55" w:rsidRDefault="00D570A8" w:rsidP="005E0EEF">
            <w:pPr>
              <w:spacing w:before="40" w:after="40"/>
              <w:rPr>
                <w:sz w:val="16"/>
              </w:rPr>
            </w:pPr>
            <w:r>
              <w:rPr>
                <w:sz w:val="16"/>
              </w:rPr>
              <w:t xml:space="preserve">Neues Kapitel </w:t>
            </w:r>
            <w:r>
              <w:rPr>
                <w:sz w:val="16"/>
              </w:rPr>
              <w:fldChar w:fldCharType="begin"/>
            </w:r>
            <w:r>
              <w:rPr>
                <w:sz w:val="16"/>
              </w:rPr>
              <w:instrText xml:space="preserve"> REF _Ref115767066 \r \h </w:instrText>
            </w:r>
            <w:r>
              <w:rPr>
                <w:sz w:val="16"/>
              </w:rPr>
            </w:r>
            <w:r>
              <w:rPr>
                <w:sz w:val="16"/>
              </w:rPr>
              <w:fldChar w:fldCharType="separate"/>
            </w:r>
            <w:r>
              <w:rPr>
                <w:sz w:val="16"/>
              </w:rPr>
              <w:t>6.32</w:t>
            </w:r>
            <w:r>
              <w:rPr>
                <w:sz w:val="16"/>
              </w:rPr>
              <w:fldChar w:fldCharType="end"/>
            </w:r>
          </w:p>
        </w:tc>
      </w:tr>
    </w:tbl>
    <w:p w14:paraId="5B117439" w14:textId="77777777" w:rsidR="00D570A8" w:rsidRPr="001E33AA" w:rsidRDefault="00D570A8">
      <w:pPr>
        <w:pStyle w:val="Verzeichnis1"/>
        <w:tabs>
          <w:tab w:val="left" w:pos="442"/>
          <w:tab w:val="right" w:leader="dot" w:pos="10200"/>
        </w:tabs>
      </w:pPr>
    </w:p>
    <w:p w14:paraId="47A4A086" w14:textId="77777777" w:rsidR="00D570A8" w:rsidRDefault="00D570A8" w:rsidP="000C7D06">
      <w:pPr>
        <w:rPr>
          <w:noProof/>
        </w:rPr>
      </w:pPr>
      <w:r w:rsidRPr="001E33AA">
        <w:br w:type="page"/>
      </w:r>
      <w:r>
        <w:tab/>
      </w:r>
      <w:r>
        <w:rPr>
          <w:lang w:val="en-GB"/>
        </w:rPr>
        <w:fldChar w:fldCharType="begin"/>
      </w:r>
      <w:r w:rsidRPr="001E33AA">
        <w:instrText xml:space="preserve"> TOC \o "2-2" \h \z \t "Überschrift 1;1" </w:instrText>
      </w:r>
      <w:r>
        <w:rPr>
          <w:lang w:val="en-GB"/>
        </w:rPr>
        <w:fldChar w:fldCharType="separate"/>
      </w:r>
    </w:p>
    <w:p w14:paraId="11AF0B26"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06" w:history="1">
        <w:r w:rsidRPr="00086F97">
          <w:rPr>
            <w:rStyle w:val="Hyperlink"/>
            <w:noProof/>
          </w:rPr>
          <w:t>1</w:t>
        </w:r>
        <w:r>
          <w:rPr>
            <w:rFonts w:asciiTheme="minorHAnsi" w:eastAsiaTheme="minorEastAsia" w:hAnsiTheme="minorHAnsi" w:cstheme="minorBidi"/>
            <w:noProof/>
            <w:sz w:val="22"/>
            <w:szCs w:val="22"/>
          </w:rPr>
          <w:tab/>
        </w:r>
        <w:r w:rsidRPr="00086F97">
          <w:rPr>
            <w:rStyle w:val="Hyperlink"/>
            <w:noProof/>
          </w:rPr>
          <w:t>Einleitung</w:t>
        </w:r>
        <w:r>
          <w:rPr>
            <w:noProof/>
            <w:webHidden/>
          </w:rPr>
          <w:tab/>
        </w:r>
        <w:r>
          <w:rPr>
            <w:noProof/>
            <w:webHidden/>
          </w:rPr>
          <w:fldChar w:fldCharType="begin"/>
        </w:r>
        <w:r>
          <w:rPr>
            <w:noProof/>
            <w:webHidden/>
          </w:rPr>
          <w:instrText xml:space="preserve"> PAGEREF _Toc115767106 \h </w:instrText>
        </w:r>
        <w:r>
          <w:rPr>
            <w:noProof/>
            <w:webHidden/>
          </w:rPr>
        </w:r>
        <w:r>
          <w:rPr>
            <w:noProof/>
            <w:webHidden/>
          </w:rPr>
          <w:fldChar w:fldCharType="separate"/>
        </w:r>
        <w:r>
          <w:rPr>
            <w:noProof/>
            <w:webHidden/>
          </w:rPr>
          <w:t>15</w:t>
        </w:r>
        <w:r>
          <w:rPr>
            <w:noProof/>
            <w:webHidden/>
          </w:rPr>
          <w:fldChar w:fldCharType="end"/>
        </w:r>
      </w:hyperlink>
    </w:p>
    <w:p w14:paraId="034B7BD0"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07" w:history="1">
        <w:r w:rsidRPr="00086F97">
          <w:rPr>
            <w:rStyle w:val="Hyperlink"/>
            <w:noProof/>
          </w:rPr>
          <w:t>2</w:t>
        </w:r>
        <w:r>
          <w:rPr>
            <w:rFonts w:asciiTheme="minorHAnsi" w:eastAsiaTheme="minorEastAsia" w:hAnsiTheme="minorHAnsi" w:cstheme="minorBidi"/>
            <w:noProof/>
            <w:sz w:val="22"/>
            <w:szCs w:val="22"/>
          </w:rPr>
          <w:tab/>
        </w:r>
        <w:r w:rsidRPr="00086F97">
          <w:rPr>
            <w:rStyle w:val="Hyperlink"/>
            <w:noProof/>
          </w:rPr>
          <w:t>Konzeption der Automatisierungsschnittstelle</w:t>
        </w:r>
        <w:r>
          <w:rPr>
            <w:noProof/>
            <w:webHidden/>
          </w:rPr>
          <w:tab/>
        </w:r>
        <w:r>
          <w:rPr>
            <w:noProof/>
            <w:webHidden/>
          </w:rPr>
          <w:fldChar w:fldCharType="begin"/>
        </w:r>
        <w:r>
          <w:rPr>
            <w:noProof/>
            <w:webHidden/>
          </w:rPr>
          <w:instrText xml:space="preserve"> PAGEREF _Toc115767107 \h </w:instrText>
        </w:r>
        <w:r>
          <w:rPr>
            <w:noProof/>
            <w:webHidden/>
          </w:rPr>
        </w:r>
        <w:r>
          <w:rPr>
            <w:noProof/>
            <w:webHidden/>
          </w:rPr>
          <w:fldChar w:fldCharType="separate"/>
        </w:r>
        <w:r>
          <w:rPr>
            <w:noProof/>
            <w:webHidden/>
          </w:rPr>
          <w:t>15</w:t>
        </w:r>
        <w:r>
          <w:rPr>
            <w:noProof/>
            <w:webHidden/>
          </w:rPr>
          <w:fldChar w:fldCharType="end"/>
        </w:r>
      </w:hyperlink>
    </w:p>
    <w:p w14:paraId="01D98739" w14:textId="77777777" w:rsidR="00D570A8" w:rsidRDefault="00D570A8">
      <w:pPr>
        <w:pStyle w:val="Verzeichnis2"/>
        <w:rPr>
          <w:rFonts w:asciiTheme="minorHAnsi" w:eastAsiaTheme="minorEastAsia" w:hAnsiTheme="minorHAnsi" w:cstheme="minorBidi"/>
          <w:noProof/>
          <w:szCs w:val="22"/>
        </w:rPr>
      </w:pPr>
      <w:hyperlink w:anchor="_Toc115767108" w:history="1">
        <w:r w:rsidRPr="00086F97">
          <w:rPr>
            <w:rStyle w:val="Hyperlink"/>
            <w:noProof/>
          </w:rPr>
          <w:t>2.1</w:t>
        </w:r>
        <w:r>
          <w:rPr>
            <w:rFonts w:asciiTheme="minorHAnsi" w:eastAsiaTheme="minorEastAsia" w:hAnsiTheme="minorHAnsi" w:cstheme="minorBidi"/>
            <w:noProof/>
            <w:szCs w:val="22"/>
          </w:rPr>
          <w:tab/>
        </w:r>
        <w:r w:rsidRPr="00086F97">
          <w:rPr>
            <w:rStyle w:val="Hyperlink"/>
            <w:noProof/>
          </w:rPr>
          <w:t>Zustandsdiagramm</w:t>
        </w:r>
        <w:r>
          <w:rPr>
            <w:noProof/>
            <w:webHidden/>
          </w:rPr>
          <w:tab/>
        </w:r>
        <w:r>
          <w:rPr>
            <w:noProof/>
            <w:webHidden/>
          </w:rPr>
          <w:fldChar w:fldCharType="begin"/>
        </w:r>
        <w:r>
          <w:rPr>
            <w:noProof/>
            <w:webHidden/>
          </w:rPr>
          <w:instrText xml:space="preserve"> PAGEREF _Toc115767108 \h </w:instrText>
        </w:r>
        <w:r>
          <w:rPr>
            <w:noProof/>
            <w:webHidden/>
          </w:rPr>
        </w:r>
        <w:r>
          <w:rPr>
            <w:noProof/>
            <w:webHidden/>
          </w:rPr>
          <w:fldChar w:fldCharType="separate"/>
        </w:r>
        <w:r>
          <w:rPr>
            <w:noProof/>
            <w:webHidden/>
          </w:rPr>
          <w:t>15</w:t>
        </w:r>
        <w:r>
          <w:rPr>
            <w:noProof/>
            <w:webHidden/>
          </w:rPr>
          <w:fldChar w:fldCharType="end"/>
        </w:r>
      </w:hyperlink>
    </w:p>
    <w:p w14:paraId="11255314" w14:textId="77777777" w:rsidR="00D570A8" w:rsidRDefault="00D570A8">
      <w:pPr>
        <w:pStyle w:val="Verzeichnis2"/>
        <w:rPr>
          <w:rFonts w:asciiTheme="minorHAnsi" w:eastAsiaTheme="minorEastAsia" w:hAnsiTheme="minorHAnsi" w:cstheme="minorBidi"/>
          <w:noProof/>
          <w:szCs w:val="22"/>
        </w:rPr>
      </w:pPr>
      <w:hyperlink w:anchor="_Toc115767109" w:history="1">
        <w:r w:rsidRPr="00086F97">
          <w:rPr>
            <w:rStyle w:val="Hyperlink"/>
            <w:noProof/>
          </w:rPr>
          <w:t>2.2</w:t>
        </w:r>
        <w:r>
          <w:rPr>
            <w:rFonts w:asciiTheme="minorHAnsi" w:eastAsiaTheme="minorEastAsia" w:hAnsiTheme="minorHAnsi" w:cstheme="minorBidi"/>
            <w:noProof/>
            <w:szCs w:val="22"/>
          </w:rPr>
          <w:tab/>
        </w:r>
        <w:r w:rsidRPr="00086F97">
          <w:rPr>
            <w:rStyle w:val="Hyperlink"/>
            <w:noProof/>
          </w:rPr>
          <w:t>Richtung / Informationsaustausch</w:t>
        </w:r>
        <w:r>
          <w:rPr>
            <w:noProof/>
            <w:webHidden/>
          </w:rPr>
          <w:tab/>
        </w:r>
        <w:r>
          <w:rPr>
            <w:noProof/>
            <w:webHidden/>
          </w:rPr>
          <w:fldChar w:fldCharType="begin"/>
        </w:r>
        <w:r>
          <w:rPr>
            <w:noProof/>
            <w:webHidden/>
          </w:rPr>
          <w:instrText xml:space="preserve"> PAGEREF _Toc115767109 \h </w:instrText>
        </w:r>
        <w:r>
          <w:rPr>
            <w:noProof/>
            <w:webHidden/>
          </w:rPr>
        </w:r>
        <w:r>
          <w:rPr>
            <w:noProof/>
            <w:webHidden/>
          </w:rPr>
          <w:fldChar w:fldCharType="separate"/>
        </w:r>
        <w:r>
          <w:rPr>
            <w:noProof/>
            <w:webHidden/>
          </w:rPr>
          <w:t>16</w:t>
        </w:r>
        <w:r>
          <w:rPr>
            <w:noProof/>
            <w:webHidden/>
          </w:rPr>
          <w:fldChar w:fldCharType="end"/>
        </w:r>
      </w:hyperlink>
    </w:p>
    <w:p w14:paraId="5FF0E7AC" w14:textId="77777777" w:rsidR="00D570A8" w:rsidRDefault="00D570A8">
      <w:pPr>
        <w:pStyle w:val="Verzeichnis2"/>
        <w:rPr>
          <w:rFonts w:asciiTheme="minorHAnsi" w:eastAsiaTheme="minorEastAsia" w:hAnsiTheme="minorHAnsi" w:cstheme="minorBidi"/>
          <w:noProof/>
          <w:szCs w:val="22"/>
        </w:rPr>
      </w:pPr>
      <w:hyperlink w:anchor="_Toc115767110" w:history="1">
        <w:r w:rsidRPr="00086F97">
          <w:rPr>
            <w:rStyle w:val="Hyperlink"/>
            <w:noProof/>
          </w:rPr>
          <w:t>2.3</w:t>
        </w:r>
        <w:r>
          <w:rPr>
            <w:rFonts w:asciiTheme="minorHAnsi" w:eastAsiaTheme="minorEastAsia" w:hAnsiTheme="minorHAnsi" w:cstheme="minorBidi"/>
            <w:noProof/>
            <w:szCs w:val="22"/>
          </w:rPr>
          <w:tab/>
        </w:r>
        <w:r w:rsidRPr="00086F97">
          <w:rPr>
            <w:rStyle w:val="Hyperlink"/>
            <w:noProof/>
          </w:rPr>
          <w:t>Multilinkunterstützung</w:t>
        </w:r>
        <w:r>
          <w:rPr>
            <w:noProof/>
            <w:webHidden/>
          </w:rPr>
          <w:tab/>
        </w:r>
        <w:r>
          <w:rPr>
            <w:noProof/>
            <w:webHidden/>
          </w:rPr>
          <w:fldChar w:fldCharType="begin"/>
        </w:r>
        <w:r>
          <w:rPr>
            <w:noProof/>
            <w:webHidden/>
          </w:rPr>
          <w:instrText xml:space="preserve"> PAGEREF _Toc115767110 \h </w:instrText>
        </w:r>
        <w:r>
          <w:rPr>
            <w:noProof/>
            <w:webHidden/>
          </w:rPr>
        </w:r>
        <w:r>
          <w:rPr>
            <w:noProof/>
            <w:webHidden/>
          </w:rPr>
          <w:fldChar w:fldCharType="separate"/>
        </w:r>
        <w:r>
          <w:rPr>
            <w:noProof/>
            <w:webHidden/>
          </w:rPr>
          <w:t>17</w:t>
        </w:r>
        <w:r>
          <w:rPr>
            <w:noProof/>
            <w:webHidden/>
          </w:rPr>
          <w:fldChar w:fldCharType="end"/>
        </w:r>
      </w:hyperlink>
    </w:p>
    <w:p w14:paraId="37F499A7" w14:textId="77777777" w:rsidR="00D570A8" w:rsidRDefault="00D570A8">
      <w:pPr>
        <w:pStyle w:val="Verzeichnis2"/>
        <w:rPr>
          <w:rFonts w:asciiTheme="minorHAnsi" w:eastAsiaTheme="minorEastAsia" w:hAnsiTheme="minorHAnsi" w:cstheme="minorBidi"/>
          <w:noProof/>
          <w:szCs w:val="22"/>
        </w:rPr>
      </w:pPr>
      <w:hyperlink w:anchor="_Toc115767111" w:history="1">
        <w:r w:rsidRPr="00086F97">
          <w:rPr>
            <w:rStyle w:val="Hyperlink"/>
            <w:noProof/>
          </w:rPr>
          <w:t>2.4</w:t>
        </w:r>
        <w:r>
          <w:rPr>
            <w:rFonts w:asciiTheme="minorHAnsi" w:eastAsiaTheme="minorEastAsia" w:hAnsiTheme="minorHAnsi" w:cstheme="minorBidi"/>
            <w:noProof/>
            <w:szCs w:val="22"/>
          </w:rPr>
          <w:tab/>
        </w:r>
        <w:r w:rsidRPr="00086F97">
          <w:rPr>
            <w:rStyle w:val="Hyperlink"/>
            <w:noProof/>
          </w:rPr>
          <w:t>Versionierung</w:t>
        </w:r>
        <w:r>
          <w:rPr>
            <w:noProof/>
            <w:webHidden/>
          </w:rPr>
          <w:tab/>
        </w:r>
        <w:r>
          <w:rPr>
            <w:noProof/>
            <w:webHidden/>
          </w:rPr>
          <w:fldChar w:fldCharType="begin"/>
        </w:r>
        <w:r>
          <w:rPr>
            <w:noProof/>
            <w:webHidden/>
          </w:rPr>
          <w:instrText xml:space="preserve"> PAGEREF _Toc115767111 \h </w:instrText>
        </w:r>
        <w:r>
          <w:rPr>
            <w:noProof/>
            <w:webHidden/>
          </w:rPr>
        </w:r>
        <w:r>
          <w:rPr>
            <w:noProof/>
            <w:webHidden/>
          </w:rPr>
          <w:fldChar w:fldCharType="separate"/>
        </w:r>
        <w:r>
          <w:rPr>
            <w:noProof/>
            <w:webHidden/>
          </w:rPr>
          <w:t>17</w:t>
        </w:r>
        <w:r>
          <w:rPr>
            <w:noProof/>
            <w:webHidden/>
          </w:rPr>
          <w:fldChar w:fldCharType="end"/>
        </w:r>
      </w:hyperlink>
    </w:p>
    <w:p w14:paraId="3DB78013"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12" w:history="1">
        <w:r w:rsidRPr="00086F97">
          <w:rPr>
            <w:rStyle w:val="Hyperlink"/>
            <w:noProof/>
          </w:rPr>
          <w:t>3</w:t>
        </w:r>
        <w:r>
          <w:rPr>
            <w:rFonts w:asciiTheme="minorHAnsi" w:eastAsiaTheme="minorEastAsia" w:hAnsiTheme="minorHAnsi" w:cstheme="minorBidi"/>
            <w:noProof/>
            <w:sz w:val="22"/>
            <w:szCs w:val="22"/>
          </w:rPr>
          <w:tab/>
        </w:r>
        <w:r w:rsidRPr="00086F97">
          <w:rPr>
            <w:rStyle w:val="Hyperlink"/>
            <w:noProof/>
          </w:rPr>
          <w:t>Die Makrofunktion im Offboard Diagnostic Information System Engineering</w:t>
        </w:r>
        <w:r>
          <w:rPr>
            <w:noProof/>
            <w:webHidden/>
          </w:rPr>
          <w:tab/>
        </w:r>
        <w:r>
          <w:rPr>
            <w:noProof/>
            <w:webHidden/>
          </w:rPr>
          <w:fldChar w:fldCharType="begin"/>
        </w:r>
        <w:r>
          <w:rPr>
            <w:noProof/>
            <w:webHidden/>
          </w:rPr>
          <w:instrText xml:space="preserve"> PAGEREF _Toc115767112 \h </w:instrText>
        </w:r>
        <w:r>
          <w:rPr>
            <w:noProof/>
            <w:webHidden/>
          </w:rPr>
        </w:r>
        <w:r>
          <w:rPr>
            <w:noProof/>
            <w:webHidden/>
          </w:rPr>
          <w:fldChar w:fldCharType="separate"/>
        </w:r>
        <w:r>
          <w:rPr>
            <w:noProof/>
            <w:webHidden/>
          </w:rPr>
          <w:t>18</w:t>
        </w:r>
        <w:r>
          <w:rPr>
            <w:noProof/>
            <w:webHidden/>
          </w:rPr>
          <w:fldChar w:fldCharType="end"/>
        </w:r>
      </w:hyperlink>
    </w:p>
    <w:p w14:paraId="43B91BAA" w14:textId="77777777" w:rsidR="00D570A8" w:rsidRDefault="00D570A8">
      <w:pPr>
        <w:pStyle w:val="Verzeichnis2"/>
        <w:rPr>
          <w:rFonts w:asciiTheme="minorHAnsi" w:eastAsiaTheme="minorEastAsia" w:hAnsiTheme="minorHAnsi" w:cstheme="minorBidi"/>
          <w:noProof/>
          <w:szCs w:val="22"/>
        </w:rPr>
      </w:pPr>
      <w:hyperlink w:anchor="_Toc115767113" w:history="1">
        <w:r w:rsidRPr="00086F97">
          <w:rPr>
            <w:rStyle w:val="Hyperlink"/>
            <w:noProof/>
          </w:rPr>
          <w:t>3.1</w:t>
        </w:r>
        <w:r>
          <w:rPr>
            <w:rFonts w:asciiTheme="minorHAnsi" w:eastAsiaTheme="minorEastAsia" w:hAnsiTheme="minorHAnsi" w:cstheme="minorBidi"/>
            <w:noProof/>
            <w:szCs w:val="22"/>
          </w:rPr>
          <w:tab/>
        </w:r>
        <w:r w:rsidRPr="00086F97">
          <w:rPr>
            <w:rStyle w:val="Hyperlink"/>
            <w:noProof/>
          </w:rPr>
          <w:t>Aufgabe der Makrofunktion im Offboard Diagnostic Information System</w:t>
        </w:r>
        <w:r>
          <w:rPr>
            <w:noProof/>
            <w:webHidden/>
          </w:rPr>
          <w:tab/>
        </w:r>
        <w:r>
          <w:rPr>
            <w:noProof/>
            <w:webHidden/>
          </w:rPr>
          <w:fldChar w:fldCharType="begin"/>
        </w:r>
        <w:r>
          <w:rPr>
            <w:noProof/>
            <w:webHidden/>
          </w:rPr>
          <w:instrText xml:space="preserve"> PAGEREF _Toc115767113 \h </w:instrText>
        </w:r>
        <w:r>
          <w:rPr>
            <w:noProof/>
            <w:webHidden/>
          </w:rPr>
        </w:r>
        <w:r>
          <w:rPr>
            <w:noProof/>
            <w:webHidden/>
          </w:rPr>
          <w:fldChar w:fldCharType="separate"/>
        </w:r>
        <w:r>
          <w:rPr>
            <w:noProof/>
            <w:webHidden/>
          </w:rPr>
          <w:t>18</w:t>
        </w:r>
        <w:r>
          <w:rPr>
            <w:noProof/>
            <w:webHidden/>
          </w:rPr>
          <w:fldChar w:fldCharType="end"/>
        </w:r>
      </w:hyperlink>
    </w:p>
    <w:p w14:paraId="2F671C87" w14:textId="77777777" w:rsidR="00D570A8" w:rsidRDefault="00D570A8">
      <w:pPr>
        <w:pStyle w:val="Verzeichnis2"/>
        <w:rPr>
          <w:rFonts w:asciiTheme="minorHAnsi" w:eastAsiaTheme="minorEastAsia" w:hAnsiTheme="minorHAnsi" w:cstheme="minorBidi"/>
          <w:noProof/>
          <w:szCs w:val="22"/>
        </w:rPr>
      </w:pPr>
      <w:hyperlink w:anchor="_Toc115767114" w:history="1">
        <w:r w:rsidRPr="00086F97">
          <w:rPr>
            <w:rStyle w:val="Hyperlink"/>
            <w:noProof/>
          </w:rPr>
          <w:t>3.2</w:t>
        </w:r>
        <w:r>
          <w:rPr>
            <w:rFonts w:asciiTheme="minorHAnsi" w:eastAsiaTheme="minorEastAsia" w:hAnsiTheme="minorHAnsi" w:cstheme="minorBidi"/>
            <w:noProof/>
            <w:szCs w:val="22"/>
          </w:rPr>
          <w:tab/>
        </w:r>
        <w:r w:rsidRPr="00086F97">
          <w:rPr>
            <w:rStyle w:val="Hyperlink"/>
            <w:noProof/>
          </w:rPr>
          <w:t>Aufzeichnen von Makros</w:t>
        </w:r>
        <w:r>
          <w:rPr>
            <w:noProof/>
            <w:webHidden/>
          </w:rPr>
          <w:tab/>
        </w:r>
        <w:r>
          <w:rPr>
            <w:noProof/>
            <w:webHidden/>
          </w:rPr>
          <w:fldChar w:fldCharType="begin"/>
        </w:r>
        <w:r>
          <w:rPr>
            <w:noProof/>
            <w:webHidden/>
          </w:rPr>
          <w:instrText xml:space="preserve"> PAGEREF _Toc115767114 \h </w:instrText>
        </w:r>
        <w:r>
          <w:rPr>
            <w:noProof/>
            <w:webHidden/>
          </w:rPr>
        </w:r>
        <w:r>
          <w:rPr>
            <w:noProof/>
            <w:webHidden/>
          </w:rPr>
          <w:fldChar w:fldCharType="separate"/>
        </w:r>
        <w:r>
          <w:rPr>
            <w:noProof/>
            <w:webHidden/>
          </w:rPr>
          <w:t>18</w:t>
        </w:r>
        <w:r>
          <w:rPr>
            <w:noProof/>
            <w:webHidden/>
          </w:rPr>
          <w:fldChar w:fldCharType="end"/>
        </w:r>
      </w:hyperlink>
    </w:p>
    <w:p w14:paraId="21BE43BB" w14:textId="77777777" w:rsidR="00D570A8" w:rsidRDefault="00D570A8">
      <w:pPr>
        <w:pStyle w:val="Verzeichnis2"/>
        <w:rPr>
          <w:rFonts w:asciiTheme="minorHAnsi" w:eastAsiaTheme="minorEastAsia" w:hAnsiTheme="minorHAnsi" w:cstheme="minorBidi"/>
          <w:noProof/>
          <w:szCs w:val="22"/>
        </w:rPr>
      </w:pPr>
      <w:hyperlink w:anchor="_Toc115767115" w:history="1">
        <w:r w:rsidRPr="00086F97">
          <w:rPr>
            <w:rStyle w:val="Hyperlink"/>
            <w:noProof/>
          </w:rPr>
          <w:t>3.3</w:t>
        </w:r>
        <w:r>
          <w:rPr>
            <w:rFonts w:asciiTheme="minorHAnsi" w:eastAsiaTheme="minorEastAsia" w:hAnsiTheme="minorHAnsi" w:cstheme="minorBidi"/>
            <w:noProof/>
            <w:szCs w:val="22"/>
          </w:rPr>
          <w:tab/>
        </w:r>
        <w:r w:rsidRPr="00086F97">
          <w:rPr>
            <w:rStyle w:val="Hyperlink"/>
            <w:noProof/>
          </w:rPr>
          <w:t>Ausführen von Makros</w:t>
        </w:r>
        <w:r>
          <w:rPr>
            <w:noProof/>
            <w:webHidden/>
          </w:rPr>
          <w:tab/>
        </w:r>
        <w:r>
          <w:rPr>
            <w:noProof/>
            <w:webHidden/>
          </w:rPr>
          <w:fldChar w:fldCharType="begin"/>
        </w:r>
        <w:r>
          <w:rPr>
            <w:noProof/>
            <w:webHidden/>
          </w:rPr>
          <w:instrText xml:space="preserve"> PAGEREF _Toc115767115 \h </w:instrText>
        </w:r>
        <w:r>
          <w:rPr>
            <w:noProof/>
            <w:webHidden/>
          </w:rPr>
        </w:r>
        <w:r>
          <w:rPr>
            <w:noProof/>
            <w:webHidden/>
          </w:rPr>
          <w:fldChar w:fldCharType="separate"/>
        </w:r>
        <w:r>
          <w:rPr>
            <w:noProof/>
            <w:webHidden/>
          </w:rPr>
          <w:t>19</w:t>
        </w:r>
        <w:r>
          <w:rPr>
            <w:noProof/>
            <w:webHidden/>
          </w:rPr>
          <w:fldChar w:fldCharType="end"/>
        </w:r>
      </w:hyperlink>
    </w:p>
    <w:p w14:paraId="1B392ADD" w14:textId="77777777" w:rsidR="00D570A8" w:rsidRDefault="00D570A8">
      <w:pPr>
        <w:pStyle w:val="Verzeichnis2"/>
        <w:rPr>
          <w:rFonts w:asciiTheme="minorHAnsi" w:eastAsiaTheme="minorEastAsia" w:hAnsiTheme="minorHAnsi" w:cstheme="minorBidi"/>
          <w:noProof/>
          <w:szCs w:val="22"/>
        </w:rPr>
      </w:pPr>
      <w:hyperlink w:anchor="_Toc115767116" w:history="1">
        <w:r w:rsidRPr="00086F97">
          <w:rPr>
            <w:rStyle w:val="Hyperlink"/>
            <w:noProof/>
          </w:rPr>
          <w:t>3.4</w:t>
        </w:r>
        <w:r>
          <w:rPr>
            <w:rFonts w:asciiTheme="minorHAnsi" w:eastAsiaTheme="minorEastAsia" w:hAnsiTheme="minorHAnsi" w:cstheme="minorBidi"/>
            <w:noProof/>
            <w:szCs w:val="22"/>
          </w:rPr>
          <w:tab/>
        </w:r>
        <w:r w:rsidRPr="00086F97">
          <w:rPr>
            <w:rStyle w:val="Hyperlink"/>
            <w:noProof/>
          </w:rPr>
          <w:t>Debuggen von Makros</w:t>
        </w:r>
        <w:r>
          <w:rPr>
            <w:noProof/>
            <w:webHidden/>
          </w:rPr>
          <w:tab/>
        </w:r>
        <w:r>
          <w:rPr>
            <w:noProof/>
            <w:webHidden/>
          </w:rPr>
          <w:fldChar w:fldCharType="begin"/>
        </w:r>
        <w:r>
          <w:rPr>
            <w:noProof/>
            <w:webHidden/>
          </w:rPr>
          <w:instrText xml:space="preserve"> PAGEREF _Toc115767116 \h </w:instrText>
        </w:r>
        <w:r>
          <w:rPr>
            <w:noProof/>
            <w:webHidden/>
          </w:rPr>
        </w:r>
        <w:r>
          <w:rPr>
            <w:noProof/>
            <w:webHidden/>
          </w:rPr>
          <w:fldChar w:fldCharType="separate"/>
        </w:r>
        <w:r>
          <w:rPr>
            <w:noProof/>
            <w:webHidden/>
          </w:rPr>
          <w:t>21</w:t>
        </w:r>
        <w:r>
          <w:rPr>
            <w:noProof/>
            <w:webHidden/>
          </w:rPr>
          <w:fldChar w:fldCharType="end"/>
        </w:r>
      </w:hyperlink>
    </w:p>
    <w:p w14:paraId="7B2E1029"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17" w:history="1">
        <w:r w:rsidRPr="00086F97">
          <w:rPr>
            <w:rStyle w:val="Hyperlink"/>
            <w:noProof/>
          </w:rPr>
          <w:t>4</w:t>
        </w:r>
        <w:r>
          <w:rPr>
            <w:rFonts w:asciiTheme="minorHAnsi" w:eastAsiaTheme="minorEastAsia" w:hAnsiTheme="minorHAnsi" w:cstheme="minorBidi"/>
            <w:noProof/>
            <w:sz w:val="22"/>
            <w:szCs w:val="22"/>
          </w:rPr>
          <w:tab/>
        </w:r>
        <w:r w:rsidRPr="00086F97">
          <w:rPr>
            <w:rStyle w:val="Hyperlink"/>
            <w:noProof/>
          </w:rPr>
          <w:t>Erstellen eigener Makros für das Offboard Diagnostic Information System</w:t>
        </w:r>
        <w:r>
          <w:rPr>
            <w:noProof/>
            <w:webHidden/>
          </w:rPr>
          <w:tab/>
        </w:r>
        <w:r>
          <w:rPr>
            <w:noProof/>
            <w:webHidden/>
          </w:rPr>
          <w:fldChar w:fldCharType="begin"/>
        </w:r>
        <w:r>
          <w:rPr>
            <w:noProof/>
            <w:webHidden/>
          </w:rPr>
          <w:instrText xml:space="preserve"> PAGEREF _Toc115767117 \h </w:instrText>
        </w:r>
        <w:r>
          <w:rPr>
            <w:noProof/>
            <w:webHidden/>
          </w:rPr>
        </w:r>
        <w:r>
          <w:rPr>
            <w:noProof/>
            <w:webHidden/>
          </w:rPr>
          <w:fldChar w:fldCharType="separate"/>
        </w:r>
        <w:r>
          <w:rPr>
            <w:noProof/>
            <w:webHidden/>
          </w:rPr>
          <w:t>23</w:t>
        </w:r>
        <w:r>
          <w:rPr>
            <w:noProof/>
            <w:webHidden/>
          </w:rPr>
          <w:fldChar w:fldCharType="end"/>
        </w:r>
      </w:hyperlink>
    </w:p>
    <w:p w14:paraId="312EF7B8" w14:textId="77777777" w:rsidR="00D570A8" w:rsidRDefault="00D570A8">
      <w:pPr>
        <w:pStyle w:val="Verzeichnis2"/>
        <w:rPr>
          <w:rFonts w:asciiTheme="minorHAnsi" w:eastAsiaTheme="minorEastAsia" w:hAnsiTheme="minorHAnsi" w:cstheme="minorBidi"/>
          <w:noProof/>
          <w:szCs w:val="22"/>
        </w:rPr>
      </w:pPr>
      <w:hyperlink w:anchor="_Toc115767118" w:history="1">
        <w:r w:rsidRPr="00086F97">
          <w:rPr>
            <w:rStyle w:val="Hyperlink"/>
            <w:noProof/>
          </w:rPr>
          <w:t>4.1</w:t>
        </w:r>
        <w:r>
          <w:rPr>
            <w:rFonts w:asciiTheme="minorHAnsi" w:eastAsiaTheme="minorEastAsia" w:hAnsiTheme="minorHAnsi" w:cstheme="minorBidi"/>
            <w:noProof/>
            <w:szCs w:val="22"/>
          </w:rPr>
          <w:tab/>
        </w:r>
        <w:r w:rsidRPr="00086F97">
          <w:rPr>
            <w:rStyle w:val="Hyperlink"/>
            <w:noProof/>
          </w:rPr>
          <w:t>„Getting Started“</w:t>
        </w:r>
        <w:r>
          <w:rPr>
            <w:noProof/>
            <w:webHidden/>
          </w:rPr>
          <w:tab/>
        </w:r>
        <w:r>
          <w:rPr>
            <w:noProof/>
            <w:webHidden/>
          </w:rPr>
          <w:fldChar w:fldCharType="begin"/>
        </w:r>
        <w:r>
          <w:rPr>
            <w:noProof/>
            <w:webHidden/>
          </w:rPr>
          <w:instrText xml:space="preserve"> PAGEREF _Toc115767118 \h </w:instrText>
        </w:r>
        <w:r>
          <w:rPr>
            <w:noProof/>
            <w:webHidden/>
          </w:rPr>
        </w:r>
        <w:r>
          <w:rPr>
            <w:noProof/>
            <w:webHidden/>
          </w:rPr>
          <w:fldChar w:fldCharType="separate"/>
        </w:r>
        <w:r>
          <w:rPr>
            <w:noProof/>
            <w:webHidden/>
          </w:rPr>
          <w:t>23</w:t>
        </w:r>
        <w:r>
          <w:rPr>
            <w:noProof/>
            <w:webHidden/>
          </w:rPr>
          <w:fldChar w:fldCharType="end"/>
        </w:r>
      </w:hyperlink>
    </w:p>
    <w:p w14:paraId="71E22D60" w14:textId="77777777" w:rsidR="00D570A8" w:rsidRDefault="00D570A8">
      <w:pPr>
        <w:pStyle w:val="Verzeichnis2"/>
        <w:rPr>
          <w:rFonts w:asciiTheme="minorHAnsi" w:eastAsiaTheme="minorEastAsia" w:hAnsiTheme="minorHAnsi" w:cstheme="minorBidi"/>
          <w:noProof/>
          <w:szCs w:val="22"/>
        </w:rPr>
      </w:pPr>
      <w:hyperlink w:anchor="_Toc115767119" w:history="1">
        <w:r w:rsidRPr="00086F97">
          <w:rPr>
            <w:rStyle w:val="Hyperlink"/>
            <w:noProof/>
          </w:rPr>
          <w:t>4.2</w:t>
        </w:r>
        <w:r>
          <w:rPr>
            <w:rFonts w:asciiTheme="minorHAnsi" w:eastAsiaTheme="minorEastAsia" w:hAnsiTheme="minorHAnsi" w:cstheme="minorBidi"/>
            <w:noProof/>
            <w:szCs w:val="22"/>
          </w:rPr>
          <w:tab/>
        </w:r>
        <w:r w:rsidRPr="00086F97">
          <w:rPr>
            <w:rStyle w:val="Hyperlink"/>
            <w:noProof/>
          </w:rPr>
          <w:t>Die Makrosprache Python</w:t>
        </w:r>
        <w:r>
          <w:rPr>
            <w:noProof/>
            <w:webHidden/>
          </w:rPr>
          <w:tab/>
        </w:r>
        <w:r>
          <w:rPr>
            <w:noProof/>
            <w:webHidden/>
          </w:rPr>
          <w:fldChar w:fldCharType="begin"/>
        </w:r>
        <w:r>
          <w:rPr>
            <w:noProof/>
            <w:webHidden/>
          </w:rPr>
          <w:instrText xml:space="preserve"> PAGEREF _Toc115767119 \h </w:instrText>
        </w:r>
        <w:r>
          <w:rPr>
            <w:noProof/>
            <w:webHidden/>
          </w:rPr>
        </w:r>
        <w:r>
          <w:rPr>
            <w:noProof/>
            <w:webHidden/>
          </w:rPr>
          <w:fldChar w:fldCharType="separate"/>
        </w:r>
        <w:r>
          <w:rPr>
            <w:noProof/>
            <w:webHidden/>
          </w:rPr>
          <w:t>23</w:t>
        </w:r>
        <w:r>
          <w:rPr>
            <w:noProof/>
            <w:webHidden/>
          </w:rPr>
          <w:fldChar w:fldCharType="end"/>
        </w:r>
      </w:hyperlink>
    </w:p>
    <w:p w14:paraId="0CF3AC6C" w14:textId="77777777" w:rsidR="00D570A8" w:rsidRDefault="00D570A8">
      <w:pPr>
        <w:pStyle w:val="Verzeichnis2"/>
        <w:rPr>
          <w:rFonts w:asciiTheme="minorHAnsi" w:eastAsiaTheme="minorEastAsia" w:hAnsiTheme="minorHAnsi" w:cstheme="minorBidi"/>
          <w:noProof/>
          <w:szCs w:val="22"/>
        </w:rPr>
      </w:pPr>
      <w:hyperlink w:anchor="_Toc115767120" w:history="1">
        <w:r w:rsidRPr="00086F97">
          <w:rPr>
            <w:rStyle w:val="Hyperlink"/>
            <w:noProof/>
          </w:rPr>
          <w:t>4.3</w:t>
        </w:r>
        <w:r>
          <w:rPr>
            <w:rFonts w:asciiTheme="minorHAnsi" w:eastAsiaTheme="minorEastAsia" w:hAnsiTheme="minorHAnsi" w:cstheme="minorBidi"/>
            <w:noProof/>
            <w:szCs w:val="22"/>
          </w:rPr>
          <w:tab/>
        </w:r>
        <w:r w:rsidRPr="00086F97">
          <w:rPr>
            <w:rStyle w:val="Hyperlink"/>
            <w:noProof/>
          </w:rPr>
          <w:t>Verwenden von Offboard Diagnostic Information System Diagnosefunktionen</w:t>
        </w:r>
        <w:r>
          <w:rPr>
            <w:noProof/>
            <w:webHidden/>
          </w:rPr>
          <w:tab/>
        </w:r>
        <w:r>
          <w:rPr>
            <w:noProof/>
            <w:webHidden/>
          </w:rPr>
          <w:fldChar w:fldCharType="begin"/>
        </w:r>
        <w:r>
          <w:rPr>
            <w:noProof/>
            <w:webHidden/>
          </w:rPr>
          <w:instrText xml:space="preserve"> PAGEREF _Toc115767120 \h </w:instrText>
        </w:r>
        <w:r>
          <w:rPr>
            <w:noProof/>
            <w:webHidden/>
          </w:rPr>
        </w:r>
        <w:r>
          <w:rPr>
            <w:noProof/>
            <w:webHidden/>
          </w:rPr>
          <w:fldChar w:fldCharType="separate"/>
        </w:r>
        <w:r>
          <w:rPr>
            <w:noProof/>
            <w:webHidden/>
          </w:rPr>
          <w:t>29</w:t>
        </w:r>
        <w:r>
          <w:rPr>
            <w:noProof/>
            <w:webHidden/>
          </w:rPr>
          <w:fldChar w:fldCharType="end"/>
        </w:r>
      </w:hyperlink>
    </w:p>
    <w:p w14:paraId="7B2A581D" w14:textId="77777777" w:rsidR="00D570A8" w:rsidRDefault="00D570A8">
      <w:pPr>
        <w:pStyle w:val="Verzeichnis2"/>
        <w:rPr>
          <w:rFonts w:asciiTheme="minorHAnsi" w:eastAsiaTheme="minorEastAsia" w:hAnsiTheme="minorHAnsi" w:cstheme="minorBidi"/>
          <w:noProof/>
          <w:szCs w:val="22"/>
        </w:rPr>
      </w:pPr>
      <w:hyperlink w:anchor="_Toc115767121" w:history="1">
        <w:r w:rsidRPr="00086F97">
          <w:rPr>
            <w:rStyle w:val="Hyperlink"/>
            <w:noProof/>
          </w:rPr>
          <w:t>4.4</w:t>
        </w:r>
        <w:r>
          <w:rPr>
            <w:rFonts w:asciiTheme="minorHAnsi" w:eastAsiaTheme="minorEastAsia" w:hAnsiTheme="minorHAnsi" w:cstheme="minorBidi"/>
            <w:noProof/>
            <w:szCs w:val="22"/>
          </w:rPr>
          <w:tab/>
        </w:r>
        <w:r w:rsidRPr="00086F97">
          <w:rPr>
            <w:rStyle w:val="Hyperlink"/>
            <w:noProof/>
          </w:rPr>
          <w:t>Migrationsunterstützung Makros auf Schnittstellenversion 3.0</w:t>
        </w:r>
        <w:r>
          <w:rPr>
            <w:noProof/>
            <w:webHidden/>
          </w:rPr>
          <w:tab/>
        </w:r>
        <w:r>
          <w:rPr>
            <w:noProof/>
            <w:webHidden/>
          </w:rPr>
          <w:fldChar w:fldCharType="begin"/>
        </w:r>
        <w:r>
          <w:rPr>
            <w:noProof/>
            <w:webHidden/>
          </w:rPr>
          <w:instrText xml:space="preserve"> PAGEREF _Toc115767121 \h </w:instrText>
        </w:r>
        <w:r>
          <w:rPr>
            <w:noProof/>
            <w:webHidden/>
          </w:rPr>
        </w:r>
        <w:r>
          <w:rPr>
            <w:noProof/>
            <w:webHidden/>
          </w:rPr>
          <w:fldChar w:fldCharType="separate"/>
        </w:r>
        <w:r>
          <w:rPr>
            <w:noProof/>
            <w:webHidden/>
          </w:rPr>
          <w:t>37</w:t>
        </w:r>
        <w:r>
          <w:rPr>
            <w:noProof/>
            <w:webHidden/>
          </w:rPr>
          <w:fldChar w:fldCharType="end"/>
        </w:r>
      </w:hyperlink>
    </w:p>
    <w:p w14:paraId="2283492C"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22" w:history="1">
        <w:r w:rsidRPr="00086F97">
          <w:rPr>
            <w:rStyle w:val="Hyperlink"/>
            <w:noProof/>
          </w:rPr>
          <w:t>5</w:t>
        </w:r>
        <w:r>
          <w:rPr>
            <w:rFonts w:asciiTheme="minorHAnsi" w:eastAsiaTheme="minorEastAsia" w:hAnsiTheme="minorHAnsi" w:cstheme="minorBidi"/>
            <w:noProof/>
            <w:sz w:val="22"/>
            <w:szCs w:val="22"/>
          </w:rPr>
          <w:tab/>
        </w:r>
        <w:r w:rsidRPr="00086F97">
          <w:rPr>
            <w:rStyle w:val="Hyperlink"/>
            <w:noProof/>
          </w:rPr>
          <w:t>Automatisierungsschnittstelle über Web-Service</w:t>
        </w:r>
        <w:r>
          <w:rPr>
            <w:noProof/>
            <w:webHidden/>
          </w:rPr>
          <w:tab/>
        </w:r>
        <w:r>
          <w:rPr>
            <w:noProof/>
            <w:webHidden/>
          </w:rPr>
          <w:fldChar w:fldCharType="begin"/>
        </w:r>
        <w:r>
          <w:rPr>
            <w:noProof/>
            <w:webHidden/>
          </w:rPr>
          <w:instrText xml:space="preserve"> PAGEREF _Toc115767122 \h </w:instrText>
        </w:r>
        <w:r>
          <w:rPr>
            <w:noProof/>
            <w:webHidden/>
          </w:rPr>
        </w:r>
        <w:r>
          <w:rPr>
            <w:noProof/>
            <w:webHidden/>
          </w:rPr>
          <w:fldChar w:fldCharType="separate"/>
        </w:r>
        <w:r>
          <w:rPr>
            <w:noProof/>
            <w:webHidden/>
          </w:rPr>
          <w:t>37</w:t>
        </w:r>
        <w:r>
          <w:rPr>
            <w:noProof/>
            <w:webHidden/>
          </w:rPr>
          <w:fldChar w:fldCharType="end"/>
        </w:r>
      </w:hyperlink>
    </w:p>
    <w:p w14:paraId="219AE18C" w14:textId="77777777" w:rsidR="00D570A8" w:rsidRDefault="00D570A8">
      <w:pPr>
        <w:pStyle w:val="Verzeichnis2"/>
        <w:rPr>
          <w:rFonts w:asciiTheme="minorHAnsi" w:eastAsiaTheme="minorEastAsia" w:hAnsiTheme="minorHAnsi" w:cstheme="minorBidi"/>
          <w:noProof/>
          <w:szCs w:val="22"/>
        </w:rPr>
      </w:pPr>
      <w:hyperlink w:anchor="_Toc115767123" w:history="1">
        <w:r w:rsidRPr="00086F97">
          <w:rPr>
            <w:rStyle w:val="Hyperlink"/>
            <w:noProof/>
          </w:rPr>
          <w:t>5.1</w:t>
        </w:r>
        <w:r>
          <w:rPr>
            <w:rFonts w:asciiTheme="minorHAnsi" w:eastAsiaTheme="minorEastAsia" w:hAnsiTheme="minorHAnsi" w:cstheme="minorBidi"/>
            <w:noProof/>
            <w:szCs w:val="22"/>
          </w:rPr>
          <w:tab/>
        </w:r>
        <w:r w:rsidRPr="00086F97">
          <w:rPr>
            <w:rStyle w:val="Hyperlink"/>
            <w:noProof/>
          </w:rPr>
          <w:t>Schnittstellenverfahren</w:t>
        </w:r>
        <w:r>
          <w:rPr>
            <w:noProof/>
            <w:webHidden/>
          </w:rPr>
          <w:tab/>
        </w:r>
        <w:r>
          <w:rPr>
            <w:noProof/>
            <w:webHidden/>
          </w:rPr>
          <w:fldChar w:fldCharType="begin"/>
        </w:r>
        <w:r>
          <w:rPr>
            <w:noProof/>
            <w:webHidden/>
          </w:rPr>
          <w:instrText xml:space="preserve"> PAGEREF _Toc115767123 \h </w:instrText>
        </w:r>
        <w:r>
          <w:rPr>
            <w:noProof/>
            <w:webHidden/>
          </w:rPr>
        </w:r>
        <w:r>
          <w:rPr>
            <w:noProof/>
            <w:webHidden/>
          </w:rPr>
          <w:fldChar w:fldCharType="separate"/>
        </w:r>
        <w:r>
          <w:rPr>
            <w:noProof/>
            <w:webHidden/>
          </w:rPr>
          <w:t>37</w:t>
        </w:r>
        <w:r>
          <w:rPr>
            <w:noProof/>
            <w:webHidden/>
          </w:rPr>
          <w:fldChar w:fldCharType="end"/>
        </w:r>
      </w:hyperlink>
    </w:p>
    <w:p w14:paraId="4DCB730D" w14:textId="77777777" w:rsidR="00D570A8" w:rsidRDefault="00D570A8">
      <w:pPr>
        <w:pStyle w:val="Verzeichnis2"/>
        <w:rPr>
          <w:rFonts w:asciiTheme="minorHAnsi" w:eastAsiaTheme="minorEastAsia" w:hAnsiTheme="minorHAnsi" w:cstheme="minorBidi"/>
          <w:noProof/>
          <w:szCs w:val="22"/>
        </w:rPr>
      </w:pPr>
      <w:hyperlink w:anchor="_Toc115767124" w:history="1">
        <w:r w:rsidRPr="00086F97">
          <w:rPr>
            <w:rStyle w:val="Hyperlink"/>
            <w:noProof/>
          </w:rPr>
          <w:t>5.2</w:t>
        </w:r>
        <w:r>
          <w:rPr>
            <w:rFonts w:asciiTheme="minorHAnsi" w:eastAsiaTheme="minorEastAsia" w:hAnsiTheme="minorHAnsi" w:cstheme="minorBidi"/>
            <w:noProof/>
            <w:szCs w:val="22"/>
          </w:rPr>
          <w:tab/>
        </w:r>
        <w:r w:rsidRPr="00086F97">
          <w:rPr>
            <w:rStyle w:val="Hyperlink"/>
            <w:noProof/>
          </w:rPr>
          <w:t>Konfiguration</w:t>
        </w:r>
        <w:r>
          <w:rPr>
            <w:noProof/>
            <w:webHidden/>
          </w:rPr>
          <w:tab/>
        </w:r>
        <w:r>
          <w:rPr>
            <w:noProof/>
            <w:webHidden/>
          </w:rPr>
          <w:fldChar w:fldCharType="begin"/>
        </w:r>
        <w:r>
          <w:rPr>
            <w:noProof/>
            <w:webHidden/>
          </w:rPr>
          <w:instrText xml:space="preserve"> PAGEREF _Toc115767124 \h </w:instrText>
        </w:r>
        <w:r>
          <w:rPr>
            <w:noProof/>
            <w:webHidden/>
          </w:rPr>
        </w:r>
        <w:r>
          <w:rPr>
            <w:noProof/>
            <w:webHidden/>
          </w:rPr>
          <w:fldChar w:fldCharType="separate"/>
        </w:r>
        <w:r>
          <w:rPr>
            <w:noProof/>
            <w:webHidden/>
          </w:rPr>
          <w:t>38</w:t>
        </w:r>
        <w:r>
          <w:rPr>
            <w:noProof/>
            <w:webHidden/>
          </w:rPr>
          <w:fldChar w:fldCharType="end"/>
        </w:r>
      </w:hyperlink>
    </w:p>
    <w:p w14:paraId="1109A699" w14:textId="77777777" w:rsidR="00D570A8" w:rsidRDefault="00D570A8">
      <w:pPr>
        <w:pStyle w:val="Verzeichnis2"/>
        <w:rPr>
          <w:rFonts w:asciiTheme="minorHAnsi" w:eastAsiaTheme="minorEastAsia" w:hAnsiTheme="minorHAnsi" w:cstheme="minorBidi"/>
          <w:noProof/>
          <w:szCs w:val="22"/>
        </w:rPr>
      </w:pPr>
      <w:hyperlink w:anchor="_Toc115767125" w:history="1">
        <w:r w:rsidRPr="00086F97">
          <w:rPr>
            <w:rStyle w:val="Hyperlink"/>
            <w:noProof/>
          </w:rPr>
          <w:t>5.3</w:t>
        </w:r>
        <w:r>
          <w:rPr>
            <w:rFonts w:asciiTheme="minorHAnsi" w:eastAsiaTheme="minorEastAsia" w:hAnsiTheme="minorHAnsi" w:cstheme="minorBidi"/>
            <w:noProof/>
            <w:szCs w:val="22"/>
          </w:rPr>
          <w:tab/>
        </w:r>
        <w:r w:rsidRPr="00086F97">
          <w:rPr>
            <w:rStyle w:val="Hyperlink"/>
            <w:noProof/>
          </w:rPr>
          <w:t>Logging</w:t>
        </w:r>
        <w:r>
          <w:rPr>
            <w:noProof/>
            <w:webHidden/>
          </w:rPr>
          <w:tab/>
        </w:r>
        <w:r>
          <w:rPr>
            <w:noProof/>
            <w:webHidden/>
          </w:rPr>
          <w:fldChar w:fldCharType="begin"/>
        </w:r>
        <w:r>
          <w:rPr>
            <w:noProof/>
            <w:webHidden/>
          </w:rPr>
          <w:instrText xml:space="preserve"> PAGEREF _Toc115767125 \h </w:instrText>
        </w:r>
        <w:r>
          <w:rPr>
            <w:noProof/>
            <w:webHidden/>
          </w:rPr>
        </w:r>
        <w:r>
          <w:rPr>
            <w:noProof/>
            <w:webHidden/>
          </w:rPr>
          <w:fldChar w:fldCharType="separate"/>
        </w:r>
        <w:r>
          <w:rPr>
            <w:noProof/>
            <w:webHidden/>
          </w:rPr>
          <w:t>41</w:t>
        </w:r>
        <w:r>
          <w:rPr>
            <w:noProof/>
            <w:webHidden/>
          </w:rPr>
          <w:fldChar w:fldCharType="end"/>
        </w:r>
      </w:hyperlink>
    </w:p>
    <w:p w14:paraId="3A48EC23" w14:textId="77777777" w:rsidR="00D570A8" w:rsidRDefault="00D570A8">
      <w:pPr>
        <w:pStyle w:val="Verzeichnis2"/>
        <w:rPr>
          <w:rFonts w:asciiTheme="minorHAnsi" w:eastAsiaTheme="minorEastAsia" w:hAnsiTheme="minorHAnsi" w:cstheme="minorBidi"/>
          <w:noProof/>
          <w:szCs w:val="22"/>
        </w:rPr>
      </w:pPr>
      <w:hyperlink w:anchor="_Toc115767126" w:history="1">
        <w:r w:rsidRPr="00086F97">
          <w:rPr>
            <w:rStyle w:val="Hyperlink"/>
            <w:noProof/>
          </w:rPr>
          <w:t>5.4</w:t>
        </w:r>
        <w:r>
          <w:rPr>
            <w:rFonts w:asciiTheme="minorHAnsi" w:eastAsiaTheme="minorEastAsia" w:hAnsiTheme="minorHAnsi" w:cstheme="minorBidi"/>
            <w:noProof/>
            <w:szCs w:val="22"/>
          </w:rPr>
          <w:tab/>
        </w:r>
        <w:r w:rsidRPr="00086F97">
          <w:rPr>
            <w:rStyle w:val="Hyperlink"/>
            <w:noProof/>
          </w:rPr>
          <w:t>Transaktionssicherheit</w:t>
        </w:r>
        <w:r>
          <w:rPr>
            <w:noProof/>
            <w:webHidden/>
          </w:rPr>
          <w:tab/>
        </w:r>
        <w:r>
          <w:rPr>
            <w:noProof/>
            <w:webHidden/>
          </w:rPr>
          <w:fldChar w:fldCharType="begin"/>
        </w:r>
        <w:r>
          <w:rPr>
            <w:noProof/>
            <w:webHidden/>
          </w:rPr>
          <w:instrText xml:space="preserve"> PAGEREF _Toc115767126 \h </w:instrText>
        </w:r>
        <w:r>
          <w:rPr>
            <w:noProof/>
            <w:webHidden/>
          </w:rPr>
        </w:r>
        <w:r>
          <w:rPr>
            <w:noProof/>
            <w:webHidden/>
          </w:rPr>
          <w:fldChar w:fldCharType="separate"/>
        </w:r>
        <w:r>
          <w:rPr>
            <w:noProof/>
            <w:webHidden/>
          </w:rPr>
          <w:t>41</w:t>
        </w:r>
        <w:r>
          <w:rPr>
            <w:noProof/>
            <w:webHidden/>
          </w:rPr>
          <w:fldChar w:fldCharType="end"/>
        </w:r>
      </w:hyperlink>
    </w:p>
    <w:p w14:paraId="1A97C92B" w14:textId="77777777" w:rsidR="00D570A8" w:rsidRDefault="00D570A8">
      <w:pPr>
        <w:pStyle w:val="Verzeichnis2"/>
        <w:rPr>
          <w:rFonts w:asciiTheme="minorHAnsi" w:eastAsiaTheme="minorEastAsia" w:hAnsiTheme="minorHAnsi" w:cstheme="minorBidi"/>
          <w:noProof/>
          <w:szCs w:val="22"/>
        </w:rPr>
      </w:pPr>
      <w:hyperlink w:anchor="_Toc115767127" w:history="1">
        <w:r w:rsidRPr="00086F97">
          <w:rPr>
            <w:rStyle w:val="Hyperlink"/>
            <w:noProof/>
          </w:rPr>
          <w:t>5.5</w:t>
        </w:r>
        <w:r>
          <w:rPr>
            <w:rFonts w:asciiTheme="minorHAnsi" w:eastAsiaTheme="minorEastAsia" w:hAnsiTheme="minorHAnsi" w:cstheme="minorBidi"/>
            <w:noProof/>
            <w:szCs w:val="22"/>
          </w:rPr>
          <w:tab/>
        </w:r>
        <w:r w:rsidRPr="00086F97">
          <w:rPr>
            <w:rStyle w:val="Hyperlink"/>
            <w:noProof/>
          </w:rPr>
          <w:t>Fehlerbehandlung</w:t>
        </w:r>
        <w:r>
          <w:rPr>
            <w:noProof/>
            <w:webHidden/>
          </w:rPr>
          <w:tab/>
        </w:r>
        <w:r>
          <w:rPr>
            <w:noProof/>
            <w:webHidden/>
          </w:rPr>
          <w:fldChar w:fldCharType="begin"/>
        </w:r>
        <w:r>
          <w:rPr>
            <w:noProof/>
            <w:webHidden/>
          </w:rPr>
          <w:instrText xml:space="preserve"> PAGEREF _Toc115767127 \h </w:instrText>
        </w:r>
        <w:r>
          <w:rPr>
            <w:noProof/>
            <w:webHidden/>
          </w:rPr>
        </w:r>
        <w:r>
          <w:rPr>
            <w:noProof/>
            <w:webHidden/>
          </w:rPr>
          <w:fldChar w:fldCharType="separate"/>
        </w:r>
        <w:r>
          <w:rPr>
            <w:noProof/>
            <w:webHidden/>
          </w:rPr>
          <w:t>42</w:t>
        </w:r>
        <w:r>
          <w:rPr>
            <w:noProof/>
            <w:webHidden/>
          </w:rPr>
          <w:fldChar w:fldCharType="end"/>
        </w:r>
      </w:hyperlink>
    </w:p>
    <w:p w14:paraId="4C0D30EA" w14:textId="77777777" w:rsidR="00D570A8" w:rsidRDefault="00D570A8">
      <w:pPr>
        <w:pStyle w:val="Verzeichnis2"/>
        <w:rPr>
          <w:rFonts w:asciiTheme="minorHAnsi" w:eastAsiaTheme="minorEastAsia" w:hAnsiTheme="minorHAnsi" w:cstheme="minorBidi"/>
          <w:noProof/>
          <w:szCs w:val="22"/>
        </w:rPr>
      </w:pPr>
      <w:hyperlink w:anchor="_Toc115767128" w:history="1">
        <w:r w:rsidRPr="00086F97">
          <w:rPr>
            <w:rStyle w:val="Hyperlink"/>
            <w:noProof/>
          </w:rPr>
          <w:t>5.6</w:t>
        </w:r>
        <w:r>
          <w:rPr>
            <w:rFonts w:asciiTheme="minorHAnsi" w:eastAsiaTheme="minorEastAsia" w:hAnsiTheme="minorHAnsi" w:cstheme="minorBidi"/>
            <w:noProof/>
            <w:szCs w:val="22"/>
          </w:rPr>
          <w:tab/>
        </w:r>
        <w:r w:rsidRPr="00086F97">
          <w:rPr>
            <w:rStyle w:val="Hyperlink"/>
            <w:noProof/>
          </w:rPr>
          <w:t>Security</w:t>
        </w:r>
        <w:r>
          <w:rPr>
            <w:noProof/>
            <w:webHidden/>
          </w:rPr>
          <w:tab/>
        </w:r>
        <w:r>
          <w:rPr>
            <w:noProof/>
            <w:webHidden/>
          </w:rPr>
          <w:fldChar w:fldCharType="begin"/>
        </w:r>
        <w:r>
          <w:rPr>
            <w:noProof/>
            <w:webHidden/>
          </w:rPr>
          <w:instrText xml:space="preserve"> PAGEREF _Toc115767128 \h </w:instrText>
        </w:r>
        <w:r>
          <w:rPr>
            <w:noProof/>
            <w:webHidden/>
          </w:rPr>
        </w:r>
        <w:r>
          <w:rPr>
            <w:noProof/>
            <w:webHidden/>
          </w:rPr>
          <w:fldChar w:fldCharType="separate"/>
        </w:r>
        <w:r>
          <w:rPr>
            <w:noProof/>
            <w:webHidden/>
          </w:rPr>
          <w:t>42</w:t>
        </w:r>
        <w:r>
          <w:rPr>
            <w:noProof/>
            <w:webHidden/>
          </w:rPr>
          <w:fldChar w:fldCharType="end"/>
        </w:r>
      </w:hyperlink>
    </w:p>
    <w:p w14:paraId="311A66FD" w14:textId="77777777" w:rsidR="00D570A8" w:rsidRDefault="00D570A8">
      <w:pPr>
        <w:pStyle w:val="Verzeichnis2"/>
        <w:rPr>
          <w:rFonts w:asciiTheme="minorHAnsi" w:eastAsiaTheme="minorEastAsia" w:hAnsiTheme="minorHAnsi" w:cstheme="minorBidi"/>
          <w:noProof/>
          <w:szCs w:val="22"/>
        </w:rPr>
      </w:pPr>
      <w:hyperlink w:anchor="_Toc115767129" w:history="1">
        <w:r w:rsidRPr="00086F97">
          <w:rPr>
            <w:rStyle w:val="Hyperlink"/>
            <w:noProof/>
          </w:rPr>
          <w:t>5.7</w:t>
        </w:r>
        <w:r>
          <w:rPr>
            <w:rFonts w:asciiTheme="minorHAnsi" w:eastAsiaTheme="minorEastAsia" w:hAnsiTheme="minorHAnsi" w:cstheme="minorBidi"/>
            <w:noProof/>
            <w:szCs w:val="22"/>
          </w:rPr>
          <w:tab/>
        </w:r>
        <w:r w:rsidRPr="00086F97">
          <w:rPr>
            <w:rStyle w:val="Hyperlink"/>
            <w:noProof/>
          </w:rPr>
          <w:t>Protokollierung</w:t>
        </w:r>
        <w:r>
          <w:rPr>
            <w:noProof/>
            <w:webHidden/>
          </w:rPr>
          <w:tab/>
        </w:r>
        <w:r>
          <w:rPr>
            <w:noProof/>
            <w:webHidden/>
          </w:rPr>
          <w:fldChar w:fldCharType="begin"/>
        </w:r>
        <w:r>
          <w:rPr>
            <w:noProof/>
            <w:webHidden/>
          </w:rPr>
          <w:instrText xml:space="preserve"> PAGEREF _Toc115767129 \h </w:instrText>
        </w:r>
        <w:r>
          <w:rPr>
            <w:noProof/>
            <w:webHidden/>
          </w:rPr>
        </w:r>
        <w:r>
          <w:rPr>
            <w:noProof/>
            <w:webHidden/>
          </w:rPr>
          <w:fldChar w:fldCharType="separate"/>
        </w:r>
        <w:r>
          <w:rPr>
            <w:noProof/>
            <w:webHidden/>
          </w:rPr>
          <w:t>42</w:t>
        </w:r>
        <w:r>
          <w:rPr>
            <w:noProof/>
            <w:webHidden/>
          </w:rPr>
          <w:fldChar w:fldCharType="end"/>
        </w:r>
      </w:hyperlink>
    </w:p>
    <w:p w14:paraId="5CEDB38D" w14:textId="77777777" w:rsidR="00D570A8" w:rsidRDefault="00D570A8">
      <w:pPr>
        <w:pStyle w:val="Verzeichnis2"/>
        <w:rPr>
          <w:rFonts w:asciiTheme="minorHAnsi" w:eastAsiaTheme="minorEastAsia" w:hAnsiTheme="minorHAnsi" w:cstheme="minorBidi"/>
          <w:noProof/>
          <w:szCs w:val="22"/>
        </w:rPr>
      </w:pPr>
      <w:hyperlink w:anchor="_Toc115767130" w:history="1">
        <w:r w:rsidRPr="00086F97">
          <w:rPr>
            <w:rStyle w:val="Hyperlink"/>
            <w:noProof/>
          </w:rPr>
          <w:t>5.8</w:t>
        </w:r>
        <w:r>
          <w:rPr>
            <w:rFonts w:asciiTheme="minorHAnsi" w:eastAsiaTheme="minorEastAsia" w:hAnsiTheme="minorHAnsi" w:cstheme="minorBidi"/>
            <w:noProof/>
            <w:szCs w:val="22"/>
          </w:rPr>
          <w:tab/>
        </w:r>
        <w:r w:rsidRPr="00086F97">
          <w:rPr>
            <w:rStyle w:val="Hyperlink"/>
            <w:noProof/>
          </w:rPr>
          <w:t>Besonderheiten</w:t>
        </w:r>
        <w:r>
          <w:rPr>
            <w:noProof/>
            <w:webHidden/>
          </w:rPr>
          <w:tab/>
        </w:r>
        <w:r>
          <w:rPr>
            <w:noProof/>
            <w:webHidden/>
          </w:rPr>
          <w:fldChar w:fldCharType="begin"/>
        </w:r>
        <w:r>
          <w:rPr>
            <w:noProof/>
            <w:webHidden/>
          </w:rPr>
          <w:instrText xml:space="preserve"> PAGEREF _Toc115767130 \h </w:instrText>
        </w:r>
        <w:r>
          <w:rPr>
            <w:noProof/>
            <w:webHidden/>
          </w:rPr>
        </w:r>
        <w:r>
          <w:rPr>
            <w:noProof/>
            <w:webHidden/>
          </w:rPr>
          <w:fldChar w:fldCharType="separate"/>
        </w:r>
        <w:r>
          <w:rPr>
            <w:noProof/>
            <w:webHidden/>
          </w:rPr>
          <w:t>43</w:t>
        </w:r>
        <w:r>
          <w:rPr>
            <w:noProof/>
            <w:webHidden/>
          </w:rPr>
          <w:fldChar w:fldCharType="end"/>
        </w:r>
      </w:hyperlink>
    </w:p>
    <w:p w14:paraId="260E188B" w14:textId="77777777" w:rsidR="00D570A8" w:rsidRDefault="00D570A8">
      <w:pPr>
        <w:pStyle w:val="Verzeichnis1"/>
        <w:tabs>
          <w:tab w:val="left" w:pos="442"/>
          <w:tab w:val="right" w:leader="dot" w:pos="10200"/>
        </w:tabs>
        <w:rPr>
          <w:rFonts w:asciiTheme="minorHAnsi" w:eastAsiaTheme="minorEastAsia" w:hAnsiTheme="minorHAnsi" w:cstheme="minorBidi"/>
          <w:noProof/>
          <w:sz w:val="22"/>
          <w:szCs w:val="22"/>
        </w:rPr>
      </w:pPr>
      <w:hyperlink w:anchor="_Toc115767131" w:history="1">
        <w:r w:rsidRPr="00086F97">
          <w:rPr>
            <w:rStyle w:val="Hyperlink"/>
            <w:noProof/>
          </w:rPr>
          <w:t>6</w:t>
        </w:r>
        <w:r>
          <w:rPr>
            <w:rFonts w:asciiTheme="minorHAnsi" w:eastAsiaTheme="minorEastAsia" w:hAnsiTheme="minorHAnsi" w:cstheme="minorBidi"/>
            <w:noProof/>
            <w:sz w:val="22"/>
            <w:szCs w:val="22"/>
          </w:rPr>
          <w:tab/>
        </w:r>
        <w:r w:rsidRPr="00086F97">
          <w:rPr>
            <w:rStyle w:val="Hyperlink"/>
            <w:noProof/>
          </w:rPr>
          <w:t>API Änderungen Offboard Diagnostic Information System</w:t>
        </w:r>
        <w:r>
          <w:rPr>
            <w:noProof/>
            <w:webHidden/>
          </w:rPr>
          <w:tab/>
        </w:r>
        <w:r>
          <w:rPr>
            <w:noProof/>
            <w:webHidden/>
          </w:rPr>
          <w:fldChar w:fldCharType="begin"/>
        </w:r>
        <w:r>
          <w:rPr>
            <w:noProof/>
            <w:webHidden/>
          </w:rPr>
          <w:instrText xml:space="preserve"> PAGEREF _Toc115767131 \h </w:instrText>
        </w:r>
        <w:r>
          <w:rPr>
            <w:noProof/>
            <w:webHidden/>
          </w:rPr>
        </w:r>
        <w:r>
          <w:rPr>
            <w:noProof/>
            <w:webHidden/>
          </w:rPr>
          <w:fldChar w:fldCharType="separate"/>
        </w:r>
        <w:r>
          <w:rPr>
            <w:noProof/>
            <w:webHidden/>
          </w:rPr>
          <w:t>43</w:t>
        </w:r>
        <w:r>
          <w:rPr>
            <w:noProof/>
            <w:webHidden/>
          </w:rPr>
          <w:fldChar w:fldCharType="end"/>
        </w:r>
      </w:hyperlink>
    </w:p>
    <w:p w14:paraId="05D04AB1" w14:textId="77777777" w:rsidR="00D570A8" w:rsidRDefault="00D570A8">
      <w:pPr>
        <w:pStyle w:val="Verzeichnis2"/>
        <w:rPr>
          <w:rFonts w:asciiTheme="minorHAnsi" w:eastAsiaTheme="minorEastAsia" w:hAnsiTheme="minorHAnsi" w:cstheme="minorBidi"/>
          <w:noProof/>
          <w:szCs w:val="22"/>
        </w:rPr>
      </w:pPr>
      <w:hyperlink w:anchor="_Toc115767132" w:history="1">
        <w:r w:rsidRPr="00086F97">
          <w:rPr>
            <w:rStyle w:val="Hyperlink"/>
            <w:noProof/>
          </w:rPr>
          <w:t>6.1</w:t>
        </w:r>
        <w:r>
          <w:rPr>
            <w:rFonts w:asciiTheme="minorHAnsi" w:eastAsiaTheme="minorEastAsia" w:hAnsiTheme="minorHAnsi" w:cstheme="minorBidi"/>
            <w:noProof/>
            <w:szCs w:val="22"/>
          </w:rPr>
          <w:tab/>
        </w:r>
        <w:r w:rsidRPr="00086F97">
          <w:rPr>
            <w:rStyle w:val="Hyperlink"/>
            <w:noProof/>
          </w:rPr>
          <w:t>Version 4.0</w:t>
        </w:r>
        <w:r>
          <w:rPr>
            <w:noProof/>
            <w:webHidden/>
          </w:rPr>
          <w:tab/>
        </w:r>
        <w:r>
          <w:rPr>
            <w:noProof/>
            <w:webHidden/>
          </w:rPr>
          <w:fldChar w:fldCharType="begin"/>
        </w:r>
        <w:r>
          <w:rPr>
            <w:noProof/>
            <w:webHidden/>
          </w:rPr>
          <w:instrText xml:space="preserve"> PAGEREF _Toc115767132 \h </w:instrText>
        </w:r>
        <w:r>
          <w:rPr>
            <w:noProof/>
            <w:webHidden/>
          </w:rPr>
        </w:r>
        <w:r>
          <w:rPr>
            <w:noProof/>
            <w:webHidden/>
          </w:rPr>
          <w:fldChar w:fldCharType="separate"/>
        </w:r>
        <w:r>
          <w:rPr>
            <w:noProof/>
            <w:webHidden/>
          </w:rPr>
          <w:t>43</w:t>
        </w:r>
        <w:r>
          <w:rPr>
            <w:noProof/>
            <w:webHidden/>
          </w:rPr>
          <w:fldChar w:fldCharType="end"/>
        </w:r>
      </w:hyperlink>
    </w:p>
    <w:p w14:paraId="22CE12A3" w14:textId="77777777" w:rsidR="00D570A8" w:rsidRDefault="00D570A8">
      <w:pPr>
        <w:pStyle w:val="Verzeichnis2"/>
        <w:rPr>
          <w:rFonts w:asciiTheme="minorHAnsi" w:eastAsiaTheme="minorEastAsia" w:hAnsiTheme="minorHAnsi" w:cstheme="minorBidi"/>
          <w:noProof/>
          <w:szCs w:val="22"/>
        </w:rPr>
      </w:pPr>
      <w:hyperlink w:anchor="_Toc115767133" w:history="1">
        <w:r w:rsidRPr="00086F97">
          <w:rPr>
            <w:rStyle w:val="Hyperlink"/>
            <w:noProof/>
          </w:rPr>
          <w:t>6.2</w:t>
        </w:r>
        <w:r>
          <w:rPr>
            <w:rFonts w:asciiTheme="minorHAnsi" w:eastAsiaTheme="minorEastAsia" w:hAnsiTheme="minorHAnsi" w:cstheme="minorBidi"/>
            <w:noProof/>
            <w:szCs w:val="22"/>
          </w:rPr>
          <w:tab/>
        </w:r>
        <w:r w:rsidRPr="00086F97">
          <w:rPr>
            <w:rStyle w:val="Hyperlink"/>
            <w:noProof/>
          </w:rPr>
          <w:t>Version 5.0</w:t>
        </w:r>
        <w:r>
          <w:rPr>
            <w:noProof/>
            <w:webHidden/>
          </w:rPr>
          <w:tab/>
        </w:r>
        <w:r>
          <w:rPr>
            <w:noProof/>
            <w:webHidden/>
          </w:rPr>
          <w:fldChar w:fldCharType="begin"/>
        </w:r>
        <w:r>
          <w:rPr>
            <w:noProof/>
            <w:webHidden/>
          </w:rPr>
          <w:instrText xml:space="preserve"> PAGEREF _Toc115767133 \h </w:instrText>
        </w:r>
        <w:r>
          <w:rPr>
            <w:noProof/>
            <w:webHidden/>
          </w:rPr>
        </w:r>
        <w:r>
          <w:rPr>
            <w:noProof/>
            <w:webHidden/>
          </w:rPr>
          <w:fldChar w:fldCharType="separate"/>
        </w:r>
        <w:r>
          <w:rPr>
            <w:noProof/>
            <w:webHidden/>
          </w:rPr>
          <w:t>43</w:t>
        </w:r>
        <w:r>
          <w:rPr>
            <w:noProof/>
            <w:webHidden/>
          </w:rPr>
          <w:fldChar w:fldCharType="end"/>
        </w:r>
      </w:hyperlink>
    </w:p>
    <w:p w14:paraId="56ADC2BE" w14:textId="77777777" w:rsidR="00D570A8" w:rsidRDefault="00D570A8">
      <w:pPr>
        <w:pStyle w:val="Verzeichnis2"/>
        <w:rPr>
          <w:rFonts w:asciiTheme="minorHAnsi" w:eastAsiaTheme="minorEastAsia" w:hAnsiTheme="minorHAnsi" w:cstheme="minorBidi"/>
          <w:noProof/>
          <w:szCs w:val="22"/>
        </w:rPr>
      </w:pPr>
      <w:hyperlink w:anchor="_Toc115767134" w:history="1">
        <w:r w:rsidRPr="00086F97">
          <w:rPr>
            <w:rStyle w:val="Hyperlink"/>
            <w:noProof/>
          </w:rPr>
          <w:t>6.3</w:t>
        </w:r>
        <w:r>
          <w:rPr>
            <w:rFonts w:asciiTheme="minorHAnsi" w:eastAsiaTheme="minorEastAsia" w:hAnsiTheme="minorHAnsi" w:cstheme="minorBidi"/>
            <w:noProof/>
            <w:szCs w:val="22"/>
          </w:rPr>
          <w:tab/>
        </w:r>
        <w:r w:rsidRPr="00086F97">
          <w:rPr>
            <w:rStyle w:val="Hyperlink"/>
            <w:noProof/>
          </w:rPr>
          <w:t>Version 11.1</w:t>
        </w:r>
        <w:r>
          <w:rPr>
            <w:noProof/>
            <w:webHidden/>
          </w:rPr>
          <w:tab/>
        </w:r>
        <w:r>
          <w:rPr>
            <w:noProof/>
            <w:webHidden/>
          </w:rPr>
          <w:fldChar w:fldCharType="begin"/>
        </w:r>
        <w:r>
          <w:rPr>
            <w:noProof/>
            <w:webHidden/>
          </w:rPr>
          <w:instrText xml:space="preserve"> PAGEREF _Toc115767134 \h </w:instrText>
        </w:r>
        <w:r>
          <w:rPr>
            <w:noProof/>
            <w:webHidden/>
          </w:rPr>
        </w:r>
        <w:r>
          <w:rPr>
            <w:noProof/>
            <w:webHidden/>
          </w:rPr>
          <w:fldChar w:fldCharType="separate"/>
        </w:r>
        <w:r>
          <w:rPr>
            <w:noProof/>
            <w:webHidden/>
          </w:rPr>
          <w:t>44</w:t>
        </w:r>
        <w:r>
          <w:rPr>
            <w:noProof/>
            <w:webHidden/>
          </w:rPr>
          <w:fldChar w:fldCharType="end"/>
        </w:r>
      </w:hyperlink>
    </w:p>
    <w:p w14:paraId="6314D075" w14:textId="77777777" w:rsidR="00D570A8" w:rsidRDefault="00D570A8">
      <w:pPr>
        <w:pStyle w:val="Verzeichnis2"/>
        <w:rPr>
          <w:rFonts w:asciiTheme="minorHAnsi" w:eastAsiaTheme="minorEastAsia" w:hAnsiTheme="minorHAnsi" w:cstheme="minorBidi"/>
          <w:noProof/>
          <w:szCs w:val="22"/>
        </w:rPr>
      </w:pPr>
      <w:hyperlink w:anchor="_Toc115767135" w:history="1">
        <w:r w:rsidRPr="00086F97">
          <w:rPr>
            <w:rStyle w:val="Hyperlink"/>
            <w:noProof/>
          </w:rPr>
          <w:t>6.4</w:t>
        </w:r>
        <w:r>
          <w:rPr>
            <w:rFonts w:asciiTheme="minorHAnsi" w:eastAsiaTheme="minorEastAsia" w:hAnsiTheme="minorHAnsi" w:cstheme="minorBidi"/>
            <w:noProof/>
            <w:szCs w:val="22"/>
          </w:rPr>
          <w:tab/>
        </w:r>
        <w:r w:rsidRPr="00086F97">
          <w:rPr>
            <w:rStyle w:val="Hyperlink"/>
            <w:noProof/>
          </w:rPr>
          <w:t>Version 12.0</w:t>
        </w:r>
        <w:r>
          <w:rPr>
            <w:noProof/>
            <w:webHidden/>
          </w:rPr>
          <w:tab/>
        </w:r>
        <w:r>
          <w:rPr>
            <w:noProof/>
            <w:webHidden/>
          </w:rPr>
          <w:fldChar w:fldCharType="begin"/>
        </w:r>
        <w:r>
          <w:rPr>
            <w:noProof/>
            <w:webHidden/>
          </w:rPr>
          <w:instrText xml:space="preserve"> PAGEREF _Toc115767135 \h </w:instrText>
        </w:r>
        <w:r>
          <w:rPr>
            <w:noProof/>
            <w:webHidden/>
          </w:rPr>
        </w:r>
        <w:r>
          <w:rPr>
            <w:noProof/>
            <w:webHidden/>
          </w:rPr>
          <w:fldChar w:fldCharType="separate"/>
        </w:r>
        <w:r>
          <w:rPr>
            <w:noProof/>
            <w:webHidden/>
          </w:rPr>
          <w:t>44</w:t>
        </w:r>
        <w:r>
          <w:rPr>
            <w:noProof/>
            <w:webHidden/>
          </w:rPr>
          <w:fldChar w:fldCharType="end"/>
        </w:r>
      </w:hyperlink>
    </w:p>
    <w:p w14:paraId="308E05C0" w14:textId="77777777" w:rsidR="00D570A8" w:rsidRDefault="00D570A8">
      <w:pPr>
        <w:pStyle w:val="Verzeichnis2"/>
        <w:rPr>
          <w:rFonts w:asciiTheme="minorHAnsi" w:eastAsiaTheme="minorEastAsia" w:hAnsiTheme="minorHAnsi" w:cstheme="minorBidi"/>
          <w:noProof/>
          <w:szCs w:val="22"/>
        </w:rPr>
      </w:pPr>
      <w:hyperlink w:anchor="_Toc115767136" w:history="1">
        <w:r w:rsidRPr="00086F97">
          <w:rPr>
            <w:rStyle w:val="Hyperlink"/>
            <w:noProof/>
          </w:rPr>
          <w:t>6.5</w:t>
        </w:r>
        <w:r>
          <w:rPr>
            <w:rFonts w:asciiTheme="minorHAnsi" w:eastAsiaTheme="minorEastAsia" w:hAnsiTheme="minorHAnsi" w:cstheme="minorBidi"/>
            <w:noProof/>
            <w:szCs w:val="22"/>
          </w:rPr>
          <w:tab/>
        </w:r>
        <w:r w:rsidRPr="00086F97">
          <w:rPr>
            <w:rStyle w:val="Hyperlink"/>
            <w:noProof/>
          </w:rPr>
          <w:t>Version 12.2</w:t>
        </w:r>
        <w:r>
          <w:rPr>
            <w:noProof/>
            <w:webHidden/>
          </w:rPr>
          <w:tab/>
        </w:r>
        <w:r>
          <w:rPr>
            <w:noProof/>
            <w:webHidden/>
          </w:rPr>
          <w:fldChar w:fldCharType="begin"/>
        </w:r>
        <w:r>
          <w:rPr>
            <w:noProof/>
            <w:webHidden/>
          </w:rPr>
          <w:instrText xml:space="preserve"> PAGEREF _Toc115767136 \h </w:instrText>
        </w:r>
        <w:r>
          <w:rPr>
            <w:noProof/>
            <w:webHidden/>
          </w:rPr>
        </w:r>
        <w:r>
          <w:rPr>
            <w:noProof/>
            <w:webHidden/>
          </w:rPr>
          <w:fldChar w:fldCharType="separate"/>
        </w:r>
        <w:r>
          <w:rPr>
            <w:noProof/>
            <w:webHidden/>
          </w:rPr>
          <w:t>45</w:t>
        </w:r>
        <w:r>
          <w:rPr>
            <w:noProof/>
            <w:webHidden/>
          </w:rPr>
          <w:fldChar w:fldCharType="end"/>
        </w:r>
      </w:hyperlink>
    </w:p>
    <w:p w14:paraId="537F6A25" w14:textId="77777777" w:rsidR="00D570A8" w:rsidRDefault="00D570A8">
      <w:pPr>
        <w:pStyle w:val="Verzeichnis2"/>
        <w:rPr>
          <w:rFonts w:asciiTheme="minorHAnsi" w:eastAsiaTheme="minorEastAsia" w:hAnsiTheme="minorHAnsi" w:cstheme="minorBidi"/>
          <w:noProof/>
          <w:szCs w:val="22"/>
        </w:rPr>
      </w:pPr>
      <w:hyperlink w:anchor="_Toc115767137" w:history="1">
        <w:r w:rsidRPr="00086F97">
          <w:rPr>
            <w:rStyle w:val="Hyperlink"/>
            <w:noProof/>
          </w:rPr>
          <w:t>6.6</w:t>
        </w:r>
        <w:r>
          <w:rPr>
            <w:rFonts w:asciiTheme="minorHAnsi" w:eastAsiaTheme="minorEastAsia" w:hAnsiTheme="minorHAnsi" w:cstheme="minorBidi"/>
            <w:noProof/>
            <w:szCs w:val="22"/>
          </w:rPr>
          <w:tab/>
        </w:r>
        <w:r w:rsidRPr="00086F97">
          <w:rPr>
            <w:rStyle w:val="Hyperlink"/>
            <w:noProof/>
          </w:rPr>
          <w:t>Version 13.1</w:t>
        </w:r>
        <w:r>
          <w:rPr>
            <w:noProof/>
            <w:webHidden/>
          </w:rPr>
          <w:tab/>
        </w:r>
        <w:r>
          <w:rPr>
            <w:noProof/>
            <w:webHidden/>
          </w:rPr>
          <w:fldChar w:fldCharType="begin"/>
        </w:r>
        <w:r>
          <w:rPr>
            <w:noProof/>
            <w:webHidden/>
          </w:rPr>
          <w:instrText xml:space="preserve"> PAGEREF _Toc115767137 \h </w:instrText>
        </w:r>
        <w:r>
          <w:rPr>
            <w:noProof/>
            <w:webHidden/>
          </w:rPr>
        </w:r>
        <w:r>
          <w:rPr>
            <w:noProof/>
            <w:webHidden/>
          </w:rPr>
          <w:fldChar w:fldCharType="separate"/>
        </w:r>
        <w:r>
          <w:rPr>
            <w:noProof/>
            <w:webHidden/>
          </w:rPr>
          <w:t>45</w:t>
        </w:r>
        <w:r>
          <w:rPr>
            <w:noProof/>
            <w:webHidden/>
          </w:rPr>
          <w:fldChar w:fldCharType="end"/>
        </w:r>
      </w:hyperlink>
    </w:p>
    <w:p w14:paraId="5A17EDA6" w14:textId="77777777" w:rsidR="00D570A8" w:rsidRDefault="00D570A8">
      <w:pPr>
        <w:pStyle w:val="Verzeichnis2"/>
        <w:rPr>
          <w:rFonts w:asciiTheme="minorHAnsi" w:eastAsiaTheme="minorEastAsia" w:hAnsiTheme="minorHAnsi" w:cstheme="minorBidi"/>
          <w:noProof/>
          <w:szCs w:val="22"/>
        </w:rPr>
      </w:pPr>
      <w:hyperlink w:anchor="_Toc115767138" w:history="1">
        <w:r w:rsidRPr="00086F97">
          <w:rPr>
            <w:rStyle w:val="Hyperlink"/>
            <w:noProof/>
          </w:rPr>
          <w:t>6.7</w:t>
        </w:r>
        <w:r>
          <w:rPr>
            <w:rFonts w:asciiTheme="minorHAnsi" w:eastAsiaTheme="minorEastAsia" w:hAnsiTheme="minorHAnsi" w:cstheme="minorBidi"/>
            <w:noProof/>
            <w:szCs w:val="22"/>
          </w:rPr>
          <w:tab/>
        </w:r>
        <w:r w:rsidRPr="00086F97">
          <w:rPr>
            <w:rStyle w:val="Hyperlink"/>
            <w:noProof/>
          </w:rPr>
          <w:t>Version 14.1</w:t>
        </w:r>
        <w:r>
          <w:rPr>
            <w:noProof/>
            <w:webHidden/>
          </w:rPr>
          <w:tab/>
        </w:r>
        <w:r>
          <w:rPr>
            <w:noProof/>
            <w:webHidden/>
          </w:rPr>
          <w:fldChar w:fldCharType="begin"/>
        </w:r>
        <w:r>
          <w:rPr>
            <w:noProof/>
            <w:webHidden/>
          </w:rPr>
          <w:instrText xml:space="preserve"> PAGEREF _Toc115767138 \h </w:instrText>
        </w:r>
        <w:r>
          <w:rPr>
            <w:noProof/>
            <w:webHidden/>
          </w:rPr>
        </w:r>
        <w:r>
          <w:rPr>
            <w:noProof/>
            <w:webHidden/>
          </w:rPr>
          <w:fldChar w:fldCharType="separate"/>
        </w:r>
        <w:r>
          <w:rPr>
            <w:noProof/>
            <w:webHidden/>
          </w:rPr>
          <w:t>45</w:t>
        </w:r>
        <w:r>
          <w:rPr>
            <w:noProof/>
            <w:webHidden/>
          </w:rPr>
          <w:fldChar w:fldCharType="end"/>
        </w:r>
      </w:hyperlink>
    </w:p>
    <w:p w14:paraId="6304DBD5" w14:textId="77777777" w:rsidR="00D570A8" w:rsidRDefault="00D570A8">
      <w:pPr>
        <w:pStyle w:val="Verzeichnis2"/>
        <w:rPr>
          <w:rFonts w:asciiTheme="minorHAnsi" w:eastAsiaTheme="minorEastAsia" w:hAnsiTheme="minorHAnsi" w:cstheme="minorBidi"/>
          <w:noProof/>
          <w:szCs w:val="22"/>
        </w:rPr>
      </w:pPr>
      <w:hyperlink w:anchor="_Toc115767139" w:history="1">
        <w:r w:rsidRPr="00086F97">
          <w:rPr>
            <w:rStyle w:val="Hyperlink"/>
            <w:noProof/>
            <w:lang w:val="en-US"/>
          </w:rPr>
          <w:t>6.8</w:t>
        </w:r>
        <w:r>
          <w:rPr>
            <w:rFonts w:asciiTheme="minorHAnsi" w:eastAsiaTheme="minorEastAsia" w:hAnsiTheme="minorHAnsi" w:cstheme="minorBidi"/>
            <w:noProof/>
            <w:szCs w:val="22"/>
          </w:rPr>
          <w:tab/>
        </w:r>
        <w:r w:rsidRPr="00086F97">
          <w:rPr>
            <w:rStyle w:val="Hyperlink"/>
            <w:noProof/>
            <w:lang w:val="en-US"/>
          </w:rPr>
          <w:t>Version 15.2</w:t>
        </w:r>
        <w:r>
          <w:rPr>
            <w:noProof/>
            <w:webHidden/>
          </w:rPr>
          <w:tab/>
        </w:r>
        <w:r>
          <w:rPr>
            <w:noProof/>
            <w:webHidden/>
          </w:rPr>
          <w:fldChar w:fldCharType="begin"/>
        </w:r>
        <w:r>
          <w:rPr>
            <w:noProof/>
            <w:webHidden/>
          </w:rPr>
          <w:instrText xml:space="preserve"> PAGEREF _Toc115767139 \h </w:instrText>
        </w:r>
        <w:r>
          <w:rPr>
            <w:noProof/>
            <w:webHidden/>
          </w:rPr>
        </w:r>
        <w:r>
          <w:rPr>
            <w:noProof/>
            <w:webHidden/>
          </w:rPr>
          <w:fldChar w:fldCharType="separate"/>
        </w:r>
        <w:r>
          <w:rPr>
            <w:noProof/>
            <w:webHidden/>
          </w:rPr>
          <w:t>46</w:t>
        </w:r>
        <w:r>
          <w:rPr>
            <w:noProof/>
            <w:webHidden/>
          </w:rPr>
          <w:fldChar w:fldCharType="end"/>
        </w:r>
      </w:hyperlink>
    </w:p>
    <w:p w14:paraId="4C72751C" w14:textId="77777777" w:rsidR="00D570A8" w:rsidRDefault="00D570A8">
      <w:pPr>
        <w:pStyle w:val="Verzeichnis2"/>
        <w:rPr>
          <w:rFonts w:asciiTheme="minorHAnsi" w:eastAsiaTheme="minorEastAsia" w:hAnsiTheme="minorHAnsi" w:cstheme="minorBidi"/>
          <w:noProof/>
          <w:szCs w:val="22"/>
        </w:rPr>
      </w:pPr>
      <w:hyperlink w:anchor="_Toc115767140" w:history="1">
        <w:r w:rsidRPr="00086F97">
          <w:rPr>
            <w:rStyle w:val="Hyperlink"/>
            <w:noProof/>
            <w:lang w:val="en-US"/>
          </w:rPr>
          <w:t>6.9</w:t>
        </w:r>
        <w:r>
          <w:rPr>
            <w:rFonts w:asciiTheme="minorHAnsi" w:eastAsiaTheme="minorEastAsia" w:hAnsiTheme="minorHAnsi" w:cstheme="minorBidi"/>
            <w:noProof/>
            <w:szCs w:val="22"/>
          </w:rPr>
          <w:tab/>
        </w:r>
        <w:r w:rsidRPr="00086F97">
          <w:rPr>
            <w:rStyle w:val="Hyperlink"/>
            <w:noProof/>
            <w:lang w:val="en-US"/>
          </w:rPr>
          <w:t>Version 15.3</w:t>
        </w:r>
        <w:r>
          <w:rPr>
            <w:noProof/>
            <w:webHidden/>
          </w:rPr>
          <w:tab/>
        </w:r>
        <w:r>
          <w:rPr>
            <w:noProof/>
            <w:webHidden/>
          </w:rPr>
          <w:fldChar w:fldCharType="begin"/>
        </w:r>
        <w:r>
          <w:rPr>
            <w:noProof/>
            <w:webHidden/>
          </w:rPr>
          <w:instrText xml:space="preserve"> PAGEREF _Toc115767140 \h </w:instrText>
        </w:r>
        <w:r>
          <w:rPr>
            <w:noProof/>
            <w:webHidden/>
          </w:rPr>
        </w:r>
        <w:r>
          <w:rPr>
            <w:noProof/>
            <w:webHidden/>
          </w:rPr>
          <w:fldChar w:fldCharType="separate"/>
        </w:r>
        <w:r>
          <w:rPr>
            <w:noProof/>
            <w:webHidden/>
          </w:rPr>
          <w:t>47</w:t>
        </w:r>
        <w:r>
          <w:rPr>
            <w:noProof/>
            <w:webHidden/>
          </w:rPr>
          <w:fldChar w:fldCharType="end"/>
        </w:r>
      </w:hyperlink>
    </w:p>
    <w:p w14:paraId="5E03A13D" w14:textId="77777777" w:rsidR="00D570A8" w:rsidRDefault="00D570A8">
      <w:pPr>
        <w:pStyle w:val="Verzeichnis2"/>
        <w:rPr>
          <w:rFonts w:asciiTheme="minorHAnsi" w:eastAsiaTheme="minorEastAsia" w:hAnsiTheme="minorHAnsi" w:cstheme="minorBidi"/>
          <w:noProof/>
          <w:szCs w:val="22"/>
        </w:rPr>
      </w:pPr>
      <w:hyperlink w:anchor="_Toc115767141" w:history="1">
        <w:r w:rsidRPr="00086F97">
          <w:rPr>
            <w:rStyle w:val="Hyperlink"/>
            <w:noProof/>
            <w:lang w:val="en-US"/>
          </w:rPr>
          <w:t>6.1</w:t>
        </w:r>
        <w:r>
          <w:rPr>
            <w:rFonts w:asciiTheme="minorHAnsi" w:eastAsiaTheme="minorEastAsia" w:hAnsiTheme="minorHAnsi" w:cstheme="minorBidi"/>
            <w:noProof/>
            <w:szCs w:val="22"/>
          </w:rPr>
          <w:tab/>
        </w:r>
        <w:r w:rsidRPr="00086F97">
          <w:rPr>
            <w:rStyle w:val="Hyperlink"/>
            <w:noProof/>
            <w:lang w:val="en-US"/>
          </w:rPr>
          <w:t>Version 16.0</w:t>
        </w:r>
        <w:r>
          <w:rPr>
            <w:noProof/>
            <w:webHidden/>
          </w:rPr>
          <w:tab/>
        </w:r>
        <w:r>
          <w:rPr>
            <w:noProof/>
            <w:webHidden/>
          </w:rPr>
          <w:fldChar w:fldCharType="begin"/>
        </w:r>
        <w:r>
          <w:rPr>
            <w:noProof/>
            <w:webHidden/>
          </w:rPr>
          <w:instrText xml:space="preserve"> PAGEREF _Toc115767141 \h </w:instrText>
        </w:r>
        <w:r>
          <w:rPr>
            <w:noProof/>
            <w:webHidden/>
          </w:rPr>
        </w:r>
        <w:r>
          <w:rPr>
            <w:noProof/>
            <w:webHidden/>
          </w:rPr>
          <w:fldChar w:fldCharType="separate"/>
        </w:r>
        <w:r>
          <w:rPr>
            <w:noProof/>
            <w:webHidden/>
          </w:rPr>
          <w:t>47</w:t>
        </w:r>
        <w:r>
          <w:rPr>
            <w:noProof/>
            <w:webHidden/>
          </w:rPr>
          <w:fldChar w:fldCharType="end"/>
        </w:r>
      </w:hyperlink>
    </w:p>
    <w:p w14:paraId="4C4D9AD8" w14:textId="77777777" w:rsidR="00D570A8" w:rsidRDefault="00D570A8">
      <w:pPr>
        <w:pStyle w:val="Verzeichnis2"/>
        <w:rPr>
          <w:rFonts w:asciiTheme="minorHAnsi" w:eastAsiaTheme="minorEastAsia" w:hAnsiTheme="minorHAnsi" w:cstheme="minorBidi"/>
          <w:noProof/>
          <w:szCs w:val="22"/>
        </w:rPr>
      </w:pPr>
      <w:hyperlink w:anchor="_Toc115767142" w:history="1">
        <w:r w:rsidRPr="00086F97">
          <w:rPr>
            <w:rStyle w:val="Hyperlink"/>
            <w:noProof/>
            <w:lang w:val="en-US"/>
          </w:rPr>
          <w:t>6.11</w:t>
        </w:r>
        <w:r>
          <w:rPr>
            <w:rFonts w:asciiTheme="minorHAnsi" w:eastAsiaTheme="minorEastAsia" w:hAnsiTheme="minorHAnsi" w:cstheme="minorBidi"/>
            <w:noProof/>
            <w:szCs w:val="22"/>
          </w:rPr>
          <w:tab/>
        </w:r>
        <w:r w:rsidRPr="00086F97">
          <w:rPr>
            <w:rStyle w:val="Hyperlink"/>
            <w:noProof/>
            <w:lang w:val="en-US"/>
          </w:rPr>
          <w:t>Version 17.0</w:t>
        </w:r>
        <w:r>
          <w:rPr>
            <w:noProof/>
            <w:webHidden/>
          </w:rPr>
          <w:tab/>
        </w:r>
        <w:r>
          <w:rPr>
            <w:noProof/>
            <w:webHidden/>
          </w:rPr>
          <w:fldChar w:fldCharType="begin"/>
        </w:r>
        <w:r>
          <w:rPr>
            <w:noProof/>
            <w:webHidden/>
          </w:rPr>
          <w:instrText xml:space="preserve"> PAGEREF _Toc115767142 \h </w:instrText>
        </w:r>
        <w:r>
          <w:rPr>
            <w:noProof/>
            <w:webHidden/>
          </w:rPr>
        </w:r>
        <w:r>
          <w:rPr>
            <w:noProof/>
            <w:webHidden/>
          </w:rPr>
          <w:fldChar w:fldCharType="separate"/>
        </w:r>
        <w:r>
          <w:rPr>
            <w:noProof/>
            <w:webHidden/>
          </w:rPr>
          <w:t>47</w:t>
        </w:r>
        <w:r>
          <w:rPr>
            <w:noProof/>
            <w:webHidden/>
          </w:rPr>
          <w:fldChar w:fldCharType="end"/>
        </w:r>
      </w:hyperlink>
    </w:p>
    <w:p w14:paraId="583A29B5" w14:textId="77777777" w:rsidR="00D570A8" w:rsidRDefault="00D570A8">
      <w:pPr>
        <w:pStyle w:val="Verzeichnis2"/>
        <w:rPr>
          <w:rFonts w:asciiTheme="minorHAnsi" w:eastAsiaTheme="minorEastAsia" w:hAnsiTheme="minorHAnsi" w:cstheme="minorBidi"/>
          <w:noProof/>
          <w:szCs w:val="22"/>
        </w:rPr>
      </w:pPr>
      <w:hyperlink w:anchor="_Toc115767143" w:history="1">
        <w:r w:rsidRPr="00086F97">
          <w:rPr>
            <w:rStyle w:val="Hyperlink"/>
            <w:noProof/>
            <w:lang w:val="en-US"/>
          </w:rPr>
          <w:t>6.12</w:t>
        </w:r>
        <w:r>
          <w:rPr>
            <w:rFonts w:asciiTheme="minorHAnsi" w:eastAsiaTheme="minorEastAsia" w:hAnsiTheme="minorHAnsi" w:cstheme="minorBidi"/>
            <w:noProof/>
            <w:szCs w:val="22"/>
          </w:rPr>
          <w:tab/>
        </w:r>
        <w:r w:rsidRPr="00086F97">
          <w:rPr>
            <w:rStyle w:val="Hyperlink"/>
            <w:noProof/>
            <w:lang w:val="en-US"/>
          </w:rPr>
          <w:t>Version 18.0</w:t>
        </w:r>
        <w:r>
          <w:rPr>
            <w:noProof/>
            <w:webHidden/>
          </w:rPr>
          <w:tab/>
        </w:r>
        <w:r>
          <w:rPr>
            <w:noProof/>
            <w:webHidden/>
          </w:rPr>
          <w:fldChar w:fldCharType="begin"/>
        </w:r>
        <w:r>
          <w:rPr>
            <w:noProof/>
            <w:webHidden/>
          </w:rPr>
          <w:instrText xml:space="preserve"> PAGEREF _Toc115767143 \h </w:instrText>
        </w:r>
        <w:r>
          <w:rPr>
            <w:noProof/>
            <w:webHidden/>
          </w:rPr>
        </w:r>
        <w:r>
          <w:rPr>
            <w:noProof/>
            <w:webHidden/>
          </w:rPr>
          <w:fldChar w:fldCharType="separate"/>
        </w:r>
        <w:r>
          <w:rPr>
            <w:noProof/>
            <w:webHidden/>
          </w:rPr>
          <w:t>48</w:t>
        </w:r>
        <w:r>
          <w:rPr>
            <w:noProof/>
            <w:webHidden/>
          </w:rPr>
          <w:fldChar w:fldCharType="end"/>
        </w:r>
      </w:hyperlink>
    </w:p>
    <w:p w14:paraId="4A5EEB68" w14:textId="77777777" w:rsidR="00D570A8" w:rsidRDefault="00D570A8">
      <w:pPr>
        <w:pStyle w:val="Verzeichnis2"/>
        <w:rPr>
          <w:rFonts w:asciiTheme="minorHAnsi" w:eastAsiaTheme="minorEastAsia" w:hAnsiTheme="minorHAnsi" w:cstheme="minorBidi"/>
          <w:noProof/>
          <w:szCs w:val="22"/>
        </w:rPr>
      </w:pPr>
      <w:hyperlink w:anchor="_Toc115767144" w:history="1">
        <w:r w:rsidRPr="00086F97">
          <w:rPr>
            <w:rStyle w:val="Hyperlink"/>
            <w:noProof/>
            <w:lang w:val="en-US"/>
          </w:rPr>
          <w:t>6.13</w:t>
        </w:r>
        <w:r>
          <w:rPr>
            <w:rFonts w:asciiTheme="minorHAnsi" w:eastAsiaTheme="minorEastAsia" w:hAnsiTheme="minorHAnsi" w:cstheme="minorBidi"/>
            <w:noProof/>
            <w:szCs w:val="22"/>
          </w:rPr>
          <w:tab/>
        </w:r>
        <w:r w:rsidRPr="00086F97">
          <w:rPr>
            <w:rStyle w:val="Hyperlink"/>
            <w:noProof/>
            <w:lang w:val="en-US"/>
          </w:rPr>
          <w:t>Version 19.0</w:t>
        </w:r>
        <w:r>
          <w:rPr>
            <w:noProof/>
            <w:webHidden/>
          </w:rPr>
          <w:tab/>
        </w:r>
        <w:r>
          <w:rPr>
            <w:noProof/>
            <w:webHidden/>
          </w:rPr>
          <w:fldChar w:fldCharType="begin"/>
        </w:r>
        <w:r>
          <w:rPr>
            <w:noProof/>
            <w:webHidden/>
          </w:rPr>
          <w:instrText xml:space="preserve"> PAGEREF _Toc115767144 \h </w:instrText>
        </w:r>
        <w:r>
          <w:rPr>
            <w:noProof/>
            <w:webHidden/>
          </w:rPr>
        </w:r>
        <w:r>
          <w:rPr>
            <w:noProof/>
            <w:webHidden/>
          </w:rPr>
          <w:fldChar w:fldCharType="separate"/>
        </w:r>
        <w:r>
          <w:rPr>
            <w:noProof/>
            <w:webHidden/>
          </w:rPr>
          <w:t>49</w:t>
        </w:r>
        <w:r>
          <w:rPr>
            <w:noProof/>
            <w:webHidden/>
          </w:rPr>
          <w:fldChar w:fldCharType="end"/>
        </w:r>
      </w:hyperlink>
    </w:p>
    <w:p w14:paraId="3679C8C7" w14:textId="77777777" w:rsidR="00D570A8" w:rsidRDefault="00D570A8">
      <w:pPr>
        <w:pStyle w:val="Verzeichnis2"/>
        <w:rPr>
          <w:rFonts w:asciiTheme="minorHAnsi" w:eastAsiaTheme="minorEastAsia" w:hAnsiTheme="minorHAnsi" w:cstheme="minorBidi"/>
          <w:noProof/>
          <w:szCs w:val="22"/>
        </w:rPr>
      </w:pPr>
      <w:hyperlink w:anchor="_Toc115767145" w:history="1">
        <w:r w:rsidRPr="00086F97">
          <w:rPr>
            <w:rStyle w:val="Hyperlink"/>
            <w:noProof/>
            <w:lang w:val="en-US"/>
          </w:rPr>
          <w:t>6.14</w:t>
        </w:r>
        <w:r>
          <w:rPr>
            <w:rFonts w:asciiTheme="minorHAnsi" w:eastAsiaTheme="minorEastAsia" w:hAnsiTheme="minorHAnsi" w:cstheme="minorBidi"/>
            <w:noProof/>
            <w:szCs w:val="22"/>
          </w:rPr>
          <w:tab/>
        </w:r>
        <w:r w:rsidRPr="00086F97">
          <w:rPr>
            <w:rStyle w:val="Hyperlink"/>
            <w:noProof/>
            <w:lang w:val="en-US"/>
          </w:rPr>
          <w:t>Version 19.2</w:t>
        </w:r>
        <w:r>
          <w:rPr>
            <w:noProof/>
            <w:webHidden/>
          </w:rPr>
          <w:tab/>
        </w:r>
        <w:r>
          <w:rPr>
            <w:noProof/>
            <w:webHidden/>
          </w:rPr>
          <w:fldChar w:fldCharType="begin"/>
        </w:r>
        <w:r>
          <w:rPr>
            <w:noProof/>
            <w:webHidden/>
          </w:rPr>
          <w:instrText xml:space="preserve"> PAGEREF _Toc115767145 \h </w:instrText>
        </w:r>
        <w:r>
          <w:rPr>
            <w:noProof/>
            <w:webHidden/>
          </w:rPr>
        </w:r>
        <w:r>
          <w:rPr>
            <w:noProof/>
            <w:webHidden/>
          </w:rPr>
          <w:fldChar w:fldCharType="separate"/>
        </w:r>
        <w:r>
          <w:rPr>
            <w:noProof/>
            <w:webHidden/>
          </w:rPr>
          <w:t>50</w:t>
        </w:r>
        <w:r>
          <w:rPr>
            <w:noProof/>
            <w:webHidden/>
          </w:rPr>
          <w:fldChar w:fldCharType="end"/>
        </w:r>
      </w:hyperlink>
    </w:p>
    <w:p w14:paraId="79184585" w14:textId="77777777" w:rsidR="00D570A8" w:rsidRDefault="00D570A8">
      <w:pPr>
        <w:pStyle w:val="Verzeichnis2"/>
        <w:rPr>
          <w:rFonts w:asciiTheme="minorHAnsi" w:eastAsiaTheme="minorEastAsia" w:hAnsiTheme="minorHAnsi" w:cstheme="minorBidi"/>
          <w:noProof/>
          <w:szCs w:val="22"/>
        </w:rPr>
      </w:pPr>
      <w:hyperlink w:anchor="_Toc115767146" w:history="1">
        <w:r w:rsidRPr="00086F97">
          <w:rPr>
            <w:rStyle w:val="Hyperlink"/>
            <w:noProof/>
            <w:lang w:val="en-US"/>
          </w:rPr>
          <w:t>6.15</w:t>
        </w:r>
        <w:r>
          <w:rPr>
            <w:rFonts w:asciiTheme="minorHAnsi" w:eastAsiaTheme="minorEastAsia" w:hAnsiTheme="minorHAnsi" w:cstheme="minorBidi"/>
            <w:noProof/>
            <w:szCs w:val="22"/>
          </w:rPr>
          <w:tab/>
        </w:r>
        <w:r w:rsidRPr="00086F97">
          <w:rPr>
            <w:rStyle w:val="Hyperlink"/>
            <w:noProof/>
            <w:lang w:val="en-US"/>
          </w:rPr>
          <w:t>Version 20.0</w:t>
        </w:r>
        <w:r>
          <w:rPr>
            <w:noProof/>
            <w:webHidden/>
          </w:rPr>
          <w:tab/>
        </w:r>
        <w:r>
          <w:rPr>
            <w:noProof/>
            <w:webHidden/>
          </w:rPr>
          <w:fldChar w:fldCharType="begin"/>
        </w:r>
        <w:r>
          <w:rPr>
            <w:noProof/>
            <w:webHidden/>
          </w:rPr>
          <w:instrText xml:space="preserve"> PAGEREF _Toc115767146 \h </w:instrText>
        </w:r>
        <w:r>
          <w:rPr>
            <w:noProof/>
            <w:webHidden/>
          </w:rPr>
        </w:r>
        <w:r>
          <w:rPr>
            <w:noProof/>
            <w:webHidden/>
          </w:rPr>
          <w:fldChar w:fldCharType="separate"/>
        </w:r>
        <w:r>
          <w:rPr>
            <w:noProof/>
            <w:webHidden/>
          </w:rPr>
          <w:t>51</w:t>
        </w:r>
        <w:r>
          <w:rPr>
            <w:noProof/>
            <w:webHidden/>
          </w:rPr>
          <w:fldChar w:fldCharType="end"/>
        </w:r>
      </w:hyperlink>
    </w:p>
    <w:p w14:paraId="332FE73E" w14:textId="77777777" w:rsidR="00D570A8" w:rsidRDefault="00D570A8">
      <w:pPr>
        <w:pStyle w:val="Verzeichnis2"/>
        <w:rPr>
          <w:rFonts w:asciiTheme="minorHAnsi" w:eastAsiaTheme="minorEastAsia" w:hAnsiTheme="minorHAnsi" w:cstheme="minorBidi"/>
          <w:noProof/>
          <w:szCs w:val="22"/>
        </w:rPr>
      </w:pPr>
      <w:hyperlink w:anchor="_Toc115767147" w:history="1">
        <w:r w:rsidRPr="00086F97">
          <w:rPr>
            <w:rStyle w:val="Hyperlink"/>
            <w:noProof/>
            <w:lang w:val="en-US"/>
          </w:rPr>
          <w:t>6.16</w:t>
        </w:r>
        <w:r>
          <w:rPr>
            <w:rFonts w:asciiTheme="minorHAnsi" w:eastAsiaTheme="minorEastAsia" w:hAnsiTheme="minorHAnsi" w:cstheme="minorBidi"/>
            <w:noProof/>
            <w:szCs w:val="22"/>
          </w:rPr>
          <w:tab/>
        </w:r>
        <w:r w:rsidRPr="00086F97">
          <w:rPr>
            <w:rStyle w:val="Hyperlink"/>
            <w:noProof/>
            <w:lang w:val="en-US"/>
          </w:rPr>
          <w:t>Version 20.1</w:t>
        </w:r>
        <w:r>
          <w:rPr>
            <w:noProof/>
            <w:webHidden/>
          </w:rPr>
          <w:tab/>
        </w:r>
        <w:r>
          <w:rPr>
            <w:noProof/>
            <w:webHidden/>
          </w:rPr>
          <w:fldChar w:fldCharType="begin"/>
        </w:r>
        <w:r>
          <w:rPr>
            <w:noProof/>
            <w:webHidden/>
          </w:rPr>
          <w:instrText xml:space="preserve"> PAGEREF _Toc115767147 \h </w:instrText>
        </w:r>
        <w:r>
          <w:rPr>
            <w:noProof/>
            <w:webHidden/>
          </w:rPr>
        </w:r>
        <w:r>
          <w:rPr>
            <w:noProof/>
            <w:webHidden/>
          </w:rPr>
          <w:fldChar w:fldCharType="separate"/>
        </w:r>
        <w:r>
          <w:rPr>
            <w:noProof/>
            <w:webHidden/>
          </w:rPr>
          <w:t>51</w:t>
        </w:r>
        <w:r>
          <w:rPr>
            <w:noProof/>
            <w:webHidden/>
          </w:rPr>
          <w:fldChar w:fldCharType="end"/>
        </w:r>
      </w:hyperlink>
    </w:p>
    <w:p w14:paraId="4FC70CF7" w14:textId="77777777" w:rsidR="00D570A8" w:rsidRDefault="00D570A8">
      <w:pPr>
        <w:pStyle w:val="Verzeichnis2"/>
        <w:rPr>
          <w:rFonts w:asciiTheme="minorHAnsi" w:eastAsiaTheme="minorEastAsia" w:hAnsiTheme="minorHAnsi" w:cstheme="minorBidi"/>
          <w:noProof/>
          <w:szCs w:val="22"/>
        </w:rPr>
      </w:pPr>
      <w:hyperlink w:anchor="_Toc115767148" w:history="1">
        <w:r w:rsidRPr="00086F97">
          <w:rPr>
            <w:rStyle w:val="Hyperlink"/>
            <w:noProof/>
            <w:lang w:val="en-US"/>
          </w:rPr>
          <w:t>6.17</w:t>
        </w:r>
        <w:r>
          <w:rPr>
            <w:rFonts w:asciiTheme="minorHAnsi" w:eastAsiaTheme="minorEastAsia" w:hAnsiTheme="minorHAnsi" w:cstheme="minorBidi"/>
            <w:noProof/>
            <w:szCs w:val="22"/>
          </w:rPr>
          <w:tab/>
        </w:r>
        <w:r w:rsidRPr="00086F97">
          <w:rPr>
            <w:rStyle w:val="Hyperlink"/>
            <w:noProof/>
            <w:lang w:val="en-US"/>
          </w:rPr>
          <w:t>Version 20.2</w:t>
        </w:r>
        <w:r>
          <w:rPr>
            <w:noProof/>
            <w:webHidden/>
          </w:rPr>
          <w:tab/>
        </w:r>
        <w:r>
          <w:rPr>
            <w:noProof/>
            <w:webHidden/>
          </w:rPr>
          <w:fldChar w:fldCharType="begin"/>
        </w:r>
        <w:r>
          <w:rPr>
            <w:noProof/>
            <w:webHidden/>
          </w:rPr>
          <w:instrText xml:space="preserve"> PAGEREF _Toc115767148 \h </w:instrText>
        </w:r>
        <w:r>
          <w:rPr>
            <w:noProof/>
            <w:webHidden/>
          </w:rPr>
        </w:r>
        <w:r>
          <w:rPr>
            <w:noProof/>
            <w:webHidden/>
          </w:rPr>
          <w:fldChar w:fldCharType="separate"/>
        </w:r>
        <w:r>
          <w:rPr>
            <w:noProof/>
            <w:webHidden/>
          </w:rPr>
          <w:t>51</w:t>
        </w:r>
        <w:r>
          <w:rPr>
            <w:noProof/>
            <w:webHidden/>
          </w:rPr>
          <w:fldChar w:fldCharType="end"/>
        </w:r>
      </w:hyperlink>
    </w:p>
    <w:p w14:paraId="22493899" w14:textId="77777777" w:rsidR="00D570A8" w:rsidRDefault="00D570A8">
      <w:pPr>
        <w:pStyle w:val="Verzeichnis2"/>
        <w:rPr>
          <w:rFonts w:asciiTheme="minorHAnsi" w:eastAsiaTheme="minorEastAsia" w:hAnsiTheme="minorHAnsi" w:cstheme="minorBidi"/>
          <w:noProof/>
          <w:szCs w:val="22"/>
        </w:rPr>
      </w:pPr>
      <w:hyperlink w:anchor="_Toc115767149" w:history="1">
        <w:r w:rsidRPr="00086F97">
          <w:rPr>
            <w:rStyle w:val="Hyperlink"/>
            <w:noProof/>
          </w:rPr>
          <w:t>6.18</w:t>
        </w:r>
        <w:r>
          <w:rPr>
            <w:rFonts w:asciiTheme="minorHAnsi" w:eastAsiaTheme="minorEastAsia" w:hAnsiTheme="minorHAnsi" w:cstheme="minorBidi"/>
            <w:noProof/>
            <w:szCs w:val="22"/>
          </w:rPr>
          <w:tab/>
        </w:r>
        <w:r w:rsidRPr="00086F97">
          <w:rPr>
            <w:rStyle w:val="Hyperlink"/>
            <w:noProof/>
          </w:rPr>
          <w:t>Version 21.0</w:t>
        </w:r>
        <w:r>
          <w:rPr>
            <w:noProof/>
            <w:webHidden/>
          </w:rPr>
          <w:tab/>
        </w:r>
        <w:r>
          <w:rPr>
            <w:noProof/>
            <w:webHidden/>
          </w:rPr>
          <w:fldChar w:fldCharType="begin"/>
        </w:r>
        <w:r>
          <w:rPr>
            <w:noProof/>
            <w:webHidden/>
          </w:rPr>
          <w:instrText xml:space="preserve"> PAGEREF _Toc115767149 \h </w:instrText>
        </w:r>
        <w:r>
          <w:rPr>
            <w:noProof/>
            <w:webHidden/>
          </w:rPr>
        </w:r>
        <w:r>
          <w:rPr>
            <w:noProof/>
            <w:webHidden/>
          </w:rPr>
          <w:fldChar w:fldCharType="separate"/>
        </w:r>
        <w:r>
          <w:rPr>
            <w:noProof/>
            <w:webHidden/>
          </w:rPr>
          <w:t>52</w:t>
        </w:r>
        <w:r>
          <w:rPr>
            <w:noProof/>
            <w:webHidden/>
          </w:rPr>
          <w:fldChar w:fldCharType="end"/>
        </w:r>
      </w:hyperlink>
    </w:p>
    <w:p w14:paraId="6E0D0964" w14:textId="77777777" w:rsidR="00D570A8" w:rsidRDefault="00D570A8">
      <w:pPr>
        <w:pStyle w:val="Verzeichnis2"/>
        <w:rPr>
          <w:rFonts w:asciiTheme="minorHAnsi" w:eastAsiaTheme="minorEastAsia" w:hAnsiTheme="minorHAnsi" w:cstheme="minorBidi"/>
          <w:noProof/>
          <w:szCs w:val="22"/>
        </w:rPr>
      </w:pPr>
      <w:hyperlink w:anchor="_Toc115767150" w:history="1">
        <w:r w:rsidRPr="00086F97">
          <w:rPr>
            <w:rStyle w:val="Hyperlink"/>
            <w:noProof/>
            <w:lang w:val="en-US"/>
          </w:rPr>
          <w:t>6.19</w:t>
        </w:r>
        <w:r>
          <w:rPr>
            <w:rFonts w:asciiTheme="minorHAnsi" w:eastAsiaTheme="minorEastAsia" w:hAnsiTheme="minorHAnsi" w:cstheme="minorBidi"/>
            <w:noProof/>
            <w:szCs w:val="22"/>
          </w:rPr>
          <w:tab/>
        </w:r>
        <w:r w:rsidRPr="00086F97">
          <w:rPr>
            <w:rStyle w:val="Hyperlink"/>
            <w:noProof/>
            <w:lang w:val="en-US"/>
          </w:rPr>
          <w:t>Version 21.1</w:t>
        </w:r>
        <w:r>
          <w:rPr>
            <w:noProof/>
            <w:webHidden/>
          </w:rPr>
          <w:tab/>
        </w:r>
        <w:r>
          <w:rPr>
            <w:noProof/>
            <w:webHidden/>
          </w:rPr>
          <w:fldChar w:fldCharType="begin"/>
        </w:r>
        <w:r>
          <w:rPr>
            <w:noProof/>
            <w:webHidden/>
          </w:rPr>
          <w:instrText xml:space="preserve"> PAGEREF _Toc115767150 \h </w:instrText>
        </w:r>
        <w:r>
          <w:rPr>
            <w:noProof/>
            <w:webHidden/>
          </w:rPr>
        </w:r>
        <w:r>
          <w:rPr>
            <w:noProof/>
            <w:webHidden/>
          </w:rPr>
          <w:fldChar w:fldCharType="separate"/>
        </w:r>
        <w:r>
          <w:rPr>
            <w:noProof/>
            <w:webHidden/>
          </w:rPr>
          <w:t>53</w:t>
        </w:r>
        <w:r>
          <w:rPr>
            <w:noProof/>
            <w:webHidden/>
          </w:rPr>
          <w:fldChar w:fldCharType="end"/>
        </w:r>
      </w:hyperlink>
    </w:p>
    <w:p w14:paraId="052E29EF" w14:textId="77777777" w:rsidR="00D570A8" w:rsidRDefault="00D570A8">
      <w:pPr>
        <w:pStyle w:val="Verzeichnis2"/>
        <w:rPr>
          <w:rFonts w:asciiTheme="minorHAnsi" w:eastAsiaTheme="minorEastAsia" w:hAnsiTheme="minorHAnsi" w:cstheme="minorBidi"/>
          <w:noProof/>
          <w:szCs w:val="22"/>
        </w:rPr>
      </w:pPr>
      <w:hyperlink w:anchor="_Toc115767151" w:history="1">
        <w:r w:rsidRPr="00086F97">
          <w:rPr>
            <w:rStyle w:val="Hyperlink"/>
            <w:noProof/>
            <w:lang w:val="en-US"/>
          </w:rPr>
          <w:t>6.20</w:t>
        </w:r>
        <w:r>
          <w:rPr>
            <w:rFonts w:asciiTheme="minorHAnsi" w:eastAsiaTheme="minorEastAsia" w:hAnsiTheme="minorHAnsi" w:cstheme="minorBidi"/>
            <w:noProof/>
            <w:szCs w:val="22"/>
          </w:rPr>
          <w:tab/>
        </w:r>
        <w:r w:rsidRPr="00086F97">
          <w:rPr>
            <w:rStyle w:val="Hyperlink"/>
            <w:noProof/>
            <w:lang w:val="en-US"/>
          </w:rPr>
          <w:t>Version 22</w:t>
        </w:r>
        <w:r>
          <w:rPr>
            <w:noProof/>
            <w:webHidden/>
          </w:rPr>
          <w:tab/>
        </w:r>
        <w:r>
          <w:rPr>
            <w:noProof/>
            <w:webHidden/>
          </w:rPr>
          <w:fldChar w:fldCharType="begin"/>
        </w:r>
        <w:r>
          <w:rPr>
            <w:noProof/>
            <w:webHidden/>
          </w:rPr>
          <w:instrText xml:space="preserve"> PAGEREF _Toc115767151 \h </w:instrText>
        </w:r>
        <w:r>
          <w:rPr>
            <w:noProof/>
            <w:webHidden/>
          </w:rPr>
        </w:r>
        <w:r>
          <w:rPr>
            <w:noProof/>
            <w:webHidden/>
          </w:rPr>
          <w:fldChar w:fldCharType="separate"/>
        </w:r>
        <w:r>
          <w:rPr>
            <w:noProof/>
            <w:webHidden/>
          </w:rPr>
          <w:t>54</w:t>
        </w:r>
        <w:r>
          <w:rPr>
            <w:noProof/>
            <w:webHidden/>
          </w:rPr>
          <w:fldChar w:fldCharType="end"/>
        </w:r>
      </w:hyperlink>
    </w:p>
    <w:p w14:paraId="570B58D1" w14:textId="77777777" w:rsidR="00D570A8" w:rsidRDefault="00D570A8">
      <w:pPr>
        <w:pStyle w:val="Verzeichnis2"/>
        <w:rPr>
          <w:rFonts w:asciiTheme="minorHAnsi" w:eastAsiaTheme="minorEastAsia" w:hAnsiTheme="minorHAnsi" w:cstheme="minorBidi"/>
          <w:noProof/>
          <w:szCs w:val="22"/>
        </w:rPr>
      </w:pPr>
      <w:hyperlink w:anchor="_Toc115767152" w:history="1">
        <w:r w:rsidRPr="00086F97">
          <w:rPr>
            <w:rStyle w:val="Hyperlink"/>
            <w:noProof/>
            <w:lang w:val="en-US"/>
          </w:rPr>
          <w:t>6.21</w:t>
        </w:r>
        <w:r>
          <w:rPr>
            <w:rFonts w:asciiTheme="minorHAnsi" w:eastAsiaTheme="minorEastAsia" w:hAnsiTheme="minorHAnsi" w:cstheme="minorBidi"/>
            <w:noProof/>
            <w:szCs w:val="22"/>
          </w:rPr>
          <w:tab/>
        </w:r>
        <w:r w:rsidRPr="00086F97">
          <w:rPr>
            <w:rStyle w:val="Hyperlink"/>
            <w:noProof/>
            <w:lang w:val="en-US"/>
          </w:rPr>
          <w:t>Version 22.0</w:t>
        </w:r>
        <w:r>
          <w:rPr>
            <w:noProof/>
            <w:webHidden/>
          </w:rPr>
          <w:tab/>
        </w:r>
        <w:r>
          <w:rPr>
            <w:noProof/>
            <w:webHidden/>
          </w:rPr>
          <w:fldChar w:fldCharType="begin"/>
        </w:r>
        <w:r>
          <w:rPr>
            <w:noProof/>
            <w:webHidden/>
          </w:rPr>
          <w:instrText xml:space="preserve"> PAGEREF _Toc115767152 \h </w:instrText>
        </w:r>
        <w:r>
          <w:rPr>
            <w:noProof/>
            <w:webHidden/>
          </w:rPr>
        </w:r>
        <w:r>
          <w:rPr>
            <w:noProof/>
            <w:webHidden/>
          </w:rPr>
          <w:fldChar w:fldCharType="separate"/>
        </w:r>
        <w:r>
          <w:rPr>
            <w:noProof/>
            <w:webHidden/>
          </w:rPr>
          <w:t>56</w:t>
        </w:r>
        <w:r>
          <w:rPr>
            <w:noProof/>
            <w:webHidden/>
          </w:rPr>
          <w:fldChar w:fldCharType="end"/>
        </w:r>
      </w:hyperlink>
    </w:p>
    <w:p w14:paraId="695B1D18" w14:textId="77777777" w:rsidR="00D570A8" w:rsidRDefault="00D570A8">
      <w:pPr>
        <w:pStyle w:val="Verzeichnis2"/>
        <w:rPr>
          <w:rFonts w:asciiTheme="minorHAnsi" w:eastAsiaTheme="minorEastAsia" w:hAnsiTheme="minorHAnsi" w:cstheme="minorBidi"/>
          <w:noProof/>
          <w:szCs w:val="22"/>
        </w:rPr>
      </w:pPr>
      <w:hyperlink w:anchor="_Toc115767153" w:history="1">
        <w:r w:rsidRPr="00086F97">
          <w:rPr>
            <w:rStyle w:val="Hyperlink"/>
            <w:noProof/>
            <w:lang w:val="en-US"/>
          </w:rPr>
          <w:t>6.22</w:t>
        </w:r>
        <w:r>
          <w:rPr>
            <w:rFonts w:asciiTheme="minorHAnsi" w:eastAsiaTheme="minorEastAsia" w:hAnsiTheme="minorHAnsi" w:cstheme="minorBidi"/>
            <w:noProof/>
            <w:szCs w:val="22"/>
          </w:rPr>
          <w:tab/>
        </w:r>
        <w:r w:rsidRPr="00086F97">
          <w:rPr>
            <w:rStyle w:val="Hyperlink"/>
            <w:noProof/>
            <w:lang w:val="en-US"/>
          </w:rPr>
          <w:t>Version 23.0</w:t>
        </w:r>
        <w:r>
          <w:rPr>
            <w:noProof/>
            <w:webHidden/>
          </w:rPr>
          <w:tab/>
        </w:r>
        <w:r>
          <w:rPr>
            <w:noProof/>
            <w:webHidden/>
          </w:rPr>
          <w:fldChar w:fldCharType="begin"/>
        </w:r>
        <w:r>
          <w:rPr>
            <w:noProof/>
            <w:webHidden/>
          </w:rPr>
          <w:instrText xml:space="preserve"> PAGEREF _Toc115767153 \h </w:instrText>
        </w:r>
        <w:r>
          <w:rPr>
            <w:noProof/>
            <w:webHidden/>
          </w:rPr>
        </w:r>
        <w:r>
          <w:rPr>
            <w:noProof/>
            <w:webHidden/>
          </w:rPr>
          <w:fldChar w:fldCharType="separate"/>
        </w:r>
        <w:r>
          <w:rPr>
            <w:noProof/>
            <w:webHidden/>
          </w:rPr>
          <w:t>56</w:t>
        </w:r>
        <w:r>
          <w:rPr>
            <w:noProof/>
            <w:webHidden/>
          </w:rPr>
          <w:fldChar w:fldCharType="end"/>
        </w:r>
      </w:hyperlink>
    </w:p>
    <w:p w14:paraId="67781362" w14:textId="77777777" w:rsidR="00D570A8" w:rsidRDefault="00D570A8">
      <w:pPr>
        <w:pStyle w:val="Verzeichnis2"/>
        <w:rPr>
          <w:rFonts w:asciiTheme="minorHAnsi" w:eastAsiaTheme="minorEastAsia" w:hAnsiTheme="minorHAnsi" w:cstheme="minorBidi"/>
          <w:noProof/>
          <w:szCs w:val="22"/>
        </w:rPr>
      </w:pPr>
      <w:hyperlink w:anchor="_Toc115767154" w:history="1">
        <w:r w:rsidRPr="00086F97">
          <w:rPr>
            <w:rStyle w:val="Hyperlink"/>
            <w:noProof/>
            <w:lang w:val="en-US"/>
          </w:rPr>
          <w:t>6.23</w:t>
        </w:r>
        <w:r>
          <w:rPr>
            <w:rFonts w:asciiTheme="minorHAnsi" w:eastAsiaTheme="minorEastAsia" w:hAnsiTheme="minorHAnsi" w:cstheme="minorBidi"/>
            <w:noProof/>
            <w:szCs w:val="22"/>
          </w:rPr>
          <w:tab/>
        </w:r>
        <w:r w:rsidRPr="00086F97">
          <w:rPr>
            <w:rStyle w:val="Hyperlink"/>
            <w:noProof/>
            <w:lang w:val="en-US"/>
          </w:rPr>
          <w:t>Version 23.1</w:t>
        </w:r>
        <w:r>
          <w:rPr>
            <w:noProof/>
            <w:webHidden/>
          </w:rPr>
          <w:tab/>
        </w:r>
        <w:r>
          <w:rPr>
            <w:noProof/>
            <w:webHidden/>
          </w:rPr>
          <w:fldChar w:fldCharType="begin"/>
        </w:r>
        <w:r>
          <w:rPr>
            <w:noProof/>
            <w:webHidden/>
          </w:rPr>
          <w:instrText xml:space="preserve"> PAGEREF _Toc115767154 \h </w:instrText>
        </w:r>
        <w:r>
          <w:rPr>
            <w:noProof/>
            <w:webHidden/>
          </w:rPr>
        </w:r>
        <w:r>
          <w:rPr>
            <w:noProof/>
            <w:webHidden/>
          </w:rPr>
          <w:fldChar w:fldCharType="separate"/>
        </w:r>
        <w:r>
          <w:rPr>
            <w:noProof/>
            <w:webHidden/>
          </w:rPr>
          <w:t>57</w:t>
        </w:r>
        <w:r>
          <w:rPr>
            <w:noProof/>
            <w:webHidden/>
          </w:rPr>
          <w:fldChar w:fldCharType="end"/>
        </w:r>
      </w:hyperlink>
    </w:p>
    <w:p w14:paraId="048C8580" w14:textId="77777777" w:rsidR="00D570A8" w:rsidRDefault="00D570A8">
      <w:pPr>
        <w:pStyle w:val="Verzeichnis2"/>
        <w:rPr>
          <w:rFonts w:asciiTheme="minorHAnsi" w:eastAsiaTheme="minorEastAsia" w:hAnsiTheme="minorHAnsi" w:cstheme="minorBidi"/>
          <w:noProof/>
          <w:szCs w:val="22"/>
        </w:rPr>
      </w:pPr>
      <w:hyperlink w:anchor="_Toc115767155" w:history="1">
        <w:r w:rsidRPr="00086F97">
          <w:rPr>
            <w:rStyle w:val="Hyperlink"/>
            <w:noProof/>
            <w:lang w:val="en-US"/>
          </w:rPr>
          <w:t>6.24</w:t>
        </w:r>
        <w:r>
          <w:rPr>
            <w:rFonts w:asciiTheme="minorHAnsi" w:eastAsiaTheme="minorEastAsia" w:hAnsiTheme="minorHAnsi" w:cstheme="minorBidi"/>
            <w:noProof/>
            <w:szCs w:val="22"/>
          </w:rPr>
          <w:tab/>
        </w:r>
        <w:r w:rsidRPr="00086F97">
          <w:rPr>
            <w:rStyle w:val="Hyperlink"/>
            <w:noProof/>
            <w:lang w:val="en-US"/>
          </w:rPr>
          <w:t>Version 24.0</w:t>
        </w:r>
        <w:r>
          <w:rPr>
            <w:noProof/>
            <w:webHidden/>
          </w:rPr>
          <w:tab/>
        </w:r>
        <w:r>
          <w:rPr>
            <w:noProof/>
            <w:webHidden/>
          </w:rPr>
          <w:fldChar w:fldCharType="begin"/>
        </w:r>
        <w:r>
          <w:rPr>
            <w:noProof/>
            <w:webHidden/>
          </w:rPr>
          <w:instrText xml:space="preserve"> PAGEREF _Toc115767155 \h </w:instrText>
        </w:r>
        <w:r>
          <w:rPr>
            <w:noProof/>
            <w:webHidden/>
          </w:rPr>
        </w:r>
        <w:r>
          <w:rPr>
            <w:noProof/>
            <w:webHidden/>
          </w:rPr>
          <w:fldChar w:fldCharType="separate"/>
        </w:r>
        <w:r>
          <w:rPr>
            <w:noProof/>
            <w:webHidden/>
          </w:rPr>
          <w:t>57</w:t>
        </w:r>
        <w:r>
          <w:rPr>
            <w:noProof/>
            <w:webHidden/>
          </w:rPr>
          <w:fldChar w:fldCharType="end"/>
        </w:r>
      </w:hyperlink>
    </w:p>
    <w:p w14:paraId="1DEA2C62" w14:textId="77777777" w:rsidR="00D570A8" w:rsidRDefault="00D570A8">
      <w:pPr>
        <w:pStyle w:val="Verzeichnis2"/>
        <w:rPr>
          <w:rFonts w:asciiTheme="minorHAnsi" w:eastAsiaTheme="minorEastAsia" w:hAnsiTheme="minorHAnsi" w:cstheme="minorBidi"/>
          <w:noProof/>
          <w:szCs w:val="22"/>
        </w:rPr>
      </w:pPr>
      <w:hyperlink w:anchor="_Toc115767156" w:history="1">
        <w:r w:rsidRPr="00086F97">
          <w:rPr>
            <w:rStyle w:val="Hyperlink"/>
            <w:noProof/>
            <w:lang w:val="en-US"/>
          </w:rPr>
          <w:t>6.25</w:t>
        </w:r>
        <w:r>
          <w:rPr>
            <w:rFonts w:asciiTheme="minorHAnsi" w:eastAsiaTheme="minorEastAsia" w:hAnsiTheme="minorHAnsi" w:cstheme="minorBidi"/>
            <w:noProof/>
            <w:szCs w:val="22"/>
          </w:rPr>
          <w:tab/>
        </w:r>
        <w:r w:rsidRPr="00086F97">
          <w:rPr>
            <w:rStyle w:val="Hyperlink"/>
            <w:noProof/>
            <w:lang w:val="en-US"/>
          </w:rPr>
          <w:t>Version 24.1</w:t>
        </w:r>
        <w:r>
          <w:rPr>
            <w:noProof/>
            <w:webHidden/>
          </w:rPr>
          <w:tab/>
        </w:r>
        <w:r>
          <w:rPr>
            <w:noProof/>
            <w:webHidden/>
          </w:rPr>
          <w:fldChar w:fldCharType="begin"/>
        </w:r>
        <w:r>
          <w:rPr>
            <w:noProof/>
            <w:webHidden/>
          </w:rPr>
          <w:instrText xml:space="preserve"> PAGEREF _Toc115767156 \h </w:instrText>
        </w:r>
        <w:r>
          <w:rPr>
            <w:noProof/>
            <w:webHidden/>
          </w:rPr>
        </w:r>
        <w:r>
          <w:rPr>
            <w:noProof/>
            <w:webHidden/>
          </w:rPr>
          <w:fldChar w:fldCharType="separate"/>
        </w:r>
        <w:r>
          <w:rPr>
            <w:noProof/>
            <w:webHidden/>
          </w:rPr>
          <w:t>59</w:t>
        </w:r>
        <w:r>
          <w:rPr>
            <w:noProof/>
            <w:webHidden/>
          </w:rPr>
          <w:fldChar w:fldCharType="end"/>
        </w:r>
      </w:hyperlink>
    </w:p>
    <w:p w14:paraId="3BB57DE0" w14:textId="77777777" w:rsidR="00D570A8" w:rsidRDefault="00D570A8">
      <w:pPr>
        <w:pStyle w:val="Verzeichnis2"/>
        <w:rPr>
          <w:rFonts w:asciiTheme="minorHAnsi" w:eastAsiaTheme="minorEastAsia" w:hAnsiTheme="minorHAnsi" w:cstheme="minorBidi"/>
          <w:noProof/>
          <w:szCs w:val="22"/>
        </w:rPr>
      </w:pPr>
      <w:hyperlink w:anchor="_Toc115767157" w:history="1">
        <w:r w:rsidRPr="00086F97">
          <w:rPr>
            <w:rStyle w:val="Hyperlink"/>
            <w:noProof/>
            <w:lang w:val="en-US"/>
          </w:rPr>
          <w:t>6.26</w:t>
        </w:r>
        <w:r>
          <w:rPr>
            <w:rFonts w:asciiTheme="minorHAnsi" w:eastAsiaTheme="minorEastAsia" w:hAnsiTheme="minorHAnsi" w:cstheme="minorBidi"/>
            <w:noProof/>
            <w:szCs w:val="22"/>
          </w:rPr>
          <w:tab/>
        </w:r>
        <w:r w:rsidRPr="00086F97">
          <w:rPr>
            <w:rStyle w:val="Hyperlink"/>
            <w:noProof/>
            <w:lang w:val="en-US"/>
          </w:rPr>
          <w:t>Version 24.3</w:t>
        </w:r>
        <w:r>
          <w:rPr>
            <w:noProof/>
            <w:webHidden/>
          </w:rPr>
          <w:tab/>
        </w:r>
        <w:r>
          <w:rPr>
            <w:noProof/>
            <w:webHidden/>
          </w:rPr>
          <w:fldChar w:fldCharType="begin"/>
        </w:r>
        <w:r>
          <w:rPr>
            <w:noProof/>
            <w:webHidden/>
          </w:rPr>
          <w:instrText xml:space="preserve"> PAGEREF _Toc115767157 \h </w:instrText>
        </w:r>
        <w:r>
          <w:rPr>
            <w:noProof/>
            <w:webHidden/>
          </w:rPr>
        </w:r>
        <w:r>
          <w:rPr>
            <w:noProof/>
            <w:webHidden/>
          </w:rPr>
          <w:fldChar w:fldCharType="separate"/>
        </w:r>
        <w:r>
          <w:rPr>
            <w:noProof/>
            <w:webHidden/>
          </w:rPr>
          <w:t>60</w:t>
        </w:r>
        <w:r>
          <w:rPr>
            <w:noProof/>
            <w:webHidden/>
          </w:rPr>
          <w:fldChar w:fldCharType="end"/>
        </w:r>
      </w:hyperlink>
    </w:p>
    <w:p w14:paraId="3CAABEC9" w14:textId="77777777" w:rsidR="00D570A8" w:rsidRDefault="00D570A8">
      <w:pPr>
        <w:pStyle w:val="Verzeichnis2"/>
        <w:rPr>
          <w:rFonts w:asciiTheme="minorHAnsi" w:eastAsiaTheme="minorEastAsia" w:hAnsiTheme="minorHAnsi" w:cstheme="minorBidi"/>
          <w:noProof/>
          <w:szCs w:val="22"/>
        </w:rPr>
      </w:pPr>
      <w:hyperlink w:anchor="_Toc115767158" w:history="1">
        <w:r w:rsidRPr="00086F97">
          <w:rPr>
            <w:rStyle w:val="Hyperlink"/>
            <w:noProof/>
            <w:lang w:val="en-US"/>
          </w:rPr>
          <w:t>6.27</w:t>
        </w:r>
        <w:r>
          <w:rPr>
            <w:rFonts w:asciiTheme="minorHAnsi" w:eastAsiaTheme="minorEastAsia" w:hAnsiTheme="minorHAnsi" w:cstheme="minorBidi"/>
            <w:noProof/>
            <w:szCs w:val="22"/>
          </w:rPr>
          <w:tab/>
        </w:r>
        <w:r w:rsidRPr="00086F97">
          <w:rPr>
            <w:rStyle w:val="Hyperlink"/>
            <w:noProof/>
            <w:lang w:val="en-US"/>
          </w:rPr>
          <w:t>Version 24.4</w:t>
        </w:r>
        <w:r>
          <w:rPr>
            <w:noProof/>
            <w:webHidden/>
          </w:rPr>
          <w:tab/>
        </w:r>
        <w:r>
          <w:rPr>
            <w:noProof/>
            <w:webHidden/>
          </w:rPr>
          <w:fldChar w:fldCharType="begin"/>
        </w:r>
        <w:r>
          <w:rPr>
            <w:noProof/>
            <w:webHidden/>
          </w:rPr>
          <w:instrText xml:space="preserve"> PAGEREF _Toc115767158 \h </w:instrText>
        </w:r>
        <w:r>
          <w:rPr>
            <w:noProof/>
            <w:webHidden/>
          </w:rPr>
        </w:r>
        <w:r>
          <w:rPr>
            <w:noProof/>
            <w:webHidden/>
          </w:rPr>
          <w:fldChar w:fldCharType="separate"/>
        </w:r>
        <w:r>
          <w:rPr>
            <w:noProof/>
            <w:webHidden/>
          </w:rPr>
          <w:t>61</w:t>
        </w:r>
        <w:r>
          <w:rPr>
            <w:noProof/>
            <w:webHidden/>
          </w:rPr>
          <w:fldChar w:fldCharType="end"/>
        </w:r>
      </w:hyperlink>
    </w:p>
    <w:p w14:paraId="7D65F8A3" w14:textId="77777777" w:rsidR="00D570A8" w:rsidRDefault="00D570A8">
      <w:pPr>
        <w:pStyle w:val="Verzeichnis2"/>
        <w:rPr>
          <w:rFonts w:asciiTheme="minorHAnsi" w:eastAsiaTheme="minorEastAsia" w:hAnsiTheme="minorHAnsi" w:cstheme="minorBidi"/>
          <w:noProof/>
          <w:szCs w:val="22"/>
        </w:rPr>
      </w:pPr>
      <w:hyperlink w:anchor="_Toc115767159" w:history="1">
        <w:r w:rsidRPr="00086F97">
          <w:rPr>
            <w:rStyle w:val="Hyperlink"/>
            <w:noProof/>
            <w:lang w:val="en-US"/>
          </w:rPr>
          <w:t>6.28</w:t>
        </w:r>
        <w:r>
          <w:rPr>
            <w:rFonts w:asciiTheme="minorHAnsi" w:eastAsiaTheme="minorEastAsia" w:hAnsiTheme="minorHAnsi" w:cstheme="minorBidi"/>
            <w:noProof/>
            <w:szCs w:val="22"/>
          </w:rPr>
          <w:tab/>
        </w:r>
        <w:r w:rsidRPr="00086F97">
          <w:rPr>
            <w:rStyle w:val="Hyperlink"/>
            <w:noProof/>
            <w:lang w:val="en-US"/>
          </w:rPr>
          <w:t>Version 24.5</w:t>
        </w:r>
        <w:r>
          <w:rPr>
            <w:noProof/>
            <w:webHidden/>
          </w:rPr>
          <w:tab/>
        </w:r>
        <w:r>
          <w:rPr>
            <w:noProof/>
            <w:webHidden/>
          </w:rPr>
          <w:fldChar w:fldCharType="begin"/>
        </w:r>
        <w:r>
          <w:rPr>
            <w:noProof/>
            <w:webHidden/>
          </w:rPr>
          <w:instrText xml:space="preserve"> PAGEREF _Toc115767159 \h </w:instrText>
        </w:r>
        <w:r>
          <w:rPr>
            <w:noProof/>
            <w:webHidden/>
          </w:rPr>
        </w:r>
        <w:r>
          <w:rPr>
            <w:noProof/>
            <w:webHidden/>
          </w:rPr>
          <w:fldChar w:fldCharType="separate"/>
        </w:r>
        <w:r>
          <w:rPr>
            <w:noProof/>
            <w:webHidden/>
          </w:rPr>
          <w:t>61</w:t>
        </w:r>
        <w:r>
          <w:rPr>
            <w:noProof/>
            <w:webHidden/>
          </w:rPr>
          <w:fldChar w:fldCharType="end"/>
        </w:r>
      </w:hyperlink>
    </w:p>
    <w:p w14:paraId="4C007A54" w14:textId="77777777" w:rsidR="00D570A8" w:rsidRDefault="00D570A8">
      <w:pPr>
        <w:pStyle w:val="Verzeichnis2"/>
        <w:rPr>
          <w:rFonts w:asciiTheme="minorHAnsi" w:eastAsiaTheme="minorEastAsia" w:hAnsiTheme="minorHAnsi" w:cstheme="minorBidi"/>
          <w:noProof/>
          <w:szCs w:val="22"/>
        </w:rPr>
      </w:pPr>
      <w:hyperlink w:anchor="_Toc115767160" w:history="1">
        <w:r w:rsidRPr="00086F97">
          <w:rPr>
            <w:rStyle w:val="Hyperlink"/>
            <w:noProof/>
          </w:rPr>
          <w:t>6.29</w:t>
        </w:r>
        <w:r>
          <w:rPr>
            <w:rFonts w:asciiTheme="minorHAnsi" w:eastAsiaTheme="minorEastAsia" w:hAnsiTheme="minorHAnsi" w:cstheme="minorBidi"/>
            <w:noProof/>
            <w:szCs w:val="22"/>
          </w:rPr>
          <w:tab/>
        </w:r>
        <w:r w:rsidRPr="00086F97">
          <w:rPr>
            <w:rStyle w:val="Hyperlink"/>
            <w:noProof/>
          </w:rPr>
          <w:t>Version 25.0</w:t>
        </w:r>
        <w:r>
          <w:rPr>
            <w:noProof/>
            <w:webHidden/>
          </w:rPr>
          <w:tab/>
        </w:r>
        <w:r>
          <w:rPr>
            <w:noProof/>
            <w:webHidden/>
          </w:rPr>
          <w:fldChar w:fldCharType="begin"/>
        </w:r>
        <w:r>
          <w:rPr>
            <w:noProof/>
            <w:webHidden/>
          </w:rPr>
          <w:instrText xml:space="preserve"> PAGEREF _Toc115767160 \h </w:instrText>
        </w:r>
        <w:r>
          <w:rPr>
            <w:noProof/>
            <w:webHidden/>
          </w:rPr>
        </w:r>
        <w:r>
          <w:rPr>
            <w:noProof/>
            <w:webHidden/>
          </w:rPr>
          <w:fldChar w:fldCharType="separate"/>
        </w:r>
        <w:r>
          <w:rPr>
            <w:noProof/>
            <w:webHidden/>
          </w:rPr>
          <w:t>62</w:t>
        </w:r>
        <w:r>
          <w:rPr>
            <w:noProof/>
            <w:webHidden/>
          </w:rPr>
          <w:fldChar w:fldCharType="end"/>
        </w:r>
      </w:hyperlink>
    </w:p>
    <w:p w14:paraId="4961BEC2" w14:textId="77777777" w:rsidR="00D570A8" w:rsidRDefault="00D570A8">
      <w:pPr>
        <w:pStyle w:val="Verzeichnis2"/>
        <w:rPr>
          <w:rFonts w:asciiTheme="minorHAnsi" w:eastAsiaTheme="minorEastAsia" w:hAnsiTheme="minorHAnsi" w:cstheme="minorBidi"/>
          <w:noProof/>
          <w:szCs w:val="22"/>
        </w:rPr>
      </w:pPr>
      <w:hyperlink w:anchor="_Toc115767161" w:history="1">
        <w:r w:rsidRPr="00086F97">
          <w:rPr>
            <w:rStyle w:val="Hyperlink"/>
            <w:noProof/>
          </w:rPr>
          <w:t>6.30</w:t>
        </w:r>
        <w:r>
          <w:rPr>
            <w:rFonts w:asciiTheme="minorHAnsi" w:eastAsiaTheme="minorEastAsia" w:hAnsiTheme="minorHAnsi" w:cstheme="minorBidi"/>
            <w:noProof/>
            <w:szCs w:val="22"/>
          </w:rPr>
          <w:tab/>
        </w:r>
        <w:r w:rsidRPr="00086F97">
          <w:rPr>
            <w:rStyle w:val="Hyperlink"/>
            <w:noProof/>
          </w:rPr>
          <w:t>Version 25.1</w:t>
        </w:r>
        <w:r>
          <w:rPr>
            <w:noProof/>
            <w:webHidden/>
          </w:rPr>
          <w:tab/>
        </w:r>
        <w:r>
          <w:rPr>
            <w:noProof/>
            <w:webHidden/>
          </w:rPr>
          <w:fldChar w:fldCharType="begin"/>
        </w:r>
        <w:r>
          <w:rPr>
            <w:noProof/>
            <w:webHidden/>
          </w:rPr>
          <w:instrText xml:space="preserve"> PAGEREF _Toc115767161 \h </w:instrText>
        </w:r>
        <w:r>
          <w:rPr>
            <w:noProof/>
            <w:webHidden/>
          </w:rPr>
        </w:r>
        <w:r>
          <w:rPr>
            <w:noProof/>
            <w:webHidden/>
          </w:rPr>
          <w:fldChar w:fldCharType="separate"/>
        </w:r>
        <w:r>
          <w:rPr>
            <w:noProof/>
            <w:webHidden/>
          </w:rPr>
          <w:t>62</w:t>
        </w:r>
        <w:r>
          <w:rPr>
            <w:noProof/>
            <w:webHidden/>
          </w:rPr>
          <w:fldChar w:fldCharType="end"/>
        </w:r>
      </w:hyperlink>
    </w:p>
    <w:p w14:paraId="45DFF4F0" w14:textId="77777777" w:rsidR="00D570A8" w:rsidRDefault="00D570A8">
      <w:pPr>
        <w:pStyle w:val="Verzeichnis2"/>
        <w:rPr>
          <w:rFonts w:asciiTheme="minorHAnsi" w:eastAsiaTheme="minorEastAsia" w:hAnsiTheme="minorHAnsi" w:cstheme="minorBidi"/>
          <w:noProof/>
          <w:szCs w:val="22"/>
        </w:rPr>
      </w:pPr>
      <w:hyperlink w:anchor="_Toc115767162" w:history="1">
        <w:r w:rsidRPr="00086F97">
          <w:rPr>
            <w:rStyle w:val="Hyperlink"/>
            <w:noProof/>
            <w:lang w:val="en-US"/>
          </w:rPr>
          <w:t>6.31</w:t>
        </w:r>
        <w:r>
          <w:rPr>
            <w:rFonts w:asciiTheme="minorHAnsi" w:eastAsiaTheme="minorEastAsia" w:hAnsiTheme="minorHAnsi" w:cstheme="minorBidi"/>
            <w:noProof/>
            <w:szCs w:val="22"/>
          </w:rPr>
          <w:tab/>
        </w:r>
        <w:r w:rsidRPr="00086F97">
          <w:rPr>
            <w:rStyle w:val="Hyperlink"/>
            <w:noProof/>
            <w:lang w:val="en-US"/>
          </w:rPr>
          <w:t>Version 25.2</w:t>
        </w:r>
        <w:r>
          <w:rPr>
            <w:noProof/>
            <w:webHidden/>
          </w:rPr>
          <w:tab/>
        </w:r>
        <w:r>
          <w:rPr>
            <w:noProof/>
            <w:webHidden/>
          </w:rPr>
          <w:fldChar w:fldCharType="begin"/>
        </w:r>
        <w:r>
          <w:rPr>
            <w:noProof/>
            <w:webHidden/>
          </w:rPr>
          <w:instrText xml:space="preserve"> PAGEREF _Toc115767162 \h </w:instrText>
        </w:r>
        <w:r>
          <w:rPr>
            <w:noProof/>
            <w:webHidden/>
          </w:rPr>
        </w:r>
        <w:r>
          <w:rPr>
            <w:noProof/>
            <w:webHidden/>
          </w:rPr>
          <w:fldChar w:fldCharType="separate"/>
        </w:r>
        <w:r>
          <w:rPr>
            <w:noProof/>
            <w:webHidden/>
          </w:rPr>
          <w:t>63</w:t>
        </w:r>
        <w:r>
          <w:rPr>
            <w:noProof/>
            <w:webHidden/>
          </w:rPr>
          <w:fldChar w:fldCharType="end"/>
        </w:r>
      </w:hyperlink>
    </w:p>
    <w:p w14:paraId="3BC47A92" w14:textId="77777777" w:rsidR="00D570A8" w:rsidRDefault="00D570A8">
      <w:pPr>
        <w:pStyle w:val="Verzeichnis2"/>
        <w:rPr>
          <w:rFonts w:asciiTheme="minorHAnsi" w:eastAsiaTheme="minorEastAsia" w:hAnsiTheme="minorHAnsi" w:cstheme="minorBidi"/>
          <w:noProof/>
          <w:szCs w:val="22"/>
        </w:rPr>
      </w:pPr>
      <w:hyperlink w:anchor="_Toc115767163" w:history="1">
        <w:r w:rsidRPr="00086F97">
          <w:rPr>
            <w:rStyle w:val="Hyperlink"/>
            <w:noProof/>
            <w:lang w:val="en-US"/>
          </w:rPr>
          <w:t>6.32</w:t>
        </w:r>
        <w:r>
          <w:rPr>
            <w:rFonts w:asciiTheme="minorHAnsi" w:eastAsiaTheme="minorEastAsia" w:hAnsiTheme="minorHAnsi" w:cstheme="minorBidi"/>
            <w:noProof/>
            <w:szCs w:val="22"/>
          </w:rPr>
          <w:tab/>
        </w:r>
        <w:r w:rsidRPr="00086F97">
          <w:rPr>
            <w:rStyle w:val="Hyperlink"/>
            <w:noProof/>
            <w:lang w:val="en-US"/>
          </w:rPr>
          <w:t>Version 26.0</w:t>
        </w:r>
        <w:r>
          <w:rPr>
            <w:noProof/>
            <w:webHidden/>
          </w:rPr>
          <w:tab/>
        </w:r>
        <w:r>
          <w:rPr>
            <w:noProof/>
            <w:webHidden/>
          </w:rPr>
          <w:fldChar w:fldCharType="begin"/>
        </w:r>
        <w:r>
          <w:rPr>
            <w:noProof/>
            <w:webHidden/>
          </w:rPr>
          <w:instrText xml:space="preserve"> PAGEREF _Toc115767163 \h </w:instrText>
        </w:r>
        <w:r>
          <w:rPr>
            <w:noProof/>
            <w:webHidden/>
          </w:rPr>
        </w:r>
        <w:r>
          <w:rPr>
            <w:noProof/>
            <w:webHidden/>
          </w:rPr>
          <w:fldChar w:fldCharType="separate"/>
        </w:r>
        <w:r>
          <w:rPr>
            <w:noProof/>
            <w:webHidden/>
          </w:rPr>
          <w:t>63</w:t>
        </w:r>
        <w:r>
          <w:rPr>
            <w:noProof/>
            <w:webHidden/>
          </w:rPr>
          <w:fldChar w:fldCharType="end"/>
        </w:r>
      </w:hyperlink>
    </w:p>
    <w:p w14:paraId="7B9F15A4" w14:textId="77777777" w:rsidR="00D570A8" w:rsidRPr="000E4348" w:rsidRDefault="00D570A8" w:rsidP="009157F9">
      <w:pPr>
        <w:rPr>
          <w:lang w:val="en-GB"/>
        </w:rPr>
      </w:pPr>
      <w:r>
        <w:rPr>
          <w:lang w:val="en-GB"/>
        </w:rPr>
        <w:fldChar w:fldCharType="end"/>
      </w:r>
    </w:p>
    <w:p w14:paraId="210E3648" w14:textId="77777777" w:rsidR="00D570A8" w:rsidRDefault="00D570A8" w:rsidP="004A3FD1">
      <w:pPr>
        <w:pStyle w:val="berschrift1"/>
      </w:pPr>
      <w:bookmarkStart w:id="2" w:name="_Toc317517169"/>
      <w:bookmarkStart w:id="3" w:name="_Toc315155721"/>
      <w:r>
        <w:br w:type="page"/>
      </w:r>
      <w:bookmarkStart w:id="4" w:name="_Toc115767106"/>
      <w:r>
        <w:t>Einleitung</w:t>
      </w:r>
      <w:bookmarkEnd w:id="2"/>
      <w:bookmarkEnd w:id="4"/>
    </w:p>
    <w:p w14:paraId="39452BD1" w14:textId="77777777" w:rsidR="00D570A8" w:rsidRDefault="00D570A8" w:rsidP="005B31F3">
      <w:pPr>
        <w:jc w:val="both"/>
        <w:rPr>
          <w:szCs w:val="22"/>
        </w:rPr>
      </w:pPr>
      <w:r>
        <w:t xml:space="preserve">Die interne </w:t>
      </w:r>
      <w:r w:rsidRPr="00312623">
        <w:rPr>
          <w:szCs w:val="22"/>
        </w:rPr>
        <w:t>Funkt</w:t>
      </w:r>
      <w:r>
        <w:rPr>
          <w:szCs w:val="22"/>
        </w:rPr>
        <w:t>ionalität vom</w:t>
      </w:r>
      <w:r w:rsidRPr="00312623">
        <w:rPr>
          <w:szCs w:val="22"/>
        </w:rPr>
        <w:t xml:space="preserve"> </w:t>
      </w:r>
      <w:r w:rsidRPr="009C023D">
        <w:rPr>
          <w:szCs w:val="22"/>
        </w:rPr>
        <w:t>Offboard Diagnostic Information System</w:t>
      </w:r>
      <w:r>
        <w:rPr>
          <w:szCs w:val="22"/>
        </w:rPr>
        <w:t xml:space="preserve"> </w:t>
      </w:r>
      <w:r w:rsidRPr="00312623">
        <w:rPr>
          <w:szCs w:val="22"/>
        </w:rPr>
        <w:t>Engineering</w:t>
      </w:r>
      <w:r>
        <w:rPr>
          <w:szCs w:val="22"/>
        </w:rPr>
        <w:t xml:space="preserve"> wird über eine Automatisierungsschnittstelle nach außen zur Verfügung gestellt. Auf dieser Schnittstelle setzten die Makro- und Web-Service </w:t>
      </w:r>
      <w:r w:rsidRPr="00312623">
        <w:rPr>
          <w:szCs w:val="22"/>
        </w:rPr>
        <w:t>Schnittstelle</w:t>
      </w:r>
      <w:r>
        <w:rPr>
          <w:szCs w:val="22"/>
        </w:rPr>
        <w:t xml:space="preserve"> auf. Makros, die in der Sprache Python geschrieben werden,  greifen direkt auf die Automatisierungsschnittstelle zu. Damit entspricht die API der Automatisierungsschnittstelle eins zu eins der Makroschnittstelle.</w:t>
      </w:r>
    </w:p>
    <w:p w14:paraId="2DAECB97" w14:textId="77777777" w:rsidR="00D570A8" w:rsidRDefault="00D570A8" w:rsidP="005B31F3">
      <w:pPr>
        <w:jc w:val="both"/>
        <w:rPr>
          <w:szCs w:val="22"/>
        </w:rPr>
      </w:pPr>
      <w:r w:rsidRPr="00312623">
        <w:t xml:space="preserve">Da sich </w:t>
      </w:r>
      <w:r w:rsidRPr="00312623">
        <w:rPr>
          <w:szCs w:val="22"/>
        </w:rPr>
        <w:t>Web-Service Schnittstelle</w:t>
      </w:r>
      <w:r>
        <w:rPr>
          <w:szCs w:val="22"/>
        </w:rPr>
        <w:t xml:space="preserve"> und Automatisierungsschnittstelle gleich verhalten sollen, wird die </w:t>
      </w:r>
      <w:r w:rsidRPr="00312623">
        <w:rPr>
          <w:szCs w:val="22"/>
        </w:rPr>
        <w:t>Web-Service Schnittstelle</w:t>
      </w:r>
      <w:r>
        <w:rPr>
          <w:szCs w:val="22"/>
        </w:rPr>
        <w:t xml:space="preserve"> aus der Automatisierungsschnittstelle heraus ohne weitere Indirektionsschicht erstellt. Damit wirken sich Änderungen der Automatisierungsschnittstelle immer auf die beiden anderen Schnittstellen aus.</w:t>
      </w:r>
    </w:p>
    <w:p w14:paraId="25C53174" w14:textId="77777777" w:rsidR="00D570A8" w:rsidRDefault="00D570A8" w:rsidP="005B31F3">
      <w:pPr>
        <w:jc w:val="both"/>
        <w:rPr>
          <w:szCs w:val="22"/>
        </w:rPr>
      </w:pPr>
      <w:r>
        <w:rPr>
          <w:szCs w:val="22"/>
        </w:rPr>
        <w:t xml:space="preserve">In der </w:t>
      </w:r>
      <w:r w:rsidRPr="000E4C72">
        <w:rPr>
          <w:szCs w:val="22"/>
        </w:rPr>
        <w:t>Web-Service Schnittstelle</w:t>
      </w:r>
      <w:r>
        <w:rPr>
          <w:szCs w:val="22"/>
        </w:rPr>
        <w:t xml:space="preserve"> </w:t>
      </w:r>
      <w:r w:rsidRPr="000E4C72">
        <w:rPr>
          <w:szCs w:val="22"/>
        </w:rPr>
        <w:t xml:space="preserve">werden nicht alle Methoden der </w:t>
      </w:r>
      <w:r>
        <w:rPr>
          <w:szCs w:val="22"/>
        </w:rPr>
        <w:t xml:space="preserve">Automatisierungsschnittstelle </w:t>
      </w:r>
      <w:r w:rsidRPr="000E4C72">
        <w:rPr>
          <w:szCs w:val="22"/>
        </w:rPr>
        <w:t>angeboten. Dabei handelt es sich z.B. um Hilfsfunktionen oder um vereinfachte Funktionen fü</w:t>
      </w:r>
      <w:r>
        <w:rPr>
          <w:szCs w:val="22"/>
        </w:rPr>
        <w:t>r die Makros</w:t>
      </w:r>
      <w:r w:rsidRPr="000E4C72">
        <w:rPr>
          <w:szCs w:val="22"/>
        </w:rPr>
        <w:t>chnittstelle.</w:t>
      </w:r>
      <w:r>
        <w:rPr>
          <w:szCs w:val="22"/>
        </w:rPr>
        <w:t xml:space="preserve"> </w:t>
      </w:r>
      <w:r w:rsidRPr="000E4C72">
        <w:rPr>
          <w:szCs w:val="22"/>
        </w:rPr>
        <w:t>Diese Methoden werden in der Dokumentation besonders gekennzeichnet.</w:t>
      </w:r>
    </w:p>
    <w:p w14:paraId="19070190" w14:textId="77777777" w:rsidR="00D570A8" w:rsidRDefault="00D570A8" w:rsidP="00AF54B2">
      <w:pPr>
        <w:rPr>
          <w:szCs w:val="22"/>
        </w:rPr>
      </w:pPr>
      <w:r w:rsidRPr="003C5249">
        <w:rPr>
          <w:szCs w:val="22"/>
        </w:rPr>
        <w:t xml:space="preserve">Es gibt </w:t>
      </w:r>
      <w:r>
        <w:rPr>
          <w:szCs w:val="22"/>
        </w:rPr>
        <w:t xml:space="preserve">jedoch </w:t>
      </w:r>
      <w:r w:rsidRPr="003C5249">
        <w:rPr>
          <w:szCs w:val="22"/>
        </w:rPr>
        <w:t xml:space="preserve">auch eine Methode, die nur über die </w:t>
      </w:r>
      <w:r w:rsidRPr="000E4C72">
        <w:rPr>
          <w:szCs w:val="22"/>
        </w:rPr>
        <w:t>Web-Service Schnittstelle</w:t>
      </w:r>
      <w:r>
        <w:rPr>
          <w:szCs w:val="22"/>
        </w:rPr>
        <w:t xml:space="preserve"> angeboten wird. Dabei handelt es sich um die Methode </w:t>
      </w:r>
      <w:r w:rsidRPr="006E1044">
        <w:rPr>
          <w:rStyle w:val="ProgrammcodeZchn"/>
        </w:rPr>
        <w:t>exit</w:t>
      </w:r>
      <w:r>
        <w:rPr>
          <w:szCs w:val="22"/>
        </w:rPr>
        <w:t xml:space="preserve">. Mit ihr wird das im </w:t>
      </w:r>
      <w:r w:rsidRPr="004D66F7">
        <w:rPr>
          <w:szCs w:val="22"/>
        </w:rPr>
        <w:t>Web-Serv</w:t>
      </w:r>
      <w:r>
        <w:rPr>
          <w:szCs w:val="22"/>
        </w:rPr>
        <w:t xml:space="preserve">ice Modus gestartete </w:t>
      </w:r>
      <w:r w:rsidRPr="00775CF2">
        <w:rPr>
          <w:szCs w:val="22"/>
        </w:rPr>
        <w:t>Offboard Diagnostic Information System</w:t>
      </w:r>
      <w:r>
        <w:rPr>
          <w:szCs w:val="22"/>
        </w:rPr>
        <w:t xml:space="preserve"> </w:t>
      </w:r>
      <w:r w:rsidRPr="00312623">
        <w:rPr>
          <w:szCs w:val="22"/>
        </w:rPr>
        <w:t>Engineering</w:t>
      </w:r>
      <w:r>
        <w:rPr>
          <w:szCs w:val="22"/>
        </w:rPr>
        <w:t xml:space="preserve"> wieder beendet.</w:t>
      </w:r>
    </w:p>
    <w:p w14:paraId="3CD3C3A9" w14:textId="77777777" w:rsidR="00D570A8" w:rsidRPr="00FD7275" w:rsidRDefault="00D570A8" w:rsidP="005B31F3">
      <w:pPr>
        <w:jc w:val="both"/>
        <w:rPr>
          <w:szCs w:val="22"/>
        </w:rPr>
      </w:pPr>
      <w:r>
        <w:rPr>
          <w:szCs w:val="22"/>
        </w:rPr>
        <w:t xml:space="preserve">Die weitere Dokumentation ist in drei Teile gegliedert. Zuerst werden allgemeine Konzepte der Automatisierungsschnittstelle beschreiben, die für die Nutzung über Makros und Web-Service identisch sind. Danach wird auf die Besonderheiten von Makro und Web-Service eingegangen. Am Ende erfolgt die API Dokumentation der Automatisierungsschnittstelle. </w:t>
      </w:r>
    </w:p>
    <w:p w14:paraId="2305F5C6" w14:textId="77777777" w:rsidR="00D570A8" w:rsidRDefault="00D570A8" w:rsidP="004A3FD1">
      <w:pPr>
        <w:pStyle w:val="berschrift1"/>
      </w:pPr>
      <w:bookmarkStart w:id="5" w:name="_Toc315155722"/>
      <w:bookmarkStart w:id="6" w:name="_Toc317517198"/>
      <w:bookmarkStart w:id="7" w:name="_Toc115767107"/>
      <w:r>
        <w:t>Konzeption der Automatisierungsschnittstelle</w:t>
      </w:r>
      <w:bookmarkEnd w:id="5"/>
      <w:bookmarkEnd w:id="6"/>
      <w:bookmarkEnd w:id="7"/>
    </w:p>
    <w:p w14:paraId="36B27C6E" w14:textId="77777777" w:rsidR="00D570A8" w:rsidRDefault="00D570A8" w:rsidP="004A3FD1">
      <w:pPr>
        <w:pStyle w:val="berschrift2"/>
        <w:tabs>
          <w:tab w:val="clear" w:pos="936"/>
          <w:tab w:val="num" w:pos="576"/>
        </w:tabs>
        <w:spacing w:before="360"/>
        <w:ind w:left="576"/>
        <w:jc w:val="both"/>
        <w:rPr>
          <w:iCs w:val="0"/>
        </w:rPr>
      </w:pPr>
      <w:bookmarkStart w:id="8" w:name="_Toc315155735"/>
      <w:bookmarkStart w:id="9" w:name="_Toc317517217"/>
      <w:bookmarkStart w:id="10" w:name="_Ref366745579"/>
      <w:bookmarkStart w:id="11" w:name="_Toc115767108"/>
      <w:r>
        <w:rPr>
          <w:iCs w:val="0"/>
        </w:rPr>
        <w:t>Zustandsdiagramm</w:t>
      </w:r>
      <w:bookmarkEnd w:id="8"/>
      <w:bookmarkEnd w:id="9"/>
      <w:bookmarkEnd w:id="10"/>
      <w:bookmarkEnd w:id="11"/>
    </w:p>
    <w:p w14:paraId="785C5715" w14:textId="77777777" w:rsidR="00D570A8" w:rsidRDefault="00D570A8" w:rsidP="001B5CE8">
      <w:pPr>
        <w:pStyle w:val="AbsatzStandard"/>
        <w:rPr>
          <w:color w:val="auto"/>
          <w:szCs w:val="22"/>
        </w:rPr>
      </w:pPr>
      <w:r>
        <w:rPr>
          <w:color w:val="auto"/>
          <w:szCs w:val="22"/>
        </w:rPr>
        <w:t xml:space="preserve">Einige Funktionen der Schnittstelle sind zustandsbehaftet und können nicht immer ausgeführt werden. Das Zustandsmodell der Schnittstelle ist in </w:t>
      </w:r>
      <w:r>
        <w:rPr>
          <w:color w:val="auto"/>
          <w:szCs w:val="22"/>
        </w:rPr>
        <w:fldChar w:fldCharType="begin"/>
      </w:r>
      <w:r>
        <w:rPr>
          <w:color w:val="auto"/>
          <w:szCs w:val="22"/>
        </w:rPr>
        <w:instrText xml:space="preserve"> REF _Ref291835829 \h </w:instrText>
      </w:r>
      <w:r>
        <w:rPr>
          <w:color w:val="auto"/>
          <w:szCs w:val="22"/>
        </w:rPr>
      </w:r>
      <w:r>
        <w:rPr>
          <w:color w:val="auto"/>
          <w:szCs w:val="22"/>
        </w:rPr>
        <w:fldChar w:fldCharType="separate"/>
      </w:r>
      <w:r>
        <w:t>Abbildung 1</w:t>
      </w:r>
      <w:r>
        <w:rPr>
          <w:color w:val="auto"/>
          <w:szCs w:val="22"/>
        </w:rPr>
        <w:fldChar w:fldCharType="end"/>
      </w:r>
      <w:r>
        <w:rPr>
          <w:color w:val="auto"/>
          <w:szCs w:val="22"/>
        </w:rPr>
        <w:t xml:space="preserve"> dargestellt. Es enthält alle Funktionsaufrufe, die zu einem Zustandsübergang führen. Exemplarisch sind auch Diagnosefunktionen aufgeführt, die im jeweiligen Zustand erlaubt sind, jedoch nicht zu einem Zustandswechsel führen.</w:t>
      </w:r>
    </w:p>
    <w:p w14:paraId="0985B9A4" w14:textId="77777777" w:rsidR="00D570A8" w:rsidRDefault="00D570A8" w:rsidP="001B5CE8"/>
    <w:p w14:paraId="6A2F898A" w14:textId="77777777" w:rsidR="00D570A8" w:rsidRDefault="00D570A8" w:rsidP="001B5CE8">
      <w:pPr>
        <w:keepNext/>
      </w:pPr>
      <w:r>
        <w:rPr>
          <w:noProof/>
        </w:rPr>
        <w:drawing>
          <wp:inline distT="0" distB="0" distL="0" distR="0" wp14:anchorId="10EABE99" wp14:editId="189EB2D3">
            <wp:extent cx="6487160" cy="5063490"/>
            <wp:effectExtent l="19050" t="0" r="8890" b="0"/>
            <wp:docPr id="11" name="Bild 5" descr="DiagnosticInterface_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nosticInterface_states"/>
                    <pic:cNvPicPr>
                      <a:picLocks noChangeAspect="1" noChangeArrowheads="1"/>
                    </pic:cNvPicPr>
                  </pic:nvPicPr>
                  <pic:blipFill>
                    <a:blip r:embed="rId9" cstate="print"/>
                    <a:srcRect/>
                    <a:stretch>
                      <a:fillRect/>
                    </a:stretch>
                  </pic:blipFill>
                  <pic:spPr bwMode="auto">
                    <a:xfrm>
                      <a:off x="0" y="0"/>
                      <a:ext cx="6487160" cy="5063490"/>
                    </a:xfrm>
                    <a:prstGeom prst="rect">
                      <a:avLst/>
                    </a:prstGeom>
                    <a:noFill/>
                    <a:ln w="9525">
                      <a:noFill/>
                      <a:miter lim="800000"/>
                      <a:headEnd/>
                      <a:tailEnd/>
                    </a:ln>
                  </pic:spPr>
                </pic:pic>
              </a:graphicData>
            </a:graphic>
          </wp:inline>
        </w:drawing>
      </w:r>
    </w:p>
    <w:p w14:paraId="3CBC5F7B" w14:textId="77777777" w:rsidR="00D570A8" w:rsidRPr="001B5CE8" w:rsidRDefault="00D570A8" w:rsidP="004A3FD1">
      <w:pPr>
        <w:outlineLvl w:val="0"/>
      </w:pPr>
      <w:bookmarkStart w:id="12" w:name="_Ref291835829"/>
      <w:bookmarkStart w:id="13" w:name="_Toc317517218"/>
      <w:r>
        <w:t xml:space="preserve">Abbildung </w:t>
      </w:r>
      <w:r>
        <w:rPr>
          <w:noProof/>
        </w:rPr>
        <w:fldChar w:fldCharType="begin"/>
      </w:r>
      <w:r>
        <w:rPr>
          <w:noProof/>
        </w:rPr>
        <w:instrText xml:space="preserve"> SEQ Abbildung \* ARABIC </w:instrText>
      </w:r>
      <w:r>
        <w:rPr>
          <w:noProof/>
        </w:rPr>
        <w:fldChar w:fldCharType="separate"/>
      </w:r>
      <w:r>
        <w:rPr>
          <w:noProof/>
        </w:rPr>
        <w:t>1</w:t>
      </w:r>
      <w:r>
        <w:rPr>
          <w:noProof/>
        </w:rPr>
        <w:fldChar w:fldCharType="end"/>
      </w:r>
      <w:bookmarkEnd w:id="12"/>
      <w:r>
        <w:t>: Zustandsdiagramm der Schnittstelle</w:t>
      </w:r>
      <w:bookmarkEnd w:id="13"/>
    </w:p>
    <w:p w14:paraId="21A7BE30" w14:textId="77777777" w:rsidR="00D570A8" w:rsidRPr="00554129" w:rsidRDefault="00D570A8" w:rsidP="004A3FD1">
      <w:pPr>
        <w:pStyle w:val="berschrift2"/>
        <w:tabs>
          <w:tab w:val="clear" w:pos="936"/>
          <w:tab w:val="num" w:pos="576"/>
        </w:tabs>
        <w:spacing w:before="360"/>
        <w:ind w:left="576"/>
        <w:jc w:val="both"/>
        <w:rPr>
          <w:iCs w:val="0"/>
        </w:rPr>
      </w:pPr>
      <w:bookmarkStart w:id="14" w:name="_Toc167681451"/>
      <w:bookmarkStart w:id="15" w:name="_Toc315155732"/>
      <w:bookmarkStart w:id="16" w:name="_Toc317517213"/>
      <w:bookmarkStart w:id="17" w:name="_Toc115767109"/>
      <w:r w:rsidRPr="00554129">
        <w:rPr>
          <w:iCs w:val="0"/>
        </w:rPr>
        <w:t>Richtung / Informationsaustausch</w:t>
      </w:r>
      <w:bookmarkEnd w:id="14"/>
      <w:bookmarkEnd w:id="15"/>
      <w:bookmarkEnd w:id="16"/>
      <w:bookmarkEnd w:id="17"/>
    </w:p>
    <w:p w14:paraId="3B37FC5F" w14:textId="77777777" w:rsidR="00D570A8" w:rsidRPr="001B5CE8" w:rsidRDefault="00D570A8" w:rsidP="001B5CE8">
      <w:pPr>
        <w:rPr>
          <w:rFonts w:cs="Arial"/>
          <w:color w:val="000000"/>
          <w:szCs w:val="22"/>
        </w:rPr>
      </w:pPr>
      <w:r w:rsidRPr="004D66F7">
        <w:rPr>
          <w:rStyle w:val="BlueText"/>
          <w:rFonts w:cs="Arial"/>
          <w:color w:val="000000"/>
          <w:szCs w:val="22"/>
        </w:rPr>
        <w:t>Bidirektional</w:t>
      </w:r>
      <w:r>
        <w:rPr>
          <w:rStyle w:val="BlueText"/>
          <w:rFonts w:cs="Arial"/>
          <w:color w:val="000000"/>
          <w:szCs w:val="22"/>
        </w:rPr>
        <w:t>. Synchrone Anfragenbearbeitung.</w:t>
      </w:r>
    </w:p>
    <w:p w14:paraId="6DD9A68B" w14:textId="77777777" w:rsidR="00D570A8" w:rsidRPr="00893C65" w:rsidRDefault="00D570A8" w:rsidP="004A3FD1">
      <w:pPr>
        <w:pStyle w:val="berschrift3"/>
      </w:pPr>
      <w:bookmarkStart w:id="18" w:name="_Toc315155730"/>
      <w:bookmarkStart w:id="19" w:name="_Toc317517211"/>
      <w:r w:rsidRPr="00893C65">
        <w:t>Abbildungsmöglichkeit von internen auf externe Bezeichner</w:t>
      </w:r>
      <w:bookmarkEnd w:id="18"/>
      <w:bookmarkEnd w:id="19"/>
    </w:p>
    <w:p w14:paraId="51D72120" w14:textId="77777777" w:rsidR="00D570A8" w:rsidRPr="00893C65" w:rsidRDefault="00D570A8" w:rsidP="001B5CE8">
      <w:pPr>
        <w:jc w:val="both"/>
      </w:pPr>
      <w:r w:rsidRPr="00893C65">
        <w:t xml:space="preserve">Im Verzeichnis </w:t>
      </w:r>
      <w:r w:rsidRPr="00893C65">
        <w:rPr>
          <w:rFonts w:ascii="Arial Narrow" w:hAnsi="Arial Narrow"/>
          <w:i/>
        </w:rPr>
        <w:t>AutomParamMapping</w:t>
      </w:r>
      <w:r w:rsidRPr="00893C65">
        <w:t xml:space="preserve"> unterhalb des </w:t>
      </w:r>
      <w:r w:rsidRPr="00775CF2">
        <w:t>Offboard Diagnostic Information System</w:t>
      </w:r>
      <w:r>
        <w:t xml:space="preserve"> </w:t>
      </w:r>
      <w:r w:rsidRPr="00893C65">
        <w:t>Installationsverzeichnis</w:t>
      </w:r>
      <w:r>
        <w:t>s</w:t>
      </w:r>
      <w:r w:rsidRPr="00893C65">
        <w:t>es liegt die Datei </w:t>
      </w:r>
      <w:r w:rsidRPr="00893C65">
        <w:rPr>
          <w:rFonts w:ascii="Arial Narrow" w:hAnsi="Arial Narrow"/>
          <w:i/>
        </w:rPr>
        <w:t>ODIS-Mapping.xml</w:t>
      </w:r>
      <w:r w:rsidRPr="00893C65">
        <w:t>.</w:t>
      </w:r>
      <w:r>
        <w:t xml:space="preserve"> </w:t>
      </w:r>
      <w:r w:rsidRPr="00893C65">
        <w:t xml:space="preserve">In ihr sind Abbildungsvorschriften von </w:t>
      </w:r>
      <w:r w:rsidRPr="00775CF2">
        <w:t>Offboard Diagnostic Information System</w:t>
      </w:r>
      <w:r w:rsidRPr="00893C65">
        <w:t xml:space="preserve"> systeminternen Bezeichnern auf externe definiert.</w:t>
      </w:r>
      <w:r>
        <w:t xml:space="preserve"> </w:t>
      </w:r>
      <w:r w:rsidRPr="00893C65">
        <w:t>Liegt für einen Bezeichn</w:t>
      </w:r>
      <w:r>
        <w:t>er keine Abbildung vor, so wird der systeminterne Bezeichner verwendet.</w:t>
      </w:r>
    </w:p>
    <w:p w14:paraId="451EA191" w14:textId="77777777" w:rsidR="00D570A8" w:rsidRDefault="00D570A8" w:rsidP="001B5CE8">
      <w:pPr>
        <w:tabs>
          <w:tab w:val="left" w:pos="2268"/>
          <w:tab w:val="left" w:pos="2552"/>
          <w:tab w:val="left" w:pos="2835"/>
        </w:tabs>
        <w:jc w:val="both"/>
      </w:pPr>
      <w:r w:rsidRPr="00893C65">
        <w:t>Ausgewertet wird die Datei nur im Falle der Identifikation</w:t>
      </w:r>
      <w:r>
        <w:t xml:space="preserve"> (</w:t>
      </w:r>
      <w:r w:rsidRPr="006E1044">
        <w:rPr>
          <w:rStyle w:val="ProgrammcodeZchn"/>
        </w:rPr>
        <w:t>readIdentification</w:t>
      </w:r>
      <w:r>
        <w:t>)</w:t>
      </w:r>
      <w:r w:rsidRPr="00893C65">
        <w:t xml:space="preserve">. Die Abbildung erfolgt auf dem Attribut </w:t>
      </w:r>
      <w:r w:rsidRPr="006E1044">
        <w:rPr>
          <w:rStyle w:val="ProgrammcodeZchn"/>
        </w:rPr>
        <w:t>IDiagResultValue.getName()</w:t>
      </w:r>
      <w:r w:rsidRPr="006E1044">
        <w:t>.</w:t>
      </w:r>
      <w:r>
        <w:t xml:space="preserve"> Im Fall von UDS, für den keine Abbildungen definiert sind, wird der ODX-Shortname geliefert</w:t>
      </w:r>
    </w:p>
    <w:p w14:paraId="43290274" w14:textId="77777777" w:rsidR="00D570A8" w:rsidRPr="00C669BD" w:rsidRDefault="00D570A8" w:rsidP="004A3FD1">
      <w:pPr>
        <w:pStyle w:val="berschrift2"/>
        <w:tabs>
          <w:tab w:val="clear" w:pos="936"/>
          <w:tab w:val="num" w:pos="576"/>
        </w:tabs>
        <w:spacing w:before="360"/>
        <w:ind w:left="576"/>
        <w:jc w:val="both"/>
        <w:rPr>
          <w:iCs w:val="0"/>
        </w:rPr>
      </w:pPr>
      <w:bookmarkStart w:id="20" w:name="_Toc317517220"/>
      <w:bookmarkStart w:id="21" w:name="_Toc115767110"/>
      <w:r w:rsidRPr="00053511">
        <w:t>Multilin</w:t>
      </w:r>
      <w:r>
        <w:t>k</w:t>
      </w:r>
      <w:r w:rsidRPr="00053511">
        <w:t>unterstützung</w:t>
      </w:r>
      <w:bookmarkEnd w:id="20"/>
      <w:bookmarkEnd w:id="21"/>
    </w:p>
    <w:p w14:paraId="1750009F" w14:textId="77777777" w:rsidR="00D570A8" w:rsidRDefault="00D570A8" w:rsidP="006E1044">
      <w:pPr>
        <w:tabs>
          <w:tab w:val="left" w:pos="2268"/>
          <w:tab w:val="left" w:pos="2552"/>
          <w:tab w:val="left" w:pos="2835"/>
        </w:tabs>
        <w:jc w:val="both"/>
      </w:pPr>
      <w:r>
        <w:t>Ab Schnittstellenversion 3.0 (</w:t>
      </w:r>
      <w:r w:rsidRPr="00775CF2">
        <w:t>Offboard Diagnostic Information System</w:t>
      </w:r>
      <w:r>
        <w:t xml:space="preserve"> Version 4.0) wird Multilink unterstützt. Die Parametrierung erfolgt über die Methode </w:t>
      </w:r>
      <w:r w:rsidRPr="006E1044">
        <w:rPr>
          <w:rStyle w:val="ProgrammcodeZchn"/>
        </w:rPr>
        <w:t>configureSettings</w:t>
      </w:r>
      <w:r>
        <w:t xml:space="preserve"> mittels folgender Schlüssel: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5"/>
        <w:gridCol w:w="5175"/>
      </w:tblGrid>
      <w:tr w:rsidR="00D570A8" w14:paraId="191E9E5F" w14:textId="77777777" w:rsidTr="00D43983">
        <w:tc>
          <w:tcPr>
            <w:tcW w:w="5175" w:type="dxa"/>
          </w:tcPr>
          <w:p w14:paraId="73349D7D" w14:textId="77777777" w:rsidR="00D570A8" w:rsidRPr="00D43983" w:rsidRDefault="00D570A8" w:rsidP="00D43983">
            <w:pPr>
              <w:jc w:val="both"/>
              <w:rPr>
                <w:b/>
              </w:rPr>
            </w:pPr>
            <w:r w:rsidRPr="00D43983">
              <w:rPr>
                <w:b/>
              </w:rPr>
              <w:t>Schlüssel configureSettings</w:t>
            </w:r>
          </w:p>
        </w:tc>
        <w:tc>
          <w:tcPr>
            <w:tcW w:w="5175" w:type="dxa"/>
          </w:tcPr>
          <w:p w14:paraId="448ABA6C" w14:textId="77777777" w:rsidR="00D570A8" w:rsidRPr="00D43983" w:rsidRDefault="00D570A8" w:rsidP="00D43983">
            <w:pPr>
              <w:jc w:val="both"/>
              <w:rPr>
                <w:b/>
              </w:rPr>
            </w:pPr>
            <w:r w:rsidRPr="00D43983">
              <w:rPr>
                <w:b/>
              </w:rPr>
              <w:t>Beschreibung</w:t>
            </w:r>
          </w:p>
        </w:tc>
      </w:tr>
      <w:tr w:rsidR="00D570A8" w14:paraId="02B3E3E6" w14:textId="77777777" w:rsidTr="00D43983">
        <w:tc>
          <w:tcPr>
            <w:tcW w:w="5175" w:type="dxa"/>
          </w:tcPr>
          <w:p w14:paraId="46AE73E2" w14:textId="77777777" w:rsidR="00D570A8" w:rsidRDefault="00D570A8" w:rsidP="00D43983">
            <w:pPr>
              <w:jc w:val="both"/>
            </w:pPr>
            <w:r>
              <w:t>Multilink.MaxNumberOfLogicalLinks</w:t>
            </w:r>
          </w:p>
        </w:tc>
        <w:tc>
          <w:tcPr>
            <w:tcW w:w="5175" w:type="dxa"/>
          </w:tcPr>
          <w:p w14:paraId="2DA088FB" w14:textId="77777777" w:rsidR="00D570A8" w:rsidRDefault="00D570A8" w:rsidP="00D43983">
            <w:pPr>
              <w:jc w:val="both"/>
            </w:pPr>
            <w:r>
              <w:t>Maximale Anzahl von Logical-Links für die Nutzung von Multilinks</w:t>
            </w:r>
          </w:p>
        </w:tc>
      </w:tr>
      <w:tr w:rsidR="00D570A8" w14:paraId="5A3FBAE6" w14:textId="77777777" w:rsidTr="00D43983">
        <w:tc>
          <w:tcPr>
            <w:tcW w:w="5175" w:type="dxa"/>
          </w:tcPr>
          <w:p w14:paraId="4A3A9272" w14:textId="77777777" w:rsidR="00D570A8" w:rsidRDefault="00D570A8" w:rsidP="00D43983">
            <w:pPr>
              <w:jc w:val="both"/>
            </w:pPr>
            <w:r>
              <w:t>Multilink.ConsiderRestrictionsOfVRTVPT</w:t>
            </w:r>
          </w:p>
        </w:tc>
        <w:tc>
          <w:tcPr>
            <w:tcW w:w="5175" w:type="dxa"/>
          </w:tcPr>
          <w:p w14:paraId="4410F97B" w14:textId="77777777" w:rsidR="00D570A8" w:rsidRDefault="00D570A8" w:rsidP="00D43983">
            <w:pPr>
              <w:jc w:val="both"/>
            </w:pPr>
            <w:r>
              <w:t>Berücksichtigung der VRT / VPTs</w:t>
            </w:r>
          </w:p>
        </w:tc>
      </w:tr>
    </w:tbl>
    <w:p w14:paraId="59F1F3E0" w14:textId="77777777" w:rsidR="00D570A8" w:rsidRDefault="00D570A8" w:rsidP="0011206D">
      <w:pPr>
        <w:jc w:val="both"/>
      </w:pPr>
    </w:p>
    <w:p w14:paraId="3225CEEA" w14:textId="77777777" w:rsidR="00D570A8" w:rsidRDefault="00D570A8" w:rsidP="0011206D">
      <w:pPr>
        <w:jc w:val="both"/>
      </w:pPr>
      <w:r w:rsidRPr="00053511">
        <w:t>Die Parameter werden analog den Admin Einstellungen aus der GUI verwendet.</w:t>
      </w:r>
    </w:p>
    <w:p w14:paraId="6F7FA81E" w14:textId="77777777" w:rsidR="00D570A8" w:rsidRPr="009E3206" w:rsidRDefault="00D570A8" w:rsidP="006E1044">
      <w:pPr>
        <w:tabs>
          <w:tab w:val="left" w:pos="2268"/>
          <w:tab w:val="left" w:pos="2552"/>
          <w:tab w:val="left" w:pos="2835"/>
        </w:tabs>
        <w:jc w:val="both"/>
        <w:rPr>
          <w:rFonts w:ascii="Courier New" w:hAnsi="Courier New" w:cs="Courier New"/>
          <w:color w:val="000000"/>
          <w:sz w:val="20"/>
          <w:szCs w:val="20"/>
        </w:rPr>
      </w:pPr>
      <w:r>
        <w:t>Alle Schnittstellenmethoden, die sich auf ein Steuergerät beziehen, haben als ersten Parameter ein Handle auf eine Steuergeräteverbindung (</w:t>
      </w:r>
      <w:r w:rsidRPr="006E1044">
        <w:rPr>
          <w:rStyle w:val="ProgrammcodeZchn"/>
        </w:rPr>
        <w:t>IConnectionHandle</w:t>
      </w:r>
      <w:r>
        <w:t xml:space="preserve">). Dieses Handle </w:t>
      </w:r>
      <w:r w:rsidRPr="003B3FF2">
        <w:t>erhält man aus der Rückgabestruktur der Methoden, die eine Verbindung zu einem Steuergerät aufbauen (</w:t>
      </w:r>
      <w:r w:rsidRPr="006E1044">
        <w:rPr>
          <w:rStyle w:val="ProgrammcodeZchn"/>
        </w:rPr>
        <w:t>connectToEcu</w:t>
      </w:r>
      <w:r>
        <w:t xml:space="preserve">, </w:t>
      </w:r>
      <w:r w:rsidRPr="00765055">
        <w:rPr>
          <w:rStyle w:val="ProgrammcodeZchn"/>
        </w:rPr>
        <w:t>connectToEcuAndOpenConnection</w:t>
      </w:r>
      <w:r>
        <w:t xml:space="preserve"> und</w:t>
      </w:r>
      <w:r w:rsidRPr="003B3FF2">
        <w:t xml:space="preserve"> </w:t>
      </w:r>
      <w:r w:rsidRPr="006E1044">
        <w:rPr>
          <w:rStyle w:val="ProgrammcodeZchn"/>
        </w:rPr>
        <w:t>connectToEcuWithLogicalLink</w:t>
      </w:r>
      <w:r w:rsidRPr="003B3FF2">
        <w:t>).</w:t>
      </w:r>
    </w:p>
    <w:p w14:paraId="0F61812F" w14:textId="77777777" w:rsidR="00D570A8" w:rsidRDefault="00D570A8" w:rsidP="006E1044">
      <w:pPr>
        <w:tabs>
          <w:tab w:val="left" w:pos="2268"/>
          <w:tab w:val="left" w:pos="2552"/>
          <w:tab w:val="left" w:pos="2835"/>
        </w:tabs>
        <w:jc w:val="both"/>
      </w:pPr>
      <w:r>
        <w:t xml:space="preserve">Fehlerfälle, wie z.B. Zugriff auf ein Steuergerät ohne freien Link, werden über die </w:t>
      </w:r>
      <w:r w:rsidRPr="006E1044">
        <w:rPr>
          <w:rStyle w:val="ProgrammcodeZchn"/>
        </w:rPr>
        <w:t>DiagException</w:t>
      </w:r>
      <w:r>
        <w:t xml:space="preserve"> an den Aufrufer weiter gegeben.</w:t>
      </w:r>
    </w:p>
    <w:p w14:paraId="2AA5AC56" w14:textId="77777777" w:rsidR="00D570A8" w:rsidRDefault="00D570A8" w:rsidP="0011206D">
      <w:pPr>
        <w:autoSpaceDE w:val="0"/>
        <w:autoSpaceDN w:val="0"/>
        <w:adjustRightInd w:val="0"/>
      </w:pPr>
      <w:r>
        <w:t>Beispiel:</w:t>
      </w:r>
    </w:p>
    <w:p w14:paraId="30D124ED" w14:textId="77777777" w:rsidR="00D570A8" w:rsidRDefault="00D570A8" w:rsidP="004A3FD1">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ODS8035E</w:t>
      </w:r>
    </w:p>
    <w:p w14:paraId="62826F16" w14:textId="77777777" w:rsidR="00D570A8" w:rsidRDefault="00D570A8" w:rsidP="0011206D">
      <w:pPr>
        <w:autoSpaceDE w:val="0"/>
        <w:autoSpaceDN w:val="0"/>
        <w:adjustRightInd w:val="0"/>
        <w:rPr>
          <w:rFonts w:ascii="Courier New" w:hAnsi="Courier New" w:cs="Courier New"/>
          <w:sz w:val="20"/>
          <w:szCs w:val="20"/>
        </w:rPr>
      </w:pPr>
      <w:r>
        <w:rPr>
          <w:rFonts w:ascii="Courier New" w:hAnsi="Courier New" w:cs="Courier New"/>
          <w:sz w:val="20"/>
          <w:szCs w:val="20"/>
        </w:rPr>
        <w:t>Infrastruktur.Fahrzeug (EcuCom):</w:t>
      </w:r>
    </w:p>
    <w:p w14:paraId="40EC9AC6" w14:textId="77777777" w:rsidR="00D570A8" w:rsidRDefault="00D570A8" w:rsidP="0011206D">
      <w:pPr>
        <w:autoSpaceDE w:val="0"/>
        <w:autoSpaceDN w:val="0"/>
        <w:adjustRightInd w:val="0"/>
        <w:rPr>
          <w:rFonts w:ascii="Courier New" w:hAnsi="Courier New" w:cs="Courier New"/>
          <w:sz w:val="20"/>
          <w:szCs w:val="20"/>
        </w:rPr>
      </w:pPr>
      <w:r>
        <w:rPr>
          <w:rFonts w:ascii="Courier New" w:hAnsi="Courier New" w:cs="Courier New"/>
          <w:sz w:val="20"/>
          <w:szCs w:val="20"/>
        </w:rPr>
        <w:t>Die Kommunikation zum Steuergerät mit der Reizadresse 0x19 war fehlerhaft.</w:t>
      </w:r>
    </w:p>
    <w:p w14:paraId="4FFA7A77" w14:textId="77777777" w:rsidR="00D570A8" w:rsidRPr="00505CDD" w:rsidRDefault="00D570A8" w:rsidP="0011206D">
      <w:r>
        <w:rPr>
          <w:rFonts w:ascii="Courier New" w:hAnsi="Courier New" w:cs="Courier New"/>
          <w:sz w:val="20"/>
          <w:szCs w:val="20"/>
        </w:rPr>
        <w:t>Der Verbindungsaufbau wird durch ein anderes Steuergerät blockiert.</w:t>
      </w:r>
    </w:p>
    <w:p w14:paraId="57390D95" w14:textId="77777777" w:rsidR="00D570A8" w:rsidRPr="00C669BD" w:rsidRDefault="00D570A8" w:rsidP="004A3FD1">
      <w:pPr>
        <w:pStyle w:val="berschrift2"/>
        <w:tabs>
          <w:tab w:val="clear" w:pos="936"/>
          <w:tab w:val="num" w:pos="576"/>
        </w:tabs>
        <w:spacing w:before="360"/>
        <w:ind w:left="576"/>
        <w:jc w:val="both"/>
        <w:rPr>
          <w:iCs w:val="0"/>
        </w:rPr>
      </w:pPr>
      <w:bookmarkStart w:id="22" w:name="_Toc167681450"/>
      <w:bookmarkStart w:id="23" w:name="_Toc315155731"/>
      <w:bookmarkStart w:id="24" w:name="_Toc317517212"/>
      <w:bookmarkStart w:id="25" w:name="_Toc115767111"/>
      <w:r w:rsidRPr="00554129">
        <w:t>Versionierung</w:t>
      </w:r>
      <w:bookmarkEnd w:id="22"/>
      <w:bookmarkEnd w:id="23"/>
      <w:bookmarkEnd w:id="24"/>
      <w:bookmarkEnd w:id="25"/>
    </w:p>
    <w:p w14:paraId="42CAEB9D" w14:textId="77777777" w:rsidR="00D570A8" w:rsidRDefault="00D570A8" w:rsidP="001B5CE8">
      <w:pPr>
        <w:jc w:val="both"/>
        <w:rPr>
          <w:szCs w:val="22"/>
        </w:rPr>
      </w:pPr>
      <w:r>
        <w:rPr>
          <w:szCs w:val="22"/>
        </w:rPr>
        <w:t>Da die</w:t>
      </w:r>
      <w:r w:rsidRPr="00312623">
        <w:rPr>
          <w:szCs w:val="22"/>
        </w:rPr>
        <w:t xml:space="preserve"> Web-Service Schnittstelle </w:t>
      </w:r>
      <w:r>
        <w:rPr>
          <w:szCs w:val="22"/>
        </w:rPr>
        <w:t>aus der Automatisierungsschnittstelle</w:t>
      </w:r>
      <w:r w:rsidRPr="00312623">
        <w:rPr>
          <w:szCs w:val="22"/>
        </w:rPr>
        <w:t xml:space="preserve"> </w:t>
      </w:r>
      <w:r>
        <w:rPr>
          <w:szCs w:val="22"/>
        </w:rPr>
        <w:t>erzeugt wird, haben beide Schnittstellen dieselbe Versionsnummer. Es kann jedoch vorkommen, dass nur eine Schnittstelle geändert wird, mit der Folge dass auch die jeweils andere Schnittstelle eine neue Versionsnummer bekommt, obwohl an ihr keine Veränderungen durchgeführt wurden.</w:t>
      </w:r>
    </w:p>
    <w:p w14:paraId="7DBDC1BE" w14:textId="77777777" w:rsidR="00D570A8" w:rsidRPr="00312623" w:rsidRDefault="00D570A8" w:rsidP="001B5CE8">
      <w:pPr>
        <w:tabs>
          <w:tab w:val="left" w:pos="2268"/>
          <w:tab w:val="left" w:pos="2552"/>
          <w:tab w:val="left" w:pos="2835"/>
        </w:tabs>
        <w:jc w:val="both"/>
        <w:rPr>
          <w:szCs w:val="22"/>
        </w:rPr>
      </w:pPr>
      <w:r>
        <w:rPr>
          <w:szCs w:val="22"/>
        </w:rPr>
        <w:t xml:space="preserve">Die Versionsnummer kann über die Methode </w:t>
      </w:r>
      <w:r w:rsidRPr="00F273F6">
        <w:rPr>
          <w:rStyle w:val="ProgrammcodeZchn"/>
        </w:rPr>
        <w:t>getVersions().getAutomationAPIVersion()</w:t>
      </w:r>
      <w:r>
        <w:rPr>
          <w:rStyle w:val="Code2"/>
          <w:rFonts w:cs="Arial"/>
          <w:bCs/>
          <w:sz w:val="20"/>
          <w:szCs w:val="20"/>
        </w:rPr>
        <w:t xml:space="preserve"> </w:t>
      </w:r>
      <w:r>
        <w:rPr>
          <w:szCs w:val="22"/>
        </w:rPr>
        <w:t>ermittelt werden.</w:t>
      </w:r>
    </w:p>
    <w:p w14:paraId="73BEA2D0" w14:textId="77777777" w:rsidR="00D570A8" w:rsidRPr="003A2B42" w:rsidRDefault="00D570A8" w:rsidP="0046095B">
      <w:r>
        <w:br w:type="page"/>
      </w:r>
      <w:bookmarkEnd w:id="3"/>
    </w:p>
    <w:p w14:paraId="7378EB16" w14:textId="77777777" w:rsidR="00D570A8" w:rsidRDefault="00D570A8" w:rsidP="004A3FD1">
      <w:pPr>
        <w:pStyle w:val="berschrift1"/>
      </w:pPr>
      <w:bookmarkStart w:id="26" w:name="_Toc317517171"/>
      <w:bookmarkStart w:id="27" w:name="_Toc317519136"/>
      <w:bookmarkStart w:id="28" w:name="_Toc115767112"/>
      <w:bookmarkStart w:id="29" w:name="_Toc317517221"/>
      <w:r>
        <w:t>Die Makrofunktion im</w:t>
      </w:r>
      <w:r w:rsidRPr="009157F9">
        <w:t xml:space="preserve"> </w:t>
      </w:r>
      <w:r w:rsidRPr="00787E7D">
        <w:t>Offboard Diagnostic Information System</w:t>
      </w:r>
      <w:r>
        <w:t xml:space="preserve"> </w:t>
      </w:r>
      <w:r w:rsidRPr="009157F9">
        <w:t>E</w:t>
      </w:r>
      <w:bookmarkEnd w:id="26"/>
      <w:bookmarkEnd w:id="27"/>
      <w:r>
        <w:t>ngineering</w:t>
      </w:r>
      <w:bookmarkEnd w:id="28"/>
    </w:p>
    <w:p w14:paraId="00DFAFFE" w14:textId="77777777" w:rsidR="00D570A8" w:rsidRDefault="00D570A8" w:rsidP="004A3FD1">
      <w:pPr>
        <w:pStyle w:val="berschrift2"/>
        <w:tabs>
          <w:tab w:val="clear" w:pos="936"/>
          <w:tab w:val="num" w:pos="540"/>
        </w:tabs>
        <w:ind w:hanging="936"/>
      </w:pPr>
      <w:bookmarkStart w:id="30" w:name="_Toc317517172"/>
      <w:bookmarkStart w:id="31" w:name="_Toc317519137"/>
      <w:bookmarkStart w:id="32" w:name="_Toc115767113"/>
      <w:r>
        <w:t xml:space="preserve">Aufgabe der Makrofunktion im </w:t>
      </w:r>
      <w:bookmarkEnd w:id="30"/>
      <w:bookmarkEnd w:id="31"/>
      <w:r w:rsidRPr="00787E7D">
        <w:t>Offboard Diagnostic Information System</w:t>
      </w:r>
      <w:bookmarkEnd w:id="32"/>
    </w:p>
    <w:p w14:paraId="206F66A3" w14:textId="77777777" w:rsidR="00D570A8" w:rsidRPr="006B337A" w:rsidRDefault="00D570A8" w:rsidP="005D00F4">
      <w:pPr>
        <w:autoSpaceDE w:val="0"/>
        <w:autoSpaceDN w:val="0"/>
        <w:adjustRightInd w:val="0"/>
        <w:spacing w:after="0"/>
        <w:jc w:val="both"/>
        <w:rPr>
          <w:szCs w:val="22"/>
        </w:rPr>
      </w:pPr>
      <w:bookmarkStart w:id="33" w:name="_Toc317517173"/>
      <w:r>
        <w:t xml:space="preserve">Mit Hilfe der Makrofunktionen lassen sich Bedienungsabläufe vom </w:t>
      </w:r>
      <w:r w:rsidRPr="00787E7D">
        <w:t>Offboard Diagnostic Information System</w:t>
      </w:r>
      <w:r>
        <w:t xml:space="preserve"> Engineering automatisieren</w:t>
      </w:r>
      <w:r>
        <w:rPr>
          <w:sz w:val="20"/>
        </w:rPr>
        <w:t xml:space="preserve">. </w:t>
      </w:r>
      <w:r w:rsidRPr="006B337A">
        <w:rPr>
          <w:szCs w:val="22"/>
        </w:rPr>
        <w:t>Der Benutzer wird hierdurch in die Lage versetzt, immer wiederkehrende Bedienabläufe aufzuzeichnen und später automatisch ablaufen zu lassen.</w:t>
      </w:r>
    </w:p>
    <w:p w14:paraId="6CC13A01" w14:textId="77777777" w:rsidR="00D570A8" w:rsidRDefault="00D570A8" w:rsidP="004A3FD1">
      <w:pPr>
        <w:pStyle w:val="berschrift2"/>
        <w:tabs>
          <w:tab w:val="clear" w:pos="936"/>
        </w:tabs>
        <w:ind w:left="540" w:hanging="540"/>
      </w:pPr>
      <w:bookmarkStart w:id="34" w:name="_Toc317519138"/>
      <w:bookmarkStart w:id="35" w:name="_Toc115767114"/>
      <w:r w:rsidRPr="009157F9">
        <w:t>Aufzeichnen von Makros</w:t>
      </w:r>
      <w:bookmarkEnd w:id="33"/>
      <w:bookmarkEnd w:id="34"/>
      <w:bookmarkEnd w:id="35"/>
    </w:p>
    <w:p w14:paraId="4BDB25F2" w14:textId="77777777" w:rsidR="00D570A8" w:rsidRDefault="00D570A8" w:rsidP="005D00F4">
      <w:r>
        <w:t>Um Bedienschritte des Benutzers aufzeichnen zu können, befindet sich im „Expandbar“ an der rechten Seite des Anwendungsfensters ein Gruppenfeld „Makros“:</w:t>
      </w:r>
    </w:p>
    <w:p w14:paraId="314B9499" w14:textId="77777777" w:rsidR="00D570A8" w:rsidRDefault="00D570A8" w:rsidP="005D00F4"/>
    <w:p w14:paraId="3B9089B3" w14:textId="77777777" w:rsidR="00D570A8" w:rsidRDefault="00D570A8"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Pr>
          <w:noProof/>
        </w:rPr>
        <w:t>1</w:t>
      </w:r>
      <w:r>
        <w:rPr>
          <w:noProof/>
        </w:rPr>
        <w:fldChar w:fldCharType="end"/>
      </w:r>
      <w:r>
        <w:rPr>
          <w:noProof/>
        </w:rPr>
        <w:drawing>
          <wp:anchor distT="0" distB="0" distL="114300" distR="114300" simplePos="0" relativeHeight="251650048" behindDoc="0" locked="1" layoutInCell="1" allowOverlap="1" wp14:anchorId="1B3F07D2" wp14:editId="5C1BBB7C">
            <wp:simplePos x="0" y="0"/>
            <wp:positionH relativeFrom="column">
              <wp:align>center</wp:align>
            </wp:positionH>
            <wp:positionV relativeFrom="line">
              <wp:align>top</wp:align>
            </wp:positionV>
            <wp:extent cx="2419985" cy="2657475"/>
            <wp:effectExtent l="19050" t="0" r="0" b="0"/>
            <wp:wrapTopAndBottom/>
            <wp:docPr id="12"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2419985" cy="2657475"/>
                    </a:xfrm>
                    <a:prstGeom prst="rect">
                      <a:avLst/>
                    </a:prstGeom>
                    <a:noFill/>
                    <a:ln w="9525">
                      <a:noFill/>
                      <a:miter lim="800000"/>
                      <a:headEnd/>
                      <a:tailEnd/>
                    </a:ln>
                  </pic:spPr>
                </pic:pic>
              </a:graphicData>
            </a:graphic>
          </wp:anchor>
        </w:drawing>
      </w:r>
      <w:r>
        <w:t>: Steuerung der Makroaufzeichnung im Expandbar</w:t>
      </w:r>
    </w:p>
    <w:p w14:paraId="32FF62E2" w14:textId="77777777" w:rsidR="00D570A8" w:rsidRDefault="00D570A8" w:rsidP="005D00F4">
      <w:r>
        <w:t xml:space="preserve"> </w:t>
      </w:r>
    </w:p>
    <w:p w14:paraId="0A813D30" w14:textId="77777777" w:rsidR="00D570A8" w:rsidRDefault="00D570A8" w:rsidP="005D00F4">
      <w:r>
        <w:t>Mit Hilfe der drei Schaltflächen kann der Anwender die Makroaufzeichnung starten, unterbrechen und beenden.</w:t>
      </w:r>
    </w:p>
    <w:p w14:paraId="1B15200C" w14:textId="77777777" w:rsidR="00D570A8" w:rsidRPr="002F6B0D" w:rsidRDefault="00D570A8" w:rsidP="00D901EB">
      <w:pPr>
        <w:numPr>
          <w:ilvl w:val="0"/>
          <w:numId w:val="1"/>
        </w:numPr>
        <w:ind w:left="714" w:hanging="357"/>
        <w:rPr>
          <w:i/>
          <w:sz w:val="24"/>
        </w:rPr>
      </w:pPr>
      <w:r w:rsidRPr="002F6B0D">
        <w:rPr>
          <w:i/>
          <w:sz w:val="24"/>
        </w:rPr>
        <w:t>Aufzeichnen</w:t>
      </w:r>
    </w:p>
    <w:p w14:paraId="147B3C63" w14:textId="77777777" w:rsidR="00D570A8" w:rsidRDefault="00D570A8" w:rsidP="005D00F4">
      <w:pPr>
        <w:numPr>
          <w:ilvl w:val="1"/>
          <w:numId w:val="2"/>
        </w:numPr>
      </w:pPr>
      <w:r>
        <w:t xml:space="preserve">Nach Betätigen der Schaltfläche „Aufzeichnen“ wird dem Benutzer über einen Dateiauswahldialog zunächst die Festlegung des Ablageortes für das neue Makro angeboten. Voreingestellt sind ein von der Anwendung gebildeter eindeutiger Dateiname und der im Anwendungsbereich „Administration“ eingestellte Ablageort für Makros. Beides kann vom Anwender in diesem Dialog auf seine aktuellen Bedürfnisse angepasst werden. Nach erfolgter Dateiauswahl werden alle folgenden Benutzeraktionen aufgezeichnet. </w:t>
      </w:r>
      <w:r w:rsidRPr="00D97585">
        <w:t>Es werden nur tatsächlich ausgeführte Diagnosefunktionen ins Makro übernommen.</w:t>
      </w:r>
      <w:r>
        <w:t xml:space="preserve"> </w:t>
      </w:r>
      <w:r w:rsidRPr="00D97585">
        <w:t>Wird eine Diagnosefunktion vor ihrer Übertragung an das Steuergerät abgebrochen,</w:t>
      </w:r>
      <w:r>
        <w:t xml:space="preserve"> erscheint sie nicht im Makro.</w:t>
      </w:r>
    </w:p>
    <w:p w14:paraId="56C85524" w14:textId="77777777" w:rsidR="00D570A8" w:rsidRPr="002F6B0D" w:rsidRDefault="00D570A8" w:rsidP="00D901EB">
      <w:pPr>
        <w:numPr>
          <w:ilvl w:val="0"/>
          <w:numId w:val="1"/>
        </w:numPr>
        <w:spacing w:before="120"/>
        <w:ind w:left="714" w:hanging="357"/>
        <w:rPr>
          <w:i/>
          <w:sz w:val="24"/>
        </w:rPr>
      </w:pPr>
      <w:r w:rsidRPr="002F6B0D">
        <w:rPr>
          <w:i/>
          <w:sz w:val="24"/>
        </w:rPr>
        <w:t>Unterbrechen</w:t>
      </w:r>
    </w:p>
    <w:p w14:paraId="5E77223D" w14:textId="77777777" w:rsidR="00D570A8" w:rsidRDefault="00D570A8" w:rsidP="005D00F4">
      <w:pPr>
        <w:numPr>
          <w:ilvl w:val="1"/>
          <w:numId w:val="2"/>
        </w:numPr>
      </w:pPr>
      <w:r>
        <w:t>Möchte der Benutzer bei laufender Aufzeichnung eine Diagnosefunktion zwar ausführen, diese aber nicht ins Makro übernommen haben, kann er die Makroaufzeichnung mit dieser Schaltfläche deaktivieren. Soll die Aufzeichnung dann wieder fortgeführt werden, erreicht man dies durch das erneute Betätigen der Schaltfläche „Aufzeichnen“.</w:t>
      </w:r>
    </w:p>
    <w:p w14:paraId="1B696809" w14:textId="77777777" w:rsidR="00D570A8" w:rsidRPr="002F6B0D" w:rsidRDefault="00D570A8" w:rsidP="00D901EB">
      <w:pPr>
        <w:numPr>
          <w:ilvl w:val="0"/>
          <w:numId w:val="2"/>
        </w:numPr>
        <w:spacing w:before="120"/>
        <w:ind w:left="714" w:hanging="357"/>
      </w:pPr>
      <w:r>
        <w:t xml:space="preserve"> </w:t>
      </w:r>
      <w:r>
        <w:rPr>
          <w:i/>
          <w:sz w:val="24"/>
        </w:rPr>
        <w:t>Beenden</w:t>
      </w:r>
    </w:p>
    <w:p w14:paraId="35C8EDFF" w14:textId="77777777" w:rsidR="00D570A8" w:rsidRPr="00D97585" w:rsidRDefault="00D570A8" w:rsidP="005D00F4">
      <w:pPr>
        <w:numPr>
          <w:ilvl w:val="1"/>
          <w:numId w:val="2"/>
        </w:numPr>
        <w:spacing w:before="120"/>
      </w:pPr>
      <w:r>
        <w:rPr>
          <w:szCs w:val="22"/>
        </w:rPr>
        <w:t>Nach Betätigen dieser Schaltfläche wird die Aufzeichnung endgültig abgeschlossen und als Makrodatei am gewählten Ort abgelegt. Ein nachfolgendes Betätigen der Schaltfläche „Aufzeichnen“ beginnt eine neue Aufzeichnung und erzeugt ein weiteres Makro.</w:t>
      </w:r>
    </w:p>
    <w:p w14:paraId="785F2979" w14:textId="77777777" w:rsidR="00D570A8" w:rsidRDefault="00D570A8" w:rsidP="004A3FD1">
      <w:pPr>
        <w:pStyle w:val="Zwischenberschrift"/>
        <w:outlineLvl w:val="0"/>
      </w:pPr>
      <w:r>
        <w:t>Zur Beachtung:</w:t>
      </w:r>
    </w:p>
    <w:p w14:paraId="75C6FEFD" w14:textId="77777777" w:rsidR="00D570A8" w:rsidRPr="00476F1D" w:rsidRDefault="00D570A8" w:rsidP="005D00F4">
      <w:r>
        <w:t xml:space="preserve">Das zum Zeitpunkt der Aufzeichnung geladene Fahrzeugprojekt wird nur in einem Kommentar in der Makrodatei gespeichert, damit das Makro auch für andere Fahrzeugprojekte verwendet werden kann. Auch Wechsel des Fahrzeugprojektes werden nicht aufgezeichnet.. </w:t>
      </w:r>
    </w:p>
    <w:p w14:paraId="6E312FCF" w14:textId="77777777" w:rsidR="00D570A8" w:rsidRDefault="00D570A8" w:rsidP="004A3FD1">
      <w:pPr>
        <w:pStyle w:val="berschrift2"/>
        <w:tabs>
          <w:tab w:val="clear" w:pos="936"/>
          <w:tab w:val="num" w:pos="540"/>
        </w:tabs>
        <w:ind w:hanging="936"/>
      </w:pPr>
      <w:bookmarkStart w:id="36" w:name="_Toc317517174"/>
      <w:bookmarkStart w:id="37" w:name="_Toc317519139"/>
      <w:bookmarkStart w:id="38" w:name="_Toc115767115"/>
      <w:r w:rsidRPr="009157F9">
        <w:t>Ausführen von Makros</w:t>
      </w:r>
      <w:bookmarkEnd w:id="36"/>
      <w:bookmarkEnd w:id="37"/>
      <w:bookmarkEnd w:id="38"/>
    </w:p>
    <w:p w14:paraId="70041ACC" w14:textId="77777777" w:rsidR="00D570A8" w:rsidRDefault="00D570A8" w:rsidP="005D00F4">
      <w:r>
        <w:t xml:space="preserve">Die Ausführung eines Makros wird in der Funktionsauswahlliste über den Eintrag „Makros“ gestartet. Daraufhin erscheint ein Dialog, der alle Makros zur Auswahl anbietet, die im eingestellten Ablageverzeichnis abgelegt sind </w:t>
      </w:r>
      <w:r>
        <w:rPr>
          <w:rStyle w:val="Funotenzeichen"/>
        </w:rPr>
        <w:footnoteReference w:id="1"/>
      </w:r>
      <w:r>
        <w:t>.</w:t>
      </w:r>
    </w:p>
    <w:p w14:paraId="6884F506" w14:textId="77777777" w:rsidR="00D570A8" w:rsidRDefault="00D570A8" w:rsidP="005D00F4">
      <w:r>
        <w:rPr>
          <w:noProof/>
        </w:rPr>
        <w:drawing>
          <wp:anchor distT="0" distB="0" distL="114300" distR="114300" simplePos="0" relativeHeight="251651072" behindDoc="0" locked="1" layoutInCell="1" allowOverlap="1" wp14:anchorId="2EF466BB" wp14:editId="7115CFE0">
            <wp:simplePos x="0" y="0"/>
            <wp:positionH relativeFrom="column">
              <wp:align>center</wp:align>
            </wp:positionH>
            <wp:positionV relativeFrom="paragraph">
              <wp:posOffset>180340</wp:posOffset>
            </wp:positionV>
            <wp:extent cx="5038725" cy="4533900"/>
            <wp:effectExtent l="19050" t="0" r="9525" b="0"/>
            <wp:wrapTopAndBottom/>
            <wp:docPr id="13"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5038725" cy="4533900"/>
                    </a:xfrm>
                    <a:prstGeom prst="rect">
                      <a:avLst/>
                    </a:prstGeom>
                    <a:noFill/>
                    <a:ln w="9525">
                      <a:noFill/>
                      <a:miter lim="800000"/>
                      <a:headEnd/>
                      <a:tailEnd/>
                    </a:ln>
                  </pic:spPr>
                </pic:pic>
              </a:graphicData>
            </a:graphic>
          </wp:anchor>
        </w:drawing>
      </w:r>
    </w:p>
    <w:p w14:paraId="4FB8DD31" w14:textId="77777777" w:rsidR="00D570A8" w:rsidRDefault="00D570A8" w:rsidP="004A3FD1">
      <w:pPr>
        <w:pStyle w:val="Beschriftung"/>
        <w:outlineLvl w:val="0"/>
      </w:pPr>
      <w:bookmarkStart w:id="39" w:name="_Ref304549287"/>
      <w:r>
        <w:t xml:space="preserve">Abbildung </w:t>
      </w:r>
      <w:r>
        <w:rPr>
          <w:noProof/>
        </w:rPr>
        <w:fldChar w:fldCharType="begin"/>
      </w:r>
      <w:r>
        <w:rPr>
          <w:noProof/>
        </w:rPr>
        <w:instrText xml:space="preserve"> STYLEREF 1 \s </w:instrText>
      </w:r>
      <w:r>
        <w:rPr>
          <w:noProof/>
        </w:rPr>
        <w:fldChar w:fldCharType="separate"/>
      </w:r>
      <w:r>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Pr>
          <w:noProof/>
        </w:rPr>
        <w:t>2</w:t>
      </w:r>
      <w:r>
        <w:rPr>
          <w:noProof/>
        </w:rPr>
        <w:fldChar w:fldCharType="end"/>
      </w:r>
      <w:bookmarkEnd w:id="39"/>
      <w:r>
        <w:t>: Dialog zum Starten eines Makros</w:t>
      </w:r>
    </w:p>
    <w:p w14:paraId="020A7DDE" w14:textId="77777777" w:rsidR="00D570A8" w:rsidRDefault="00D570A8" w:rsidP="005D00F4"/>
    <w:p w14:paraId="678B51B0" w14:textId="77777777" w:rsidR="00D570A8" w:rsidRDefault="00D570A8" w:rsidP="005D00F4">
      <w:pPr>
        <w:jc w:val="both"/>
      </w:pPr>
      <w:r>
        <w:t xml:space="preserve">Nach der Auswahl einer Makrodatei durch Selektieren mit der Maus oder Tastatur kann das gewählte Makro über eine von zwei Schaltflächen gestartet werden. Die obere Schaltfläche mit dem Pfeilsymbol startet das Makro normal, die untere Schaltfläche mit dem Käfersymbol im Debugmodus (Vgl. </w:t>
      </w:r>
      <w:r>
        <w:fldChar w:fldCharType="begin"/>
      </w:r>
      <w:r>
        <w:instrText xml:space="preserve"> REF _Ref304549287 \h </w:instrText>
      </w:r>
      <w:r>
        <w:fldChar w:fldCharType="separate"/>
      </w:r>
      <w:r>
        <w:t xml:space="preserve">Abbildung </w:t>
      </w:r>
      <w:r>
        <w:rPr>
          <w:noProof/>
        </w:rPr>
        <w:t>3</w:t>
      </w:r>
      <w:r>
        <w:t>.</w:t>
      </w:r>
      <w:r>
        <w:rPr>
          <w:noProof/>
        </w:rPr>
        <w:t>2</w:t>
      </w:r>
      <w:r>
        <w:fldChar w:fldCharType="end"/>
      </w:r>
      <w:r>
        <w:t xml:space="preserve">).  </w:t>
      </w:r>
    </w:p>
    <w:p w14:paraId="66C9B4F0" w14:textId="77777777" w:rsidR="00D570A8" w:rsidRDefault="00D570A8" w:rsidP="005D00F4">
      <w:pPr>
        <w:jc w:val="both"/>
      </w:pPr>
      <w:r>
        <w:t>Im normalen Ablaufmodus wechselt die Dialogdarstellung zu einer Konsolendarstellung, in der man die Textausgaben des Makros verfolgen kann. Darüber hinaus bietet dieser Dialog weitere Bedienmöglichkeiten unterhalb der Konsolausgabe.</w:t>
      </w:r>
    </w:p>
    <w:p w14:paraId="632F5086" w14:textId="77777777" w:rsidR="00D570A8" w:rsidRPr="008A3B6C" w:rsidRDefault="00D570A8" w:rsidP="005D00F4">
      <w:r>
        <w:rPr>
          <w:noProof/>
        </w:rPr>
        <w:drawing>
          <wp:anchor distT="0" distB="0" distL="114300" distR="114300" simplePos="0" relativeHeight="251658240" behindDoc="0" locked="1" layoutInCell="1" allowOverlap="1" wp14:anchorId="6CD4AA33" wp14:editId="35926109">
            <wp:simplePos x="0" y="0"/>
            <wp:positionH relativeFrom="column">
              <wp:posOffset>0</wp:posOffset>
            </wp:positionH>
            <wp:positionV relativeFrom="paragraph">
              <wp:posOffset>0</wp:posOffset>
            </wp:positionV>
            <wp:extent cx="5966460" cy="2189480"/>
            <wp:effectExtent l="19050" t="0" r="0" b="0"/>
            <wp:wrapTopAndBottom/>
            <wp:docPr id="14" name="Bild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srcRect/>
                    <a:stretch>
                      <a:fillRect/>
                    </a:stretch>
                  </pic:blipFill>
                  <pic:spPr bwMode="auto">
                    <a:xfrm>
                      <a:off x="0" y="0"/>
                      <a:ext cx="5966460" cy="2189480"/>
                    </a:xfrm>
                    <a:prstGeom prst="rect">
                      <a:avLst/>
                    </a:prstGeom>
                    <a:noFill/>
                    <a:ln w="9525">
                      <a:noFill/>
                      <a:miter lim="800000"/>
                      <a:headEnd/>
                      <a:tailEnd/>
                    </a:ln>
                  </pic:spPr>
                </pic:pic>
              </a:graphicData>
            </a:graphic>
          </wp:anchor>
        </w:drawing>
      </w:r>
    </w:p>
    <w:p w14:paraId="29310FC1" w14:textId="77777777" w:rsidR="00D570A8" w:rsidRDefault="00D570A8" w:rsidP="004A3FD1">
      <w:pPr>
        <w:pStyle w:val="Beschriftung"/>
        <w:outlineLvl w:val="0"/>
      </w:pPr>
      <w:bookmarkStart w:id="40" w:name="_Ref304549299"/>
      <w:bookmarkStart w:id="41" w:name="_Ref304545243"/>
      <w:r>
        <w:t xml:space="preserve">Abbildung </w:t>
      </w:r>
      <w:r>
        <w:rPr>
          <w:noProof/>
        </w:rPr>
        <w:fldChar w:fldCharType="begin"/>
      </w:r>
      <w:r>
        <w:rPr>
          <w:noProof/>
        </w:rPr>
        <w:instrText xml:space="preserve"> STYLEREF 1 \s </w:instrText>
      </w:r>
      <w:r>
        <w:rPr>
          <w:noProof/>
        </w:rPr>
        <w:fldChar w:fldCharType="separate"/>
      </w:r>
      <w:r>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Pr>
          <w:noProof/>
        </w:rPr>
        <w:t>3</w:t>
      </w:r>
      <w:r>
        <w:rPr>
          <w:noProof/>
        </w:rPr>
        <w:fldChar w:fldCharType="end"/>
      </w:r>
      <w:bookmarkEnd w:id="40"/>
      <w:r>
        <w:t>: Ablauffenster eines Makros während der Ausführung.</w:t>
      </w:r>
    </w:p>
    <w:tbl>
      <w:tblPr>
        <w:tblW w:w="0" w:type="auto"/>
        <w:tblCellMar>
          <w:left w:w="70" w:type="dxa"/>
          <w:right w:w="70" w:type="dxa"/>
        </w:tblCellMar>
        <w:tblLook w:val="0000" w:firstRow="0" w:lastRow="0" w:firstColumn="0" w:lastColumn="0" w:noHBand="0" w:noVBand="0"/>
      </w:tblPr>
      <w:tblGrid>
        <w:gridCol w:w="4606"/>
        <w:gridCol w:w="4606"/>
      </w:tblGrid>
      <w:tr w:rsidR="00D570A8" w14:paraId="65292AD5" w14:textId="77777777" w:rsidTr="00587016">
        <w:trPr>
          <w:trHeight w:val="795"/>
        </w:trPr>
        <w:tc>
          <w:tcPr>
            <w:tcW w:w="4606" w:type="dxa"/>
            <w:vAlign w:val="center"/>
          </w:tcPr>
          <w:p w14:paraId="5A36283E" w14:textId="77777777" w:rsidR="00D570A8" w:rsidRDefault="00D570A8" w:rsidP="00587016">
            <w:pPr>
              <w:jc w:val="center"/>
            </w:pPr>
            <w:r>
              <w:rPr>
                <w:noProof/>
              </w:rPr>
              <w:drawing>
                <wp:anchor distT="0" distB="0" distL="114300" distR="114300" simplePos="0" relativeHeight="251653120" behindDoc="1" locked="1" layoutInCell="1" allowOverlap="1" wp14:anchorId="4BA16F82" wp14:editId="0B3FB4E2">
                  <wp:simplePos x="0" y="0"/>
                  <wp:positionH relativeFrom="column">
                    <wp:posOffset>3175</wp:posOffset>
                  </wp:positionH>
                  <wp:positionV relativeFrom="paragraph">
                    <wp:posOffset>-381000</wp:posOffset>
                  </wp:positionV>
                  <wp:extent cx="457200" cy="428625"/>
                  <wp:effectExtent l="19050" t="0" r="0" b="0"/>
                  <wp:wrapTopAndBottom/>
                  <wp:docPr id="15"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srcRect/>
                          <a:stretch>
                            <a:fillRect/>
                          </a:stretch>
                        </pic:blipFill>
                        <pic:spPr bwMode="auto">
                          <a:xfrm>
                            <a:off x="0" y="0"/>
                            <a:ext cx="457200" cy="428625"/>
                          </a:xfrm>
                          <a:prstGeom prst="rect">
                            <a:avLst/>
                          </a:prstGeom>
                          <a:noFill/>
                          <a:ln w="9525">
                            <a:noFill/>
                            <a:miter lim="800000"/>
                            <a:headEnd/>
                            <a:tailEnd/>
                          </a:ln>
                        </pic:spPr>
                      </pic:pic>
                    </a:graphicData>
                  </a:graphic>
                </wp:anchor>
              </w:drawing>
            </w:r>
          </w:p>
        </w:tc>
        <w:tc>
          <w:tcPr>
            <w:tcW w:w="4606" w:type="dxa"/>
          </w:tcPr>
          <w:p w14:paraId="6AB2B726" w14:textId="77777777" w:rsidR="00D570A8" w:rsidRDefault="00D570A8" w:rsidP="00587016">
            <w:r>
              <w:t>Wechsel in den bzw. Neustarten im Debug-Modus</w:t>
            </w:r>
          </w:p>
        </w:tc>
      </w:tr>
      <w:tr w:rsidR="00D570A8" w14:paraId="4C2596C2" w14:textId="77777777" w:rsidTr="00587016">
        <w:trPr>
          <w:trHeight w:val="811"/>
        </w:trPr>
        <w:tc>
          <w:tcPr>
            <w:tcW w:w="4606" w:type="dxa"/>
          </w:tcPr>
          <w:p w14:paraId="775D1B25" w14:textId="77777777" w:rsidR="00D570A8" w:rsidRDefault="00D570A8" w:rsidP="00587016">
            <w:r>
              <w:rPr>
                <w:noProof/>
              </w:rPr>
              <w:drawing>
                <wp:anchor distT="0" distB="0" distL="114300" distR="114300" simplePos="0" relativeHeight="251654144" behindDoc="0" locked="1" layoutInCell="1" allowOverlap="1" wp14:anchorId="260AEFBC" wp14:editId="0C9BCA87">
                  <wp:simplePos x="0" y="0"/>
                  <wp:positionH relativeFrom="column">
                    <wp:posOffset>3175</wp:posOffset>
                  </wp:positionH>
                  <wp:positionV relativeFrom="paragraph">
                    <wp:posOffset>-3810</wp:posOffset>
                  </wp:positionV>
                  <wp:extent cx="438150" cy="428625"/>
                  <wp:effectExtent l="19050" t="0" r="0" b="0"/>
                  <wp:wrapTopAndBottom/>
                  <wp:docPr id="16" name="Bild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srcRect/>
                          <a:stretch>
                            <a:fillRect/>
                          </a:stretch>
                        </pic:blipFill>
                        <pic:spPr bwMode="auto">
                          <a:xfrm>
                            <a:off x="0" y="0"/>
                            <a:ext cx="438150" cy="428625"/>
                          </a:xfrm>
                          <a:prstGeom prst="rect">
                            <a:avLst/>
                          </a:prstGeom>
                          <a:noFill/>
                          <a:ln w="9525" algn="ctr">
                            <a:noFill/>
                            <a:miter lim="800000"/>
                            <a:headEnd/>
                            <a:tailEnd/>
                          </a:ln>
                          <a:effectLst/>
                        </pic:spPr>
                      </pic:pic>
                    </a:graphicData>
                  </a:graphic>
                </wp:anchor>
              </w:drawing>
            </w:r>
          </w:p>
        </w:tc>
        <w:tc>
          <w:tcPr>
            <w:tcW w:w="4606" w:type="dxa"/>
          </w:tcPr>
          <w:p w14:paraId="49E75E9D" w14:textId="77777777" w:rsidR="00D570A8" w:rsidRDefault="00D570A8" w:rsidP="00587016">
            <w:r>
              <w:t>Makro erneut starten (erst nach Ablauf des Makros aktiv)</w:t>
            </w:r>
          </w:p>
        </w:tc>
      </w:tr>
      <w:tr w:rsidR="00D570A8" w14:paraId="0A1A48F7" w14:textId="77777777" w:rsidTr="00587016">
        <w:tc>
          <w:tcPr>
            <w:tcW w:w="4606" w:type="dxa"/>
          </w:tcPr>
          <w:p w14:paraId="591575A1" w14:textId="77777777" w:rsidR="00D570A8" w:rsidRDefault="00D570A8" w:rsidP="00587016">
            <w:r>
              <w:rPr>
                <w:noProof/>
              </w:rPr>
              <w:drawing>
                <wp:anchor distT="0" distB="0" distL="114300" distR="114300" simplePos="0" relativeHeight="251655168" behindDoc="0" locked="1" layoutInCell="1" allowOverlap="1" wp14:anchorId="4FB55E9B" wp14:editId="7BFB37AC">
                  <wp:simplePos x="0" y="0"/>
                  <wp:positionH relativeFrom="column">
                    <wp:posOffset>0</wp:posOffset>
                  </wp:positionH>
                  <wp:positionV relativeFrom="paragraph">
                    <wp:posOffset>-6292850</wp:posOffset>
                  </wp:positionV>
                  <wp:extent cx="457200" cy="400050"/>
                  <wp:effectExtent l="19050" t="0" r="0" b="0"/>
                  <wp:wrapTopAndBottom/>
                  <wp:docPr id="17" name="Bild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srcRect/>
                          <a:stretch>
                            <a:fillRect/>
                          </a:stretch>
                        </pic:blipFill>
                        <pic:spPr bwMode="auto">
                          <a:xfrm>
                            <a:off x="0" y="0"/>
                            <a:ext cx="457200" cy="400050"/>
                          </a:xfrm>
                          <a:prstGeom prst="rect">
                            <a:avLst/>
                          </a:prstGeom>
                          <a:noFill/>
                          <a:ln w="9525" algn="ctr">
                            <a:noFill/>
                            <a:miter lim="800000"/>
                            <a:headEnd/>
                            <a:tailEnd/>
                          </a:ln>
                          <a:effectLst/>
                        </pic:spPr>
                      </pic:pic>
                    </a:graphicData>
                  </a:graphic>
                </wp:anchor>
              </w:drawing>
            </w:r>
          </w:p>
        </w:tc>
        <w:tc>
          <w:tcPr>
            <w:tcW w:w="4606" w:type="dxa"/>
          </w:tcPr>
          <w:p w14:paraId="274E8392" w14:textId="77777777" w:rsidR="00D570A8" w:rsidRDefault="00D570A8" w:rsidP="00587016">
            <w:r>
              <w:t>Makroablauf unterbrechen</w:t>
            </w:r>
          </w:p>
        </w:tc>
      </w:tr>
      <w:tr w:rsidR="00D570A8" w14:paraId="18A254DE" w14:textId="77777777" w:rsidTr="00587016">
        <w:tc>
          <w:tcPr>
            <w:tcW w:w="4606" w:type="dxa"/>
          </w:tcPr>
          <w:p w14:paraId="2D6DE5CD" w14:textId="77777777" w:rsidR="00D570A8" w:rsidRDefault="00D570A8" w:rsidP="00587016">
            <w:r>
              <w:rPr>
                <w:noProof/>
              </w:rPr>
              <w:drawing>
                <wp:anchor distT="0" distB="0" distL="114300" distR="114300" simplePos="0" relativeHeight="251656192" behindDoc="0" locked="1" layoutInCell="1" allowOverlap="1" wp14:anchorId="6F93B9BE" wp14:editId="11499C65">
                  <wp:simplePos x="0" y="0"/>
                  <wp:positionH relativeFrom="column">
                    <wp:posOffset>3175</wp:posOffset>
                  </wp:positionH>
                  <wp:positionV relativeFrom="paragraph">
                    <wp:posOffset>11430</wp:posOffset>
                  </wp:positionV>
                  <wp:extent cx="428625" cy="419100"/>
                  <wp:effectExtent l="19050" t="0" r="9525" b="0"/>
                  <wp:wrapTopAndBottom/>
                  <wp:docPr id="18" name="Bil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srcRect/>
                          <a:stretch>
                            <a:fillRect/>
                          </a:stretch>
                        </pic:blipFill>
                        <pic:spPr bwMode="auto">
                          <a:xfrm>
                            <a:off x="0" y="0"/>
                            <a:ext cx="428625" cy="419100"/>
                          </a:xfrm>
                          <a:prstGeom prst="rect">
                            <a:avLst/>
                          </a:prstGeom>
                          <a:noFill/>
                          <a:ln w="9525" algn="ctr">
                            <a:noFill/>
                            <a:miter lim="800000"/>
                            <a:headEnd/>
                            <a:tailEnd/>
                          </a:ln>
                          <a:effectLst/>
                        </pic:spPr>
                      </pic:pic>
                    </a:graphicData>
                  </a:graphic>
                </wp:anchor>
              </w:drawing>
            </w:r>
          </w:p>
        </w:tc>
        <w:tc>
          <w:tcPr>
            <w:tcW w:w="4606" w:type="dxa"/>
          </w:tcPr>
          <w:p w14:paraId="6C15BA8B" w14:textId="77777777" w:rsidR="00D570A8" w:rsidRDefault="00D570A8" w:rsidP="00587016">
            <w:r>
              <w:t>Makroablauf beenden</w:t>
            </w:r>
          </w:p>
        </w:tc>
      </w:tr>
      <w:tr w:rsidR="00D570A8" w14:paraId="1871EEBB" w14:textId="77777777" w:rsidTr="00587016">
        <w:tc>
          <w:tcPr>
            <w:tcW w:w="4606" w:type="dxa"/>
          </w:tcPr>
          <w:p w14:paraId="269E918E" w14:textId="77777777" w:rsidR="00D570A8" w:rsidRDefault="00D570A8" w:rsidP="00587016">
            <w:r>
              <w:rPr>
                <w:noProof/>
              </w:rPr>
              <w:drawing>
                <wp:anchor distT="0" distB="0" distL="114300" distR="114300" simplePos="0" relativeHeight="251657216" behindDoc="0" locked="1" layoutInCell="1" allowOverlap="1" wp14:anchorId="50019799" wp14:editId="6821984E">
                  <wp:simplePos x="0" y="0"/>
                  <wp:positionH relativeFrom="column">
                    <wp:posOffset>3175</wp:posOffset>
                  </wp:positionH>
                  <wp:positionV relativeFrom="paragraph">
                    <wp:posOffset>-3810</wp:posOffset>
                  </wp:positionV>
                  <wp:extent cx="409575" cy="419100"/>
                  <wp:effectExtent l="19050" t="0" r="9525" b="0"/>
                  <wp:wrapTopAndBottom/>
                  <wp:docPr id="19"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srcRect/>
                          <a:stretch>
                            <a:fillRect/>
                          </a:stretch>
                        </pic:blipFill>
                        <pic:spPr bwMode="auto">
                          <a:xfrm>
                            <a:off x="0" y="0"/>
                            <a:ext cx="409575" cy="419100"/>
                          </a:xfrm>
                          <a:prstGeom prst="rect">
                            <a:avLst/>
                          </a:prstGeom>
                          <a:noFill/>
                          <a:ln w="9525" algn="ctr">
                            <a:noFill/>
                            <a:miter lim="800000"/>
                            <a:headEnd/>
                            <a:tailEnd/>
                          </a:ln>
                          <a:effectLst/>
                        </pic:spPr>
                      </pic:pic>
                    </a:graphicData>
                  </a:graphic>
                </wp:anchor>
              </w:drawing>
            </w:r>
          </w:p>
        </w:tc>
        <w:tc>
          <w:tcPr>
            <w:tcW w:w="4606" w:type="dxa"/>
          </w:tcPr>
          <w:p w14:paraId="2C42C450" w14:textId="77777777" w:rsidR="00D570A8" w:rsidRDefault="00D570A8" w:rsidP="00587016">
            <w:r>
              <w:t>Dialog schließen. Nur aktiv, wenn das Makro beendet ist.</w:t>
            </w:r>
          </w:p>
        </w:tc>
      </w:tr>
    </w:tbl>
    <w:p w14:paraId="65E04237" w14:textId="77777777" w:rsidR="00D570A8" w:rsidRDefault="00D570A8" w:rsidP="005D00F4"/>
    <w:p w14:paraId="6759205A" w14:textId="77777777" w:rsidR="00D570A8" w:rsidRPr="00D61529" w:rsidRDefault="00D570A8" w:rsidP="005D00F4">
      <w:pPr>
        <w:jc w:val="both"/>
      </w:pPr>
      <w:r>
        <w:t>Über die Auswahlliste in der rechten unteren Ecke des Dialogs kann die Wartezeit zwischen zwei Ausführungsschritten des Makros eingestellt werden. „0“ bedeutet dabei eine unverzögerte Ausführung. Alle Schaltflächen wirken nur auf die Makrobefehle. Das bedeutet, dass eine in einem Makroschritt ausgelöste Diagnosefunktion nicht unterbrochen wird. Erst wenn die Diagnosefunktion und damit der laufende Makroschritt ausgeführt sind, wird eine Unterbrechung oder Beendigung des Makros wirksam.</w:t>
      </w:r>
    </w:p>
    <w:p w14:paraId="613B1DDF" w14:textId="77777777" w:rsidR="00D570A8" w:rsidRDefault="00D570A8" w:rsidP="004A3FD1">
      <w:pPr>
        <w:pStyle w:val="berschrift2"/>
        <w:tabs>
          <w:tab w:val="clear" w:pos="936"/>
          <w:tab w:val="num" w:pos="540"/>
        </w:tabs>
        <w:ind w:left="540" w:hanging="540"/>
      </w:pPr>
      <w:bookmarkStart w:id="42" w:name="_Toc317517175"/>
      <w:bookmarkStart w:id="43" w:name="_Toc317519140"/>
      <w:bookmarkStart w:id="44" w:name="_Toc115767116"/>
      <w:r w:rsidRPr="009157F9">
        <w:t>Debuggen von Makros</w:t>
      </w:r>
      <w:bookmarkEnd w:id="41"/>
      <w:bookmarkEnd w:id="42"/>
      <w:bookmarkEnd w:id="43"/>
      <w:bookmarkEnd w:id="44"/>
    </w:p>
    <w:p w14:paraId="33F5D38C" w14:textId="77777777" w:rsidR="00D570A8" w:rsidRDefault="00D570A8" w:rsidP="005D00F4">
      <w:pPr>
        <w:jc w:val="both"/>
      </w:pPr>
      <w:r>
        <w:t xml:space="preserve">Die Schaltfläche mit dem Käfersymbol in </w:t>
      </w:r>
      <w:r>
        <w:fldChar w:fldCharType="begin"/>
      </w:r>
      <w:r>
        <w:instrText xml:space="preserve"> REF _Ref304549287 \h  \* MERGEFORMAT </w:instrText>
      </w:r>
      <w:r>
        <w:fldChar w:fldCharType="separate"/>
      </w:r>
      <w:r>
        <w:t xml:space="preserve">Abbildung </w:t>
      </w:r>
      <w:r>
        <w:rPr>
          <w:noProof/>
        </w:rPr>
        <w:t>3.2</w:t>
      </w:r>
      <w:r>
        <w:fldChar w:fldCharType="end"/>
      </w:r>
      <w:r>
        <w:t xml:space="preserve"> und </w:t>
      </w:r>
      <w:r>
        <w:fldChar w:fldCharType="begin"/>
      </w:r>
      <w:r>
        <w:instrText xml:space="preserve"> REF _Ref304549299 \h  \* MERGEFORMAT </w:instrText>
      </w:r>
      <w:r>
        <w:fldChar w:fldCharType="separate"/>
      </w:r>
      <w:r>
        <w:t xml:space="preserve">Abbildung </w:t>
      </w:r>
      <w:r>
        <w:rPr>
          <w:noProof/>
        </w:rPr>
        <w:t>3.3</w:t>
      </w:r>
      <w:r>
        <w:fldChar w:fldCharType="end"/>
      </w:r>
      <w:r>
        <w:t xml:space="preserve"> führt in den Debug-Modus, in dem der Anwender den Ablauf des Makros visuell verfolgen kann. In diesem Modus öffnet sich ein erweiterter Ausführungsdialog:</w:t>
      </w:r>
    </w:p>
    <w:p w14:paraId="78C16C09" w14:textId="77777777" w:rsidR="00D570A8" w:rsidRPr="008A3B6C" w:rsidRDefault="00D570A8" w:rsidP="005D00F4">
      <w:r>
        <w:rPr>
          <w:noProof/>
        </w:rPr>
        <w:drawing>
          <wp:anchor distT="0" distB="0" distL="114300" distR="114300" simplePos="0" relativeHeight="251652096" behindDoc="0" locked="1" layoutInCell="0" allowOverlap="0" wp14:anchorId="6BDCCC5D" wp14:editId="1098F86F">
            <wp:simplePos x="0" y="0"/>
            <wp:positionH relativeFrom="column">
              <wp:align>center</wp:align>
            </wp:positionH>
            <wp:positionV relativeFrom="paragraph">
              <wp:posOffset>180340</wp:posOffset>
            </wp:positionV>
            <wp:extent cx="5966460" cy="4523105"/>
            <wp:effectExtent l="19050" t="0" r="0" b="0"/>
            <wp:wrapTopAndBottom/>
            <wp:docPr id="2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cstate="print"/>
                    <a:srcRect/>
                    <a:stretch>
                      <a:fillRect/>
                    </a:stretch>
                  </pic:blipFill>
                  <pic:spPr bwMode="auto">
                    <a:xfrm>
                      <a:off x="0" y="0"/>
                      <a:ext cx="5966460" cy="4523105"/>
                    </a:xfrm>
                    <a:prstGeom prst="rect">
                      <a:avLst/>
                    </a:prstGeom>
                    <a:noFill/>
                    <a:ln w="9525">
                      <a:noFill/>
                      <a:miter lim="800000"/>
                      <a:headEnd/>
                      <a:tailEnd/>
                    </a:ln>
                  </pic:spPr>
                </pic:pic>
              </a:graphicData>
            </a:graphic>
          </wp:anchor>
        </w:drawing>
      </w:r>
    </w:p>
    <w:p w14:paraId="2F5A8EBB" w14:textId="77777777" w:rsidR="00D570A8" w:rsidRDefault="00D570A8"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Pr>
          <w:noProof/>
        </w:rPr>
        <w:t>4</w:t>
      </w:r>
      <w:r>
        <w:rPr>
          <w:noProof/>
        </w:rPr>
        <w:fldChar w:fldCharType="end"/>
      </w:r>
      <w:r>
        <w:t>: Ausführungsdialog im Debug-Modus</w:t>
      </w:r>
    </w:p>
    <w:p w14:paraId="40226058" w14:textId="77777777" w:rsidR="00D570A8" w:rsidRDefault="00D570A8" w:rsidP="005D00F4"/>
    <w:p w14:paraId="01D6E398" w14:textId="77777777" w:rsidR="00D570A8" w:rsidRDefault="00D570A8" w:rsidP="005D00F4">
      <w:pPr>
        <w:jc w:val="both"/>
      </w:pPr>
      <w:r>
        <w:t xml:space="preserve">Nach einem Wechsel in den Debug-Modus ist der Debugger zunächst in der Betriebsart „Einzelschritt“, das heißt, das Makro wird zunächst nicht (weiter) ausgeführt. Mit der Schaltfläche </w:t>
      </w:r>
      <w:r>
        <w:rPr>
          <w:noProof/>
        </w:rPr>
        <w:drawing>
          <wp:inline distT="0" distB="0" distL="0" distR="0" wp14:anchorId="577F7C7C" wp14:editId="50D789CC">
            <wp:extent cx="276225" cy="259080"/>
            <wp:effectExtent l="19050" t="0" r="9525" b="0"/>
            <wp:docPr id="2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276225" cy="259080"/>
                    </a:xfrm>
                    <a:prstGeom prst="rect">
                      <a:avLst/>
                    </a:prstGeom>
                    <a:noFill/>
                    <a:ln w="9525">
                      <a:noFill/>
                      <a:miter lim="800000"/>
                      <a:headEnd/>
                      <a:tailEnd/>
                    </a:ln>
                  </pic:spPr>
                </pic:pic>
              </a:graphicData>
            </a:graphic>
          </wp:inline>
        </w:drawing>
      </w:r>
      <w:r>
        <w:t xml:space="preserve"> kann die nächste Makroanweisung zur Ausführung gebracht werden. Der Ablauf lässt sich oberhalb der Konsolausgabe links verfolgen. Die aktive Zeile des Makroskripts, also diejenige, die allls nächste   auszuführen ist, bzw. diejenige, die sich gerade noch in Ausführung befindet, ist dabei farblich hervorgehoben. Im rechten oberen Teil des Dialogfensters werden die lokalen und globalen Variablen mit ihren momentanen Werten angezeigt. Die lokalen Variablen unterscheiden sich von den globalen dann, wenn das Makro ein Unterprogramm ausführt.</w:t>
      </w:r>
    </w:p>
    <w:p w14:paraId="2BE5E69B" w14:textId="77777777" w:rsidR="00D570A8" w:rsidRDefault="00D570A8" w:rsidP="005D00F4">
      <w:pPr>
        <w:jc w:val="both"/>
      </w:pPr>
      <w:r>
        <w:t xml:space="preserve">Die Schaltfläche </w:t>
      </w:r>
      <w:r>
        <w:rPr>
          <w:noProof/>
        </w:rPr>
        <w:drawing>
          <wp:inline distT="0" distB="0" distL="0" distR="0" wp14:anchorId="77CE2E66" wp14:editId="3BD6F059">
            <wp:extent cx="250190" cy="259080"/>
            <wp:effectExtent l="19050" t="0" r="0" b="0"/>
            <wp:docPr id="2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0190" cy="259080"/>
                    </a:xfrm>
                    <a:prstGeom prst="rect">
                      <a:avLst/>
                    </a:prstGeom>
                    <a:noFill/>
                    <a:ln w="9525">
                      <a:noFill/>
                      <a:miter lim="800000"/>
                      <a:headEnd/>
                      <a:tailEnd/>
                    </a:ln>
                  </pic:spPr>
                </pic:pic>
              </a:graphicData>
            </a:graphic>
          </wp:inline>
        </w:drawing>
      </w:r>
      <w:r>
        <w:t xml:space="preserve">  wechselt in die Betriebsart „Animation“. Hier wird das Makro mit den unten rechts eingestellten Zeitintervallen ausgeführt (minimal 0,1 s Schrittweite) und der Ablauf in der Darstellung des Makrocodes angezeigt. Bei Bedarf kann der Benutzer wieder in den Einzelschritt-Modus wechseln, oder den Ablauf mit der Schaltfläche </w:t>
      </w:r>
      <w:r>
        <w:rPr>
          <w:noProof/>
        </w:rPr>
        <w:drawing>
          <wp:inline distT="0" distB="0" distL="0" distR="0" wp14:anchorId="3FCF5262" wp14:editId="0F986175">
            <wp:extent cx="224155" cy="207010"/>
            <wp:effectExtent l="19050" t="0" r="4445" b="0"/>
            <wp:docPr id="23"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224155" cy="207010"/>
                    </a:xfrm>
                    <a:prstGeom prst="rect">
                      <a:avLst/>
                    </a:prstGeom>
                    <a:noFill/>
                    <a:ln w="9525">
                      <a:noFill/>
                      <a:miter lim="800000"/>
                      <a:headEnd/>
                      <a:tailEnd/>
                    </a:ln>
                  </pic:spPr>
                </pic:pic>
              </a:graphicData>
            </a:graphic>
          </wp:inline>
        </w:drawing>
      </w:r>
      <w:r>
        <w:t xml:space="preserve"> unterbrechen. Die Schaltfläche </w:t>
      </w:r>
      <w:r>
        <w:rPr>
          <w:noProof/>
        </w:rPr>
        <w:drawing>
          <wp:inline distT="0" distB="0" distL="0" distR="0" wp14:anchorId="63DF6F89" wp14:editId="0DC6D727">
            <wp:extent cx="233045" cy="233045"/>
            <wp:effectExtent l="19050" t="0" r="0" b="0"/>
            <wp:docPr id="2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33045" cy="233045"/>
                    </a:xfrm>
                    <a:prstGeom prst="rect">
                      <a:avLst/>
                    </a:prstGeom>
                    <a:noFill/>
                    <a:ln w="9525">
                      <a:noFill/>
                      <a:miter lim="800000"/>
                      <a:headEnd/>
                      <a:tailEnd/>
                    </a:ln>
                  </pic:spPr>
                </pic:pic>
              </a:graphicData>
            </a:graphic>
          </wp:inline>
        </w:drawing>
      </w:r>
      <w:r>
        <w:t xml:space="preserve"> wechselt in den normalen Ablaufmodus. Die übrigen Schaltflächen verhalten sich, wie beim Normalmodus beschrieben.</w:t>
      </w:r>
    </w:p>
    <w:p w14:paraId="2DCC9E7B" w14:textId="77777777" w:rsidR="00D570A8" w:rsidRDefault="00D570A8" w:rsidP="004A3FD1">
      <w:pPr>
        <w:pStyle w:val="berschrift1"/>
      </w:pPr>
      <w:bookmarkStart w:id="45" w:name="_Toc317517176"/>
      <w:bookmarkStart w:id="46" w:name="_Toc317519141"/>
      <w:bookmarkStart w:id="47" w:name="_Toc115767117"/>
      <w:r w:rsidRPr="009157F9">
        <w:t xml:space="preserve">Erstellen eigener Makros für </w:t>
      </w:r>
      <w:bookmarkEnd w:id="45"/>
      <w:bookmarkEnd w:id="46"/>
      <w:r>
        <w:t xml:space="preserve">das </w:t>
      </w:r>
      <w:r w:rsidRPr="00787E7D">
        <w:t>Offboard Diagnostic Information System</w:t>
      </w:r>
      <w:bookmarkEnd w:id="47"/>
    </w:p>
    <w:p w14:paraId="1DE89AD2" w14:textId="77777777" w:rsidR="00D570A8" w:rsidRDefault="00D570A8" w:rsidP="004A3FD1">
      <w:pPr>
        <w:pStyle w:val="berschrift2"/>
        <w:tabs>
          <w:tab w:val="clear" w:pos="936"/>
          <w:tab w:val="num" w:pos="540"/>
        </w:tabs>
        <w:ind w:left="540" w:hanging="540"/>
      </w:pPr>
      <w:bookmarkStart w:id="48" w:name="_Toc317517170"/>
      <w:r>
        <w:t xml:space="preserve"> </w:t>
      </w:r>
      <w:bookmarkStart w:id="49" w:name="_Toc317519142"/>
      <w:bookmarkStart w:id="50" w:name="_Toc115767118"/>
      <w:r>
        <w:t>„Getting Started“</w:t>
      </w:r>
      <w:bookmarkEnd w:id="48"/>
      <w:bookmarkEnd w:id="49"/>
      <w:bookmarkEnd w:id="50"/>
    </w:p>
    <w:p w14:paraId="7F881E5C" w14:textId="77777777" w:rsidR="00D570A8" w:rsidRDefault="00D570A8" w:rsidP="005D00F4">
      <w:pPr>
        <w:jc w:val="both"/>
      </w:pPr>
      <w:r>
        <w:t xml:space="preserve">Dieses Tutorial soll den interessierten Anwender schrittweise in die Lage versetzen, Makros für das </w:t>
      </w:r>
      <w:r w:rsidRPr="00787E7D">
        <w:t>Offboard Diagnostic Information System</w:t>
      </w:r>
      <w:r>
        <w:t xml:space="preserve"> zu erstellen. Am besten arbeitet man damit, indem man auf seinem PC das </w:t>
      </w:r>
      <w:r w:rsidRPr="00787E7D">
        <w:t>Offboard Diagnostic Information System</w:t>
      </w:r>
      <w:r>
        <w:t xml:space="preserve"> startet und die Beispiele sofort ausprobiert. Dazu verwendet man am besten einen Texteditor, der das Erstellen von Programmcode unterstützt. Eine gute Wahl dabei ist zum Beispiel der frei verfügbare PSPAD (</w:t>
      </w:r>
      <w:hyperlink r:id="rId23" w:history="1">
        <w:r w:rsidRPr="00895CF1">
          <w:rPr>
            <w:rStyle w:val="Hyperlink"/>
          </w:rPr>
          <w:t>http://www.pspad.com/</w:t>
        </w:r>
      </w:hyperlink>
      <w:r>
        <w:t>), der die Syntax von Python hervorheben kann. Andere Editoren (z. B. Ultraedit) können das aber genauso.</w:t>
      </w:r>
    </w:p>
    <w:p w14:paraId="2401B8D8" w14:textId="77777777" w:rsidR="00D570A8" w:rsidRDefault="00D570A8" w:rsidP="005D00F4">
      <w:pPr>
        <w:jc w:val="both"/>
      </w:pPr>
      <w:r>
        <w:t>Egal, welchen Editor man verwendet, Python hat eine Besonderheit, die beim Editieren sehr wichtig ist. Wie wir später sehen werden, wird der Programmcode mit Tabulatoren strukturiert. Diese haben bei Python also einen mehr als nur optischen Effekt. Obwohl der Python-Interpreter sich bemüht, auch mit sogenannten „Soft-Tabs“, also einer Ersetzung des Tabulatorzeichens durch eine entsprechende Anzahl Leerzeichen, zurechtzukommen, gelingt ihm das nicht immer. So kann es vorkommen, dass Sie den Programmcode anders wahrnehmen als der Interpreter. Das zeigt sich dann beim Programmlauf möglicherweise durch einen</w:t>
      </w:r>
    </w:p>
    <w:p w14:paraId="711CEF09" w14:textId="77777777" w:rsidR="00D570A8" w:rsidRPr="0046095B" w:rsidRDefault="00D570A8" w:rsidP="005D00F4">
      <w:pPr>
        <w:pStyle w:val="Programmcode"/>
      </w:pPr>
      <w:r w:rsidRPr="0046095B">
        <w:t xml:space="preserve">IndentationError: expected an indented block </w:t>
      </w:r>
      <w:r w:rsidRPr="0046095B">
        <w:rPr>
          <w:rFonts w:ascii="Arial" w:hAnsi="Arial" w:cs="Arial"/>
        </w:rPr>
        <w:t>,</w:t>
      </w:r>
    </w:p>
    <w:p w14:paraId="7E0B31CA" w14:textId="77777777" w:rsidR="00D570A8" w:rsidRDefault="00D570A8" w:rsidP="005D00F4">
      <w:r w:rsidRPr="003A2B42">
        <w:t>obwohl die Formatierung f</w:t>
      </w:r>
      <w:r>
        <w:t>ür Sie völlig korrekt aussieht.</w:t>
      </w:r>
    </w:p>
    <w:p w14:paraId="0E82069A" w14:textId="77777777" w:rsidR="00D570A8" w:rsidRPr="008674D2" w:rsidRDefault="00D570A8" w:rsidP="005D00F4">
      <w:pPr>
        <w:jc w:val="both"/>
      </w:pPr>
      <w:r>
        <w:t>Hier hilft nur, beim Editor die visuelle Darstellung von Leerzeichen und Kontrollzeichen zu aktivieren. Dann werden die Unterschiede zwischen dem, was man (nicht) sieht, und dem was im Programmcode tatsächlich steht, erst erkennbar.</w:t>
      </w:r>
    </w:p>
    <w:p w14:paraId="2D43EAEF" w14:textId="77777777" w:rsidR="00D570A8" w:rsidRDefault="00D570A8" w:rsidP="004A3FD1">
      <w:pPr>
        <w:pStyle w:val="berschrift2"/>
        <w:tabs>
          <w:tab w:val="clear" w:pos="936"/>
          <w:tab w:val="num" w:pos="540"/>
        </w:tabs>
        <w:ind w:left="540" w:hanging="540"/>
      </w:pPr>
      <w:bookmarkStart w:id="51" w:name="_Toc317517177"/>
      <w:bookmarkStart w:id="52" w:name="_Toc317519143"/>
      <w:bookmarkStart w:id="53" w:name="_Toc115767119"/>
      <w:r>
        <w:t xml:space="preserve">Die Makrosprache </w:t>
      </w:r>
      <w:r w:rsidRPr="009157F9">
        <w:t>Python</w:t>
      </w:r>
      <w:bookmarkEnd w:id="51"/>
      <w:bookmarkEnd w:id="52"/>
      <w:bookmarkEnd w:id="53"/>
    </w:p>
    <w:p w14:paraId="21989404" w14:textId="77777777" w:rsidR="00D570A8" w:rsidRPr="00005BEF" w:rsidRDefault="00D570A8" w:rsidP="005D00F4">
      <w:pPr>
        <w:jc w:val="both"/>
      </w:pPr>
      <w:r>
        <w:t xml:space="preserve">Python ist eine stark verbreitete, dynamische, interpretierte Sprache, die oft als Skriptsprache genutzt wird. Python unterstützt sowohl </w:t>
      </w:r>
      <w:r w:rsidRPr="00441E68">
        <w:t>objektorientierte</w:t>
      </w:r>
      <w:r>
        <w:t xml:space="preserve"> als auch </w:t>
      </w:r>
      <w:r w:rsidRPr="00441E68">
        <w:t>funktionale</w:t>
      </w:r>
      <w:r>
        <w:t xml:space="preserve"> Programmierung. Die im </w:t>
      </w:r>
      <w:r w:rsidRPr="00787E7D">
        <w:t>Offboard Diagnostic Information System</w:t>
      </w:r>
      <w:r>
        <w:t xml:space="preserve"> verwendete Implementierung ist das in Java programmierte „Jython“. Jython kann neben den zahlreichen frei verfügbaren Python-Bibliotheken auch Java-Klassen direkt einbinden. Die Sprachelemente von Python sollen hier nur kurz angerissen werden; eine Liste von Web-Links und Literaturempfehlungen für Sprachbeschreibungen und Tutorials findet sich im Anhang.</w:t>
      </w:r>
    </w:p>
    <w:p w14:paraId="757311FA" w14:textId="77777777" w:rsidR="00D570A8" w:rsidRPr="008A3B6C" w:rsidRDefault="00D570A8" w:rsidP="005D00F4"/>
    <w:p w14:paraId="5A858A52" w14:textId="77777777" w:rsidR="00D570A8" w:rsidRDefault="00D570A8" w:rsidP="004A3FD1">
      <w:pPr>
        <w:pStyle w:val="berschrift3"/>
      </w:pPr>
      <w:bookmarkStart w:id="54" w:name="_Toc317517178"/>
      <w:r w:rsidRPr="009157F9">
        <w:t>Die wichtigsten Sprachelemente</w:t>
      </w:r>
      <w:bookmarkEnd w:id="54"/>
    </w:p>
    <w:p w14:paraId="50185836" w14:textId="77777777" w:rsidR="00D570A8" w:rsidRDefault="00D570A8" w:rsidP="005D00F4">
      <w:r>
        <w:t>Python verwendet zur Strukturierung von Programmblöcken im Unterschied zu anderen Programmiersprachen keine Schlüsselwörter oder geschweifte Klammern, sondern die Einrückung über Tabs. Dem ist beim Editieren besondere Aufmerksamkeit zu schenken.</w:t>
      </w:r>
    </w:p>
    <w:p w14:paraId="50FCE316" w14:textId="77777777" w:rsidR="00D570A8" w:rsidRDefault="00D570A8" w:rsidP="004A3FD1">
      <w:pPr>
        <w:pStyle w:val="berschrift4"/>
        <w:tabs>
          <w:tab w:val="num" w:pos="900"/>
        </w:tabs>
        <w:ind w:left="900" w:hanging="900"/>
      </w:pPr>
      <w:bookmarkStart w:id="55" w:name="_Toc317517179"/>
      <w:r>
        <w:t>Programmverzweigungen</w:t>
      </w:r>
      <w:bookmarkEnd w:id="55"/>
    </w:p>
    <w:p w14:paraId="10A0AA2C" w14:textId="77777777" w:rsidR="00D570A8" w:rsidRDefault="00D570A8" w:rsidP="005D00F4">
      <w:r>
        <w:t>Eine Programmverzweigung wird auch in Python durch eine if-Anweisung eingeleitet:</w:t>
      </w:r>
    </w:p>
    <w:p w14:paraId="7EAD1207" w14:textId="77777777" w:rsidR="00D570A8" w:rsidRDefault="00D570A8" w:rsidP="005D00F4"/>
    <w:p w14:paraId="509991A6" w14:textId="77777777" w:rsidR="00D570A8" w:rsidRPr="005E3E12" w:rsidRDefault="00D570A8" w:rsidP="005D00F4">
      <w:pPr>
        <w:pStyle w:val="Programmcode"/>
      </w:pPr>
      <w:r w:rsidRPr="005E3E12">
        <w:t>var1 = 65</w:t>
      </w:r>
      <w:r w:rsidRPr="005E3E12">
        <w:tab/>
        <w:t># Wertebereich 0 bis 99</w:t>
      </w:r>
    </w:p>
    <w:p w14:paraId="2E7577EE" w14:textId="77777777" w:rsidR="00D570A8" w:rsidRPr="005E3E12" w:rsidRDefault="00D570A8" w:rsidP="005D00F4">
      <w:pPr>
        <w:pStyle w:val="Programmcode"/>
      </w:pPr>
      <w:r w:rsidRPr="005E3E12">
        <w:t>print „Ausgabe von var1 modulo 50“</w:t>
      </w:r>
    </w:p>
    <w:p w14:paraId="6B86AB24" w14:textId="77777777" w:rsidR="00D570A8" w:rsidRPr="005E3E12" w:rsidRDefault="00D570A8" w:rsidP="005D00F4">
      <w:pPr>
        <w:pStyle w:val="Programmcode"/>
        <w:rPr>
          <w:b/>
          <w:bCs/>
        </w:rPr>
      </w:pPr>
      <w:r w:rsidRPr="005E3E12">
        <w:rPr>
          <w:b/>
          <w:bCs/>
        </w:rPr>
        <w:t>if (var1 &gt; 50):</w:t>
      </w:r>
    </w:p>
    <w:p w14:paraId="2860816F" w14:textId="77777777" w:rsidR="00D570A8" w:rsidRPr="005E3E12" w:rsidRDefault="00D570A8" w:rsidP="005D00F4">
      <w:pPr>
        <w:pStyle w:val="FormatvorlageProgrammcodeErsteZeile125cm"/>
      </w:pPr>
      <w:r w:rsidRPr="005E3E12">
        <w:t># Block um einen TAB einruecken</w:t>
      </w:r>
    </w:p>
    <w:p w14:paraId="195254D2" w14:textId="77777777" w:rsidR="00D570A8" w:rsidRPr="005E3E12" w:rsidRDefault="00D570A8" w:rsidP="005D00F4">
      <w:pPr>
        <w:pStyle w:val="Programmcode"/>
      </w:pPr>
      <w:r w:rsidRPr="005E3E12">
        <w:tab/>
        <w:t>print var1 - 50</w:t>
      </w:r>
    </w:p>
    <w:p w14:paraId="068CB96F" w14:textId="77777777" w:rsidR="00D570A8" w:rsidRPr="005E3E12" w:rsidRDefault="00D570A8" w:rsidP="005D00F4">
      <w:pPr>
        <w:pStyle w:val="Programmcode"/>
        <w:rPr>
          <w:b/>
          <w:bCs/>
        </w:rPr>
      </w:pPr>
      <w:r w:rsidRPr="005E3E12">
        <w:rPr>
          <w:b/>
          <w:bCs/>
        </w:rPr>
        <w:t>else:</w:t>
      </w:r>
    </w:p>
    <w:p w14:paraId="5FB29331" w14:textId="77777777" w:rsidR="00D570A8" w:rsidRDefault="00D570A8" w:rsidP="005D00F4">
      <w:pPr>
        <w:pStyle w:val="Programmcode"/>
      </w:pPr>
      <w:r w:rsidRPr="005E3E12">
        <w:tab/>
        <w:t>print var1</w:t>
      </w:r>
    </w:p>
    <w:p w14:paraId="60C59DA9" w14:textId="77777777" w:rsidR="00D570A8" w:rsidRDefault="00D570A8" w:rsidP="005D00F4">
      <w:pPr>
        <w:pStyle w:val="Programmcode"/>
      </w:pPr>
    </w:p>
    <w:p w14:paraId="183E3496" w14:textId="77777777" w:rsidR="00D570A8" w:rsidRPr="005E3E12" w:rsidRDefault="00D570A8" w:rsidP="005D00F4">
      <w:pPr>
        <w:pStyle w:val="Programmcode"/>
      </w:pPr>
      <w:r w:rsidRPr="005E3E12">
        <w:t># Ende des else-Blocks durch Ende der Einrueckung</w:t>
      </w:r>
    </w:p>
    <w:p w14:paraId="25743051" w14:textId="77777777" w:rsidR="00D570A8" w:rsidRDefault="00D570A8" w:rsidP="005D00F4">
      <w:pPr>
        <w:pStyle w:val="Programmcode"/>
      </w:pPr>
      <w:r w:rsidRPr="005E3E12">
        <w:t xml:space="preserve">print „Good Bye“ </w:t>
      </w:r>
    </w:p>
    <w:p w14:paraId="756E5463" w14:textId="77777777" w:rsidR="00D570A8" w:rsidRDefault="00D570A8" w:rsidP="004A3FD1">
      <w:pPr>
        <w:pStyle w:val="Zwischenberschrift"/>
        <w:outlineLvl w:val="0"/>
      </w:pPr>
      <w:r>
        <w:t>Ausgabe:</w:t>
      </w:r>
    </w:p>
    <w:p w14:paraId="24A84650" w14:textId="77777777" w:rsidR="00D570A8" w:rsidRPr="00CD0A61" w:rsidRDefault="00D570A8" w:rsidP="005D00F4">
      <w:r>
        <w:rPr>
          <w:noProof/>
        </w:rPr>
        <w:pict w14:anchorId="30B8E23B">
          <v:shapetype id="_x0000_t202" coordsize="21600,21600" o:spt="202" path="m,l,21600r21600,l21600,xe">
            <v:stroke joinstyle="miter"/>
            <v:path gradientshapeok="t" o:connecttype="rect"/>
          </v:shapetype>
          <v:shape id="_x0000_s1055" type="#_x0000_t202" style="position:absolute;margin-left:99pt;margin-top:27.95pt;width:351.45pt;height:81.6pt;z-index:251662336;mso-position-vertical-relative:line" fillcolor="black" strokecolor="#9cf" strokeweight="2pt">
            <v:textbox style="mso-next-textbox:#_x0000_s1055;mso-fit-shape-to-text:t">
              <w:txbxContent>
                <w:p w14:paraId="20E59319"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2248E938"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6227D997"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w10:anchorlock/>
          </v:shape>
        </w:pict>
      </w:r>
    </w:p>
    <w:p w14:paraId="669E37B6" w14:textId="77777777" w:rsidR="00D570A8" w:rsidRDefault="00D570A8" w:rsidP="005D00F4"/>
    <w:p w14:paraId="5ECC3A59" w14:textId="77777777" w:rsidR="00D570A8" w:rsidRPr="00125C50" w:rsidRDefault="00D570A8" w:rsidP="005D00F4">
      <w:r>
        <w:t>An diesem Beispiel wird auch die Bildung von Programmblöcken deutlich. Hinter der Bedingung bzw. dem Schlüsselwort „else“ folgt ein Doppelpunkt, der bedingt ausgeführte Anweisungsblock ist um einen Tabulator eingerückt. Jede weitere Verschachtelung bedingt dabei einen weiteren Tabulator.</w:t>
      </w:r>
    </w:p>
    <w:p w14:paraId="5BE7647D" w14:textId="77777777" w:rsidR="00D570A8" w:rsidRDefault="00D570A8" w:rsidP="004A3FD1">
      <w:pPr>
        <w:pStyle w:val="berschrift4"/>
        <w:tabs>
          <w:tab w:val="num" w:pos="900"/>
        </w:tabs>
      </w:pPr>
      <w:bookmarkStart w:id="56" w:name="_Toc317517180"/>
      <w:r>
        <w:t>for-Schleifen</w:t>
      </w:r>
      <w:bookmarkEnd w:id="56"/>
    </w:p>
    <w:p w14:paraId="5706E86D" w14:textId="77777777" w:rsidR="00D570A8" w:rsidRDefault="00D570A8" w:rsidP="005D00F4">
      <w:r>
        <w:t>Eine klassische for-Schleife mit numerischem Schleifenzähler formuliert man in Python so:</w:t>
      </w:r>
    </w:p>
    <w:p w14:paraId="3F0F6F58" w14:textId="77777777" w:rsidR="00D570A8" w:rsidRDefault="00D570A8" w:rsidP="005D00F4"/>
    <w:p w14:paraId="4E2F6353" w14:textId="77777777" w:rsidR="00D570A8" w:rsidRPr="001708EE" w:rsidRDefault="00D570A8" w:rsidP="005D00F4">
      <w:pPr>
        <w:pStyle w:val="Programmcode"/>
        <w:rPr>
          <w:lang w:val="en-GB"/>
        </w:rPr>
      </w:pPr>
      <w:r w:rsidRPr="001708EE">
        <w:rPr>
          <w:lang w:val="en-GB"/>
        </w:rPr>
        <w:t>for num in range(0,3):</w:t>
      </w:r>
    </w:p>
    <w:p w14:paraId="0B0257A0" w14:textId="77777777" w:rsidR="00D570A8" w:rsidRPr="001708EE" w:rsidRDefault="00D570A8" w:rsidP="005D00F4">
      <w:pPr>
        <w:pStyle w:val="Programmcode"/>
        <w:rPr>
          <w:lang w:val="en-GB"/>
        </w:rPr>
      </w:pPr>
      <w:r w:rsidRPr="001708EE">
        <w:rPr>
          <w:lang w:val="en-GB"/>
        </w:rPr>
        <w:tab/>
        <w:t>print num</w:t>
      </w:r>
    </w:p>
    <w:p w14:paraId="73E83AE3" w14:textId="77777777" w:rsidR="00D570A8" w:rsidRPr="00232302" w:rsidRDefault="00D570A8" w:rsidP="005D00F4">
      <w:pPr>
        <w:pStyle w:val="Programmcode"/>
      </w:pPr>
      <w:r w:rsidRPr="00232302">
        <w:t xml:space="preserve">print "Good bye!" </w:t>
      </w:r>
    </w:p>
    <w:p w14:paraId="2F280549" w14:textId="77777777" w:rsidR="00D570A8" w:rsidRDefault="00D570A8" w:rsidP="004A3FD1">
      <w:pPr>
        <w:pStyle w:val="Zwischenberschrift"/>
        <w:outlineLvl w:val="0"/>
      </w:pPr>
      <w:r w:rsidRPr="00AE1C94">
        <w:t>Ausgabe:</w:t>
      </w:r>
    </w:p>
    <w:p w14:paraId="2D5F8DDF" w14:textId="77777777" w:rsidR="00D570A8" w:rsidRPr="0030343F" w:rsidRDefault="00D570A8" w:rsidP="005D00F4">
      <w:r>
        <w:rPr>
          <w:noProof/>
        </w:rPr>
        <w:pict w14:anchorId="3FCBAE20">
          <v:shape id="_x0000_s1053" type="#_x0000_t202" style="position:absolute;margin-left:156.6pt;margin-top:10.25pt;width:297pt;height:81pt;z-index:251660288;mso-position-vertical-relative:line" fillcolor="black" strokecolor="#9cf" strokeweight="2pt">
            <v:textbox style="mso-next-textbox:#_x0000_s1053">
              <w:txbxContent>
                <w:p w14:paraId="21BBADC6"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0</w:t>
                  </w:r>
                </w:p>
                <w:p w14:paraId="38064991"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w:t>
                  </w:r>
                </w:p>
                <w:p w14:paraId="644101D6"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2</w:t>
                  </w:r>
                </w:p>
                <w:p w14:paraId="2CF0577E"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w10:anchorlock/>
          </v:shape>
        </w:pict>
      </w:r>
    </w:p>
    <w:p w14:paraId="45D2815F" w14:textId="77777777" w:rsidR="00D570A8" w:rsidRDefault="00D570A8" w:rsidP="005D00F4">
      <w:r>
        <w:t>Darüber hinaus bietet Python bei for-Schleifen weitere Möglichkeiten. Es kann über jedes Element einer Sequenz iteriert werden:</w:t>
      </w:r>
    </w:p>
    <w:p w14:paraId="37B9FFCA" w14:textId="77777777" w:rsidR="00D570A8" w:rsidRDefault="00D570A8" w:rsidP="005D00F4"/>
    <w:p w14:paraId="7596BFE5" w14:textId="77777777" w:rsidR="00D570A8" w:rsidRDefault="00D570A8" w:rsidP="004A3FD1">
      <w:pPr>
        <w:outlineLvl w:val="0"/>
      </w:pPr>
      <w:r>
        <w:t>Eine Sequenz kann dabei eine Zeichenkette sein …</w:t>
      </w:r>
    </w:p>
    <w:p w14:paraId="334CBA64" w14:textId="77777777" w:rsidR="00D570A8" w:rsidRDefault="00D570A8" w:rsidP="005D00F4"/>
    <w:p w14:paraId="21974E18" w14:textId="77777777" w:rsidR="00D570A8" w:rsidRPr="009B2428" w:rsidRDefault="00D570A8" w:rsidP="005D00F4">
      <w:pPr>
        <w:pStyle w:val="HTMLVorformatiert"/>
        <w:rPr>
          <w:lang w:val="en-GB"/>
        </w:rPr>
      </w:pPr>
      <w:r w:rsidRPr="00DD72AF">
        <w:t xml:space="preserve"> </w:t>
      </w:r>
      <w:r w:rsidRPr="009B2428">
        <w:rPr>
          <w:lang w:val="en-GB"/>
        </w:rPr>
        <w:t xml:space="preserve">for letter in </w:t>
      </w:r>
      <w:r w:rsidRPr="009B2428">
        <w:rPr>
          <w:b/>
          <w:bCs/>
          <w:lang w:val="en-GB"/>
        </w:rPr>
        <w:t>'Python':</w:t>
      </w:r>
    </w:p>
    <w:p w14:paraId="449BB84C" w14:textId="77777777" w:rsidR="00D570A8" w:rsidRPr="009B2428" w:rsidRDefault="00D570A8" w:rsidP="005D00F4">
      <w:pPr>
        <w:pStyle w:val="HTMLVorformatiert"/>
        <w:rPr>
          <w:lang w:val="en-GB"/>
        </w:rPr>
      </w:pPr>
      <w:r w:rsidRPr="009B2428">
        <w:rPr>
          <w:lang w:val="en-GB"/>
        </w:rPr>
        <w:t xml:space="preserve">   print letter</w:t>
      </w:r>
    </w:p>
    <w:p w14:paraId="24FA23B0" w14:textId="77777777" w:rsidR="00D570A8" w:rsidRDefault="00D570A8" w:rsidP="004A3FD1">
      <w:pPr>
        <w:pStyle w:val="Zwischenberschrift"/>
        <w:outlineLvl w:val="0"/>
      </w:pPr>
      <w:r>
        <w:t>Ausgabe:</w:t>
      </w:r>
    </w:p>
    <w:p w14:paraId="2B37D5E1" w14:textId="77777777" w:rsidR="00D570A8" w:rsidRDefault="00D570A8" w:rsidP="005D00F4">
      <w:r>
        <w:rPr>
          <w:noProof/>
        </w:rPr>
        <w:pict w14:anchorId="03E3E06A">
          <v:shape id="_x0000_s1052" type="#_x0000_t202" style="position:absolute;margin-left:15695.95pt;margin-top:0;width:297pt;height:120.25pt;z-index:251659264;mso-position-horizontal:right;mso-position-vertical:top;mso-position-vertical-relative:line" fillcolor="black" strokecolor="#9cf" strokeweight="2pt">
            <v:textbox style="mso-next-textbox:#_x0000_s1052">
              <w:txbxContent>
                <w:p w14:paraId="4CFADB1B"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P</w:t>
                  </w:r>
                </w:p>
                <w:p w14:paraId="4EB466DC"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y</w:t>
                  </w:r>
                </w:p>
                <w:p w14:paraId="79DAEDC5"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t</w:t>
                  </w:r>
                </w:p>
                <w:p w14:paraId="5EE09554"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h</w:t>
                  </w:r>
                </w:p>
                <w:p w14:paraId="68CD8D9B"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o</w:t>
                  </w:r>
                </w:p>
                <w:p w14:paraId="30BE6833"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n</w:t>
                  </w:r>
                </w:p>
              </w:txbxContent>
            </v:textbox>
            <w10:wrap type="topAndBottom"/>
            <w10:anchorlock/>
          </v:shape>
        </w:pict>
      </w:r>
      <w:r>
        <w:t>… oder eine Liste:</w:t>
      </w:r>
    </w:p>
    <w:p w14:paraId="1814E265" w14:textId="77777777" w:rsidR="00D570A8" w:rsidRDefault="00D570A8" w:rsidP="005D00F4"/>
    <w:p w14:paraId="743E055E" w14:textId="77777777" w:rsidR="00D570A8" w:rsidRPr="002D3461" w:rsidRDefault="00D570A8" w:rsidP="005D00F4">
      <w:pPr>
        <w:pStyle w:val="Programmcode"/>
        <w:rPr>
          <w:lang w:val="en-US"/>
        </w:rPr>
      </w:pPr>
      <w:r w:rsidRPr="002D3461">
        <w:rPr>
          <w:lang w:val="en-US"/>
        </w:rPr>
        <w:t>fruits = ['banana', 'apple', 'mango']</w:t>
      </w:r>
    </w:p>
    <w:p w14:paraId="0A60EEB3" w14:textId="77777777" w:rsidR="00D570A8" w:rsidRPr="00180808" w:rsidRDefault="00D570A8" w:rsidP="005D00F4">
      <w:pPr>
        <w:pStyle w:val="Programmcode"/>
        <w:rPr>
          <w:lang w:val="en-GB"/>
        </w:rPr>
      </w:pPr>
      <w:r w:rsidRPr="00180808">
        <w:rPr>
          <w:lang w:val="en-GB"/>
        </w:rPr>
        <w:t xml:space="preserve">for fruit in fruits: </w:t>
      </w:r>
    </w:p>
    <w:p w14:paraId="43B1ECC5" w14:textId="77777777" w:rsidR="00D570A8" w:rsidRPr="00180808" w:rsidRDefault="00D570A8" w:rsidP="005D00F4">
      <w:pPr>
        <w:pStyle w:val="Programmcode"/>
        <w:rPr>
          <w:lang w:val="en-GB"/>
        </w:rPr>
      </w:pPr>
      <w:r w:rsidRPr="00180808">
        <w:rPr>
          <w:lang w:val="en-GB"/>
        </w:rPr>
        <w:tab/>
        <w:t xml:space="preserve">print fruit </w:t>
      </w:r>
    </w:p>
    <w:p w14:paraId="1BD50DB2" w14:textId="77777777" w:rsidR="00D570A8" w:rsidRDefault="00D570A8" w:rsidP="005D00F4">
      <w:pPr>
        <w:pStyle w:val="Programmcode"/>
        <w:rPr>
          <w:lang w:val="en-GB"/>
        </w:rPr>
      </w:pPr>
      <w:r w:rsidRPr="00180808">
        <w:rPr>
          <w:lang w:val="en-GB"/>
        </w:rPr>
        <w:t xml:space="preserve">print "Good bye!" </w:t>
      </w:r>
    </w:p>
    <w:p w14:paraId="577B2E1E" w14:textId="77777777" w:rsidR="00D570A8" w:rsidRDefault="00D570A8" w:rsidP="004A3FD1">
      <w:pPr>
        <w:pStyle w:val="Zwischenberschrift"/>
        <w:outlineLvl w:val="0"/>
        <w:rPr>
          <w:lang w:val="en-GB"/>
        </w:rPr>
      </w:pPr>
      <w:r>
        <w:rPr>
          <w:lang w:val="en-GB"/>
        </w:rPr>
        <w:t>Ausgabe:</w:t>
      </w:r>
    </w:p>
    <w:p w14:paraId="2BA5278A" w14:textId="77777777" w:rsidR="00D570A8" w:rsidRPr="00180808" w:rsidRDefault="00D570A8" w:rsidP="005D00F4">
      <w:pPr>
        <w:rPr>
          <w:lang w:val="en-GB"/>
        </w:rPr>
      </w:pPr>
      <w:r>
        <w:rPr>
          <w:noProof/>
        </w:rPr>
        <w:pict w14:anchorId="5824ED5E">
          <v:shape id="_x0000_s1054" type="#_x0000_t202" style="position:absolute;margin-left:19024.15pt;margin-top:0;width:351.5pt;height:105.7pt;z-index:251661312;mso-position-horizontal:right;mso-position-vertical:top;mso-position-vertical-relative:line" fillcolor="black" strokecolor="#9cf" strokeweight="2pt">
            <v:textbox style="mso-next-textbox:#_x0000_s1054;mso-fit-shape-to-text:t">
              <w:txbxContent>
                <w:p w14:paraId="68D9803D" w14:textId="77777777" w:rsidR="00D570A8" w:rsidRPr="004438F2" w:rsidRDefault="00D570A8"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banana</w:t>
                  </w:r>
                </w:p>
                <w:p w14:paraId="7B19868A" w14:textId="77777777" w:rsidR="00D570A8" w:rsidRPr="004438F2" w:rsidRDefault="00D570A8"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apple</w:t>
                  </w:r>
                </w:p>
                <w:p w14:paraId="1D4B48EE" w14:textId="77777777" w:rsidR="00D570A8" w:rsidRPr="004438F2" w:rsidRDefault="00D570A8"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mango</w:t>
                  </w:r>
                </w:p>
                <w:p w14:paraId="6C39A268" w14:textId="77777777" w:rsidR="00D570A8" w:rsidRPr="004438F2" w:rsidRDefault="00D570A8"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Good Bye!</w:t>
                  </w:r>
                </w:p>
              </w:txbxContent>
            </v:textbox>
            <w10:wrap type="topAndBottom"/>
            <w10:anchorlock/>
          </v:shape>
        </w:pict>
      </w:r>
      <w:r w:rsidRPr="00180808">
        <w:rPr>
          <w:lang w:val="en-GB"/>
        </w:rPr>
        <w:t xml:space="preserve">  </w:t>
      </w:r>
    </w:p>
    <w:p w14:paraId="79EAAF86" w14:textId="77777777" w:rsidR="00D570A8" w:rsidRDefault="00D570A8" w:rsidP="004A3FD1">
      <w:pPr>
        <w:pStyle w:val="berschrift4"/>
        <w:tabs>
          <w:tab w:val="num" w:pos="900"/>
        </w:tabs>
      </w:pPr>
      <w:bookmarkStart w:id="57" w:name="_Toc317517181"/>
      <w:r>
        <w:t>While-Schleifen</w:t>
      </w:r>
      <w:bookmarkEnd w:id="57"/>
    </w:p>
    <w:p w14:paraId="3B5C9214" w14:textId="77777777" w:rsidR="00D570A8" w:rsidRDefault="00D570A8" w:rsidP="005D00F4">
      <w:r>
        <w:t>While-Schleifen werden wie in anderen Programmiersprachen formuliert:</w:t>
      </w:r>
    </w:p>
    <w:p w14:paraId="695CE068" w14:textId="77777777" w:rsidR="00D570A8" w:rsidRDefault="00D570A8" w:rsidP="005D00F4"/>
    <w:p w14:paraId="2B19D923" w14:textId="77777777" w:rsidR="00D570A8" w:rsidRPr="008D3824" w:rsidRDefault="00D570A8" w:rsidP="005D00F4">
      <w:pPr>
        <w:pStyle w:val="Programmcode"/>
      </w:pPr>
      <w:r w:rsidRPr="008D3824">
        <w:t>var1 = 165</w:t>
      </w:r>
      <w:r w:rsidRPr="008D3824">
        <w:tab/>
        <w:t># Wertebereich: var1 &gt;= 0</w:t>
      </w:r>
    </w:p>
    <w:p w14:paraId="19ABE803" w14:textId="77777777" w:rsidR="00D570A8" w:rsidRPr="008D3824" w:rsidRDefault="00D570A8" w:rsidP="005D00F4">
      <w:pPr>
        <w:pStyle w:val="Programmcode"/>
      </w:pPr>
      <w:r w:rsidRPr="008D3824">
        <w:t>print „Ausgabe von var1 modulo 50“</w:t>
      </w:r>
    </w:p>
    <w:p w14:paraId="72F07BD3" w14:textId="77777777" w:rsidR="00D570A8" w:rsidRPr="008D3824" w:rsidRDefault="00D570A8" w:rsidP="005D00F4">
      <w:pPr>
        <w:pStyle w:val="Programmcode"/>
        <w:rPr>
          <w:b/>
          <w:bCs/>
          <w:lang w:val="nb-NO"/>
        </w:rPr>
      </w:pPr>
      <w:r w:rsidRPr="008D3824">
        <w:rPr>
          <w:b/>
          <w:bCs/>
          <w:lang w:val="nb-NO"/>
        </w:rPr>
        <w:t>while (var1 &gt; 50):</w:t>
      </w:r>
    </w:p>
    <w:p w14:paraId="0ECB4B76" w14:textId="77777777" w:rsidR="00D570A8" w:rsidRPr="008D3824" w:rsidRDefault="00D570A8" w:rsidP="005D00F4">
      <w:pPr>
        <w:pStyle w:val="Programmcode"/>
        <w:rPr>
          <w:lang w:val="nb-NO"/>
        </w:rPr>
      </w:pPr>
      <w:r w:rsidRPr="008D3824">
        <w:rPr>
          <w:lang w:val="nb-NO"/>
        </w:rPr>
        <w:tab/>
        <w:t>var1 = var1 - 50</w:t>
      </w:r>
    </w:p>
    <w:p w14:paraId="281AA072" w14:textId="77777777" w:rsidR="00D570A8" w:rsidRPr="008D3824" w:rsidRDefault="00D570A8" w:rsidP="005D00F4">
      <w:pPr>
        <w:pStyle w:val="Programmcode"/>
        <w:rPr>
          <w:lang w:val="nb-NO"/>
        </w:rPr>
      </w:pPr>
      <w:r w:rsidRPr="008D3824">
        <w:rPr>
          <w:lang w:val="nb-NO"/>
        </w:rPr>
        <w:t>print var1</w:t>
      </w:r>
    </w:p>
    <w:p w14:paraId="208A0032" w14:textId="77777777" w:rsidR="00D570A8" w:rsidRDefault="00D570A8" w:rsidP="005D00F4">
      <w:pPr>
        <w:pStyle w:val="Programmcode"/>
      </w:pPr>
      <w:r w:rsidRPr="008D3824">
        <w:t xml:space="preserve">print „Good Bye“ </w:t>
      </w:r>
    </w:p>
    <w:p w14:paraId="69363C47" w14:textId="77777777" w:rsidR="00D570A8" w:rsidRDefault="00D570A8" w:rsidP="004A3FD1">
      <w:pPr>
        <w:pStyle w:val="Zwischenberschrift"/>
        <w:outlineLvl w:val="0"/>
      </w:pPr>
    </w:p>
    <w:p w14:paraId="60B35FE2" w14:textId="77777777" w:rsidR="00D570A8" w:rsidRDefault="00D570A8" w:rsidP="004A3FD1">
      <w:pPr>
        <w:pStyle w:val="Zwischenberschrift"/>
        <w:outlineLvl w:val="0"/>
      </w:pPr>
    </w:p>
    <w:p w14:paraId="5C72571D" w14:textId="77777777" w:rsidR="00D570A8" w:rsidRDefault="00D570A8" w:rsidP="004A3FD1">
      <w:pPr>
        <w:pStyle w:val="Zwischenberschrift"/>
        <w:outlineLvl w:val="0"/>
      </w:pPr>
      <w:r>
        <w:t>Ausgabe:</w:t>
      </w:r>
    </w:p>
    <w:p w14:paraId="2984D099" w14:textId="77777777" w:rsidR="00D570A8" w:rsidRPr="00125C50" w:rsidRDefault="00D570A8" w:rsidP="004A3FD1">
      <w:pPr>
        <w:pStyle w:val="Zwischenberschrift"/>
        <w:outlineLvl w:val="0"/>
      </w:pPr>
      <w:r>
        <w:rPr>
          <w:noProof/>
        </w:rPr>
        <w:pict w14:anchorId="1BB30518">
          <v:shape id="_x0000_s1056" type="#_x0000_t202" style="position:absolute;margin-left:153.35pt;margin-top:2.8pt;width:351.5pt;height:81.6pt;z-index:251663360;mso-position-vertical-relative:line" fillcolor="black" strokecolor="#9cf" strokeweight="2pt">
            <v:textbox style="mso-next-textbox:#_x0000_s1056;mso-fit-shape-to-text:t">
              <w:txbxContent>
                <w:p w14:paraId="157614EB"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6E0D2627"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097D9B82"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w10:anchorlock/>
          </v:shape>
        </w:pict>
      </w:r>
      <w:r>
        <w:t xml:space="preserve">   </w:t>
      </w:r>
    </w:p>
    <w:p w14:paraId="674347FC" w14:textId="77777777" w:rsidR="00D570A8" w:rsidRDefault="00D570A8" w:rsidP="004A3FD1">
      <w:pPr>
        <w:pStyle w:val="berschrift4"/>
        <w:tabs>
          <w:tab w:val="num" w:pos="900"/>
        </w:tabs>
      </w:pPr>
      <w:bookmarkStart w:id="58" w:name="_Toc317517182"/>
      <w:r>
        <w:t>Schleifenkontrolle</w:t>
      </w:r>
      <w:bookmarkEnd w:id="58"/>
    </w:p>
    <w:p w14:paraId="1B2D768D" w14:textId="77777777" w:rsidR="00D570A8" w:rsidRDefault="00D570A8" w:rsidP="005D00F4">
      <w:pPr>
        <w:jc w:val="both"/>
      </w:pPr>
      <w:r>
        <w:t>Wie andere Programmiersprachen auch, bietet Python die Möglichkeit mit dem Schlüsselwort „</w:t>
      </w:r>
      <w:r w:rsidRPr="006A5D90">
        <w:rPr>
          <w:rStyle w:val="ProgrammcodeZchn"/>
        </w:rPr>
        <w:t>continue</w:t>
      </w:r>
      <w:r>
        <w:t>“ den aktuellen Schleifendurchlauf abzubrechen und mit der nächsten Iteration fortzufahren, oder mit „</w:t>
      </w:r>
      <w:r w:rsidRPr="006A5D90">
        <w:rPr>
          <w:rStyle w:val="ProgrammcodeZchn"/>
        </w:rPr>
        <w:t>break</w:t>
      </w:r>
      <w:r>
        <w:t>“ die Schleife zu verlassen. Zusätzlich kann man hinter der Schleife eine „else“-Anweisung einfügen. Der hiermit eingeleitete Anweisungsblock wird nur ausgeführt, wenn die Schleife vollständig durchlaufen wurde.</w:t>
      </w:r>
    </w:p>
    <w:p w14:paraId="3A29B732" w14:textId="77777777" w:rsidR="00D570A8" w:rsidRDefault="00D570A8" w:rsidP="005D00F4"/>
    <w:p w14:paraId="6D65C6F0" w14:textId="77777777" w:rsidR="00D570A8" w:rsidRPr="00F175CE" w:rsidRDefault="00D570A8" w:rsidP="005D00F4">
      <w:pPr>
        <w:pStyle w:val="Programmcode"/>
        <w:rPr>
          <w:lang w:val="en-GB"/>
        </w:rPr>
      </w:pPr>
      <w:r w:rsidRPr="00F175CE">
        <w:rPr>
          <w:lang w:val="en-GB"/>
        </w:rPr>
        <w:t>for num in range(10,20):</w:t>
      </w:r>
    </w:p>
    <w:p w14:paraId="748DD3DB" w14:textId="77777777" w:rsidR="00D570A8" w:rsidRPr="00F175CE" w:rsidRDefault="00D570A8" w:rsidP="005D00F4">
      <w:pPr>
        <w:pStyle w:val="Programmcode"/>
        <w:rPr>
          <w:lang w:val="en-GB"/>
        </w:rPr>
      </w:pPr>
      <w:r w:rsidRPr="00F175CE">
        <w:rPr>
          <w:lang w:val="en-GB"/>
        </w:rPr>
        <w:tab/>
        <w:t>for i in range(2,num):</w:t>
      </w:r>
    </w:p>
    <w:p w14:paraId="00055D57" w14:textId="77777777" w:rsidR="00D570A8" w:rsidRPr="00F175CE" w:rsidRDefault="00D570A8" w:rsidP="005D00F4">
      <w:pPr>
        <w:pStyle w:val="Programmcode"/>
        <w:rPr>
          <w:lang w:val="en-GB"/>
        </w:rPr>
      </w:pPr>
      <w:r w:rsidRPr="00F175CE">
        <w:rPr>
          <w:lang w:val="en-GB"/>
        </w:rPr>
        <w:tab/>
      </w:r>
      <w:r w:rsidRPr="00F175CE">
        <w:rPr>
          <w:lang w:val="en-GB"/>
        </w:rPr>
        <w:tab/>
        <w:t>if num % i == 0:</w:t>
      </w:r>
    </w:p>
    <w:p w14:paraId="68DA91EB" w14:textId="77777777" w:rsidR="00D570A8" w:rsidRPr="00F175CE" w:rsidRDefault="00D570A8" w:rsidP="005D00F4">
      <w:pPr>
        <w:pStyle w:val="Programmcode"/>
        <w:rPr>
          <w:lang w:val="en-GB"/>
        </w:rPr>
      </w:pPr>
      <w:r w:rsidRPr="00F175CE">
        <w:rPr>
          <w:lang w:val="en-GB"/>
        </w:rPr>
        <w:tab/>
      </w:r>
      <w:r w:rsidRPr="00F175CE">
        <w:rPr>
          <w:lang w:val="en-GB"/>
        </w:rPr>
        <w:tab/>
      </w:r>
      <w:r w:rsidRPr="00F175CE">
        <w:rPr>
          <w:lang w:val="en-GB"/>
        </w:rPr>
        <w:tab/>
      </w:r>
      <w:r w:rsidRPr="00F175CE">
        <w:rPr>
          <w:b/>
          <w:bCs/>
          <w:lang w:val="en-GB"/>
        </w:rPr>
        <w:t>break</w:t>
      </w:r>
      <w:r w:rsidRPr="00F175CE">
        <w:rPr>
          <w:lang w:val="en-GB"/>
        </w:rPr>
        <w:t xml:space="preserve"> </w:t>
      </w:r>
    </w:p>
    <w:p w14:paraId="241CD0DF" w14:textId="77777777" w:rsidR="00D570A8" w:rsidRPr="00F175CE" w:rsidRDefault="00D570A8" w:rsidP="005D00F4">
      <w:pPr>
        <w:pStyle w:val="Programmcode"/>
        <w:rPr>
          <w:b/>
          <w:bCs/>
          <w:lang w:val="en-GB"/>
        </w:rPr>
      </w:pPr>
      <w:r w:rsidRPr="00F175CE">
        <w:rPr>
          <w:lang w:val="en-GB"/>
        </w:rPr>
        <w:t xml:space="preserve"> </w:t>
      </w:r>
      <w:r w:rsidRPr="00F175CE">
        <w:rPr>
          <w:lang w:val="en-GB"/>
        </w:rPr>
        <w:tab/>
      </w:r>
      <w:r w:rsidRPr="00F175CE">
        <w:rPr>
          <w:b/>
          <w:bCs/>
          <w:lang w:val="en-GB"/>
        </w:rPr>
        <w:t>else:</w:t>
      </w:r>
    </w:p>
    <w:p w14:paraId="0085BCF4" w14:textId="77777777" w:rsidR="00D570A8" w:rsidRPr="00F175CE" w:rsidRDefault="00D570A8" w:rsidP="005D00F4">
      <w:pPr>
        <w:pStyle w:val="Programmcode"/>
      </w:pPr>
      <w:r w:rsidRPr="00F175CE">
        <w:rPr>
          <w:lang w:val="en-GB"/>
        </w:rPr>
        <w:tab/>
      </w:r>
      <w:r w:rsidRPr="00F175CE">
        <w:rPr>
          <w:lang w:val="en-GB"/>
        </w:rPr>
        <w:tab/>
      </w:r>
      <w:r w:rsidRPr="00F175CE">
        <w:t xml:space="preserve">print num, ' ist eine Primzahl' </w:t>
      </w:r>
    </w:p>
    <w:p w14:paraId="25AE8A20" w14:textId="77777777" w:rsidR="00D570A8" w:rsidRDefault="00D570A8" w:rsidP="005D00F4"/>
    <w:p w14:paraId="33F5AAEB" w14:textId="77777777" w:rsidR="00D570A8" w:rsidRDefault="00D570A8" w:rsidP="004A3FD1">
      <w:pPr>
        <w:pStyle w:val="Zwischenberschrift"/>
        <w:outlineLvl w:val="0"/>
      </w:pPr>
      <w:r>
        <w:t>Ausgabe:</w:t>
      </w:r>
    </w:p>
    <w:p w14:paraId="72AACEAD" w14:textId="77777777" w:rsidR="00D570A8" w:rsidRPr="009D69C9" w:rsidRDefault="00D570A8" w:rsidP="005D00F4">
      <w:r>
        <w:rPr>
          <w:noProof/>
        </w:rPr>
        <w:pict w14:anchorId="3DD72A4F">
          <v:shape id="_x0000_s1057" type="#_x0000_t202" style="position:absolute;margin-left:93.6pt;margin-top:2.35pt;width:351.5pt;height:105.7pt;z-index:251664384;mso-position-vertical-relative:line" fillcolor="black" strokecolor="#9cf" strokeweight="2pt">
            <v:textbox style="mso-next-textbox:#_x0000_s1057;mso-fit-shape-to-text:t">
              <w:txbxContent>
                <w:p w14:paraId="13551610"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11 ist eine Primzahl</w:t>
                  </w:r>
                </w:p>
                <w:p w14:paraId="423C19D6"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13 ist eine Primzahl</w:t>
                  </w:r>
                </w:p>
                <w:p w14:paraId="16B7FF29"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17 ist eine Primzahl</w:t>
                  </w:r>
                </w:p>
                <w:p w14:paraId="2BC48842" w14:textId="77777777" w:rsidR="00D570A8" w:rsidRDefault="00D570A8"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19 ist eine Primzahl</w:t>
                  </w:r>
                </w:p>
              </w:txbxContent>
            </v:textbox>
            <w10:wrap type="topAndBottom"/>
            <w10:anchorlock/>
          </v:shape>
        </w:pict>
      </w:r>
    </w:p>
    <w:p w14:paraId="1DC7A81E" w14:textId="77777777" w:rsidR="00D570A8" w:rsidRDefault="00D570A8" w:rsidP="004A3FD1">
      <w:pPr>
        <w:pStyle w:val="berschrift4"/>
        <w:tabs>
          <w:tab w:val="num" w:pos="900"/>
        </w:tabs>
      </w:pPr>
      <w:bookmarkStart w:id="59" w:name="_Toc317517183"/>
      <w:r>
        <w:t>Unterprogramme</w:t>
      </w:r>
      <w:bookmarkEnd w:id="59"/>
    </w:p>
    <w:p w14:paraId="0F8939EE" w14:textId="77777777" w:rsidR="00D570A8" w:rsidRDefault="00D570A8" w:rsidP="005D00F4">
      <w:r>
        <w:t>Mit dem Schlüsselwort „</w:t>
      </w:r>
      <w:r w:rsidRPr="00232302">
        <w:rPr>
          <w:rFonts w:ascii="Courier New" w:hAnsi="Courier New"/>
        </w:rPr>
        <w:t>def</w:t>
      </w:r>
      <w:r>
        <w:t>“ definiert man in Python eine Funktion:</w:t>
      </w:r>
    </w:p>
    <w:p w14:paraId="1E800753" w14:textId="77777777" w:rsidR="00D570A8" w:rsidRDefault="00D570A8" w:rsidP="005D00F4"/>
    <w:p w14:paraId="30A5C6E8" w14:textId="77777777" w:rsidR="00D570A8" w:rsidRPr="00AB794F" w:rsidRDefault="00D570A8" w:rsidP="005D00F4">
      <w:pPr>
        <w:pStyle w:val="Programmcode"/>
        <w:rPr>
          <w:lang w:val="en-GB"/>
        </w:rPr>
      </w:pPr>
      <w:r w:rsidRPr="00AB794F">
        <w:rPr>
          <w:lang w:val="en-GB"/>
        </w:rPr>
        <w:t>def abs(val):</w:t>
      </w:r>
    </w:p>
    <w:p w14:paraId="62CC7E42" w14:textId="77777777" w:rsidR="00D570A8" w:rsidRPr="00AB794F" w:rsidRDefault="00D570A8" w:rsidP="005D00F4">
      <w:pPr>
        <w:pStyle w:val="Programmcode"/>
        <w:rPr>
          <w:lang w:val="en-GB"/>
        </w:rPr>
      </w:pPr>
      <w:r w:rsidRPr="00AB794F">
        <w:rPr>
          <w:lang w:val="en-GB"/>
        </w:rPr>
        <w:tab/>
        <w:t>if (val &gt; 0):</w:t>
      </w:r>
    </w:p>
    <w:p w14:paraId="5A148ADC" w14:textId="77777777" w:rsidR="00D570A8" w:rsidRPr="00AB794F" w:rsidRDefault="00D570A8" w:rsidP="005D00F4">
      <w:pPr>
        <w:pStyle w:val="Programmcode"/>
        <w:rPr>
          <w:lang w:val="en-GB"/>
        </w:rPr>
      </w:pPr>
      <w:r w:rsidRPr="00AB794F">
        <w:rPr>
          <w:lang w:val="en-GB"/>
        </w:rPr>
        <w:tab/>
      </w:r>
      <w:r w:rsidRPr="00AB794F">
        <w:rPr>
          <w:lang w:val="en-GB"/>
        </w:rPr>
        <w:tab/>
        <w:t>return val</w:t>
      </w:r>
    </w:p>
    <w:p w14:paraId="611FEE70" w14:textId="77777777" w:rsidR="00D570A8" w:rsidRPr="00AB794F" w:rsidRDefault="00D570A8" w:rsidP="005D00F4">
      <w:pPr>
        <w:pStyle w:val="Programmcode"/>
        <w:rPr>
          <w:lang w:val="en-GB"/>
        </w:rPr>
      </w:pPr>
      <w:r w:rsidRPr="00AB794F">
        <w:rPr>
          <w:lang w:val="en-GB"/>
        </w:rPr>
        <w:tab/>
        <w:t>else:</w:t>
      </w:r>
    </w:p>
    <w:p w14:paraId="210B3AB2" w14:textId="77777777" w:rsidR="00D570A8" w:rsidRPr="00AB794F" w:rsidRDefault="00D570A8" w:rsidP="005D00F4">
      <w:pPr>
        <w:pStyle w:val="Programmcode"/>
        <w:rPr>
          <w:lang w:val="en-GB"/>
        </w:rPr>
      </w:pPr>
      <w:r w:rsidRPr="00AB794F">
        <w:rPr>
          <w:lang w:val="en-GB"/>
        </w:rPr>
        <w:tab/>
      </w:r>
      <w:r w:rsidRPr="00AB794F">
        <w:rPr>
          <w:lang w:val="en-GB"/>
        </w:rPr>
        <w:tab/>
        <w:t>return (0-val)</w:t>
      </w:r>
    </w:p>
    <w:p w14:paraId="46D789BE" w14:textId="77777777" w:rsidR="00D570A8" w:rsidRPr="00AB794F" w:rsidRDefault="00D570A8" w:rsidP="005D00F4">
      <w:pPr>
        <w:pStyle w:val="Programmcode"/>
        <w:rPr>
          <w:lang w:val="en-GB"/>
        </w:rPr>
      </w:pPr>
    </w:p>
    <w:p w14:paraId="55CC1803" w14:textId="77777777" w:rsidR="00D570A8" w:rsidRPr="00AB794F" w:rsidRDefault="00D570A8" w:rsidP="005D00F4">
      <w:pPr>
        <w:pStyle w:val="Programmcode"/>
        <w:rPr>
          <w:lang w:val="en-GB"/>
        </w:rPr>
      </w:pPr>
      <w:r w:rsidRPr="00AB794F">
        <w:rPr>
          <w:lang w:val="en-GB"/>
        </w:rPr>
        <w:t>#main</w:t>
      </w:r>
    </w:p>
    <w:p w14:paraId="11C20AB4" w14:textId="77777777" w:rsidR="00D570A8" w:rsidRPr="00AB794F" w:rsidRDefault="00D570A8" w:rsidP="005D00F4">
      <w:pPr>
        <w:pStyle w:val="Programmcode"/>
        <w:rPr>
          <w:lang w:val="en-GB"/>
        </w:rPr>
      </w:pPr>
      <w:r w:rsidRPr="00AB794F">
        <w:rPr>
          <w:lang w:val="en-GB"/>
        </w:rPr>
        <w:t>print abs(-5)</w:t>
      </w:r>
    </w:p>
    <w:p w14:paraId="5C21462C" w14:textId="77777777" w:rsidR="00D570A8" w:rsidRPr="00AB794F" w:rsidRDefault="00D570A8" w:rsidP="005D00F4">
      <w:pPr>
        <w:pStyle w:val="Programmcode"/>
        <w:rPr>
          <w:lang w:val="en-GB"/>
        </w:rPr>
      </w:pPr>
      <w:r>
        <w:rPr>
          <w:lang w:val="en-GB"/>
        </w:rPr>
        <w:t>p</w:t>
      </w:r>
      <w:r w:rsidRPr="00AB794F">
        <w:rPr>
          <w:lang w:val="en-GB"/>
        </w:rPr>
        <w:t>rint „Good Bye!</w:t>
      </w:r>
      <w:r>
        <w:rPr>
          <w:lang w:val="en-GB"/>
        </w:rPr>
        <w:t>”</w:t>
      </w:r>
    </w:p>
    <w:p w14:paraId="038DFB53" w14:textId="77777777" w:rsidR="00D570A8" w:rsidRPr="00F069F9" w:rsidRDefault="00D570A8" w:rsidP="004A3FD1">
      <w:pPr>
        <w:pStyle w:val="berschrift4"/>
        <w:tabs>
          <w:tab w:val="num" w:pos="900"/>
        </w:tabs>
      </w:pPr>
      <w:bookmarkStart w:id="60" w:name="_Toc317517184"/>
      <w:r>
        <w:t>Strukturierte Datentypen</w:t>
      </w:r>
      <w:bookmarkEnd w:id="60"/>
    </w:p>
    <w:p w14:paraId="78EF63DC" w14:textId="77777777" w:rsidR="00D570A8" w:rsidRDefault="00D570A8" w:rsidP="005D00F4">
      <w:r>
        <w:t xml:space="preserve">Ein grundlegender strukturierter Datentyp in Python ist die </w:t>
      </w:r>
    </w:p>
    <w:p w14:paraId="12D6DE6B" w14:textId="77777777" w:rsidR="00D570A8" w:rsidRPr="004438F2" w:rsidRDefault="00D570A8" w:rsidP="004A3FD1">
      <w:pPr>
        <w:pStyle w:val="Zwischenberschrift"/>
        <w:outlineLvl w:val="0"/>
        <w:rPr>
          <w:lang w:val="en-US"/>
        </w:rPr>
      </w:pPr>
      <w:r w:rsidRPr="004438F2">
        <w:rPr>
          <w:lang w:val="en-US"/>
        </w:rPr>
        <w:t>Liste:</w:t>
      </w:r>
    </w:p>
    <w:p w14:paraId="581F6D23" w14:textId="77777777" w:rsidR="00D570A8" w:rsidRPr="004438F2" w:rsidRDefault="00D570A8" w:rsidP="005D00F4">
      <w:pPr>
        <w:pStyle w:val="Programmcode"/>
        <w:rPr>
          <w:lang w:val="en-US"/>
        </w:rPr>
      </w:pPr>
      <w:r w:rsidRPr="004438F2">
        <w:rPr>
          <w:lang w:val="en-US"/>
        </w:rPr>
        <w:t>fruits = ['banana', 'apple', 'mango']</w:t>
      </w:r>
    </w:p>
    <w:p w14:paraId="48AAAF61" w14:textId="77777777" w:rsidR="00D570A8" w:rsidRPr="004438F2" w:rsidRDefault="00D570A8" w:rsidP="005D00F4">
      <w:pPr>
        <w:pStyle w:val="FormatvorlageProgrammcodeErsteZeile125cm"/>
        <w:rPr>
          <w:lang w:val="en-US"/>
        </w:rPr>
      </w:pPr>
    </w:p>
    <w:p w14:paraId="57170A02" w14:textId="77777777" w:rsidR="00D570A8" w:rsidRDefault="00D570A8" w:rsidP="005D00F4">
      <w:r>
        <w:t>Der Zugriff auf ein Listenelement erfolgt mit:</w:t>
      </w:r>
    </w:p>
    <w:p w14:paraId="29E7CC8A" w14:textId="77777777" w:rsidR="00D570A8" w:rsidRDefault="00D570A8" w:rsidP="005D00F4"/>
    <w:p w14:paraId="3C9E8D7E" w14:textId="77777777" w:rsidR="00D570A8" w:rsidRDefault="00D570A8" w:rsidP="005D00F4">
      <w:pPr>
        <w:pStyle w:val="Programmcode"/>
      </w:pPr>
      <w:r>
        <w:t>X = fruits[1]</w:t>
      </w:r>
      <w:r>
        <w:tab/>
      </w:r>
      <w:r w:rsidRPr="00A245F2">
        <w:rPr>
          <w:rFonts w:ascii="Arial" w:hAnsi="Arial"/>
        </w:rPr>
        <w:t>-&gt; liefert die Zeichenkette</w:t>
      </w:r>
      <w:r>
        <w:t xml:space="preserve"> „apple“</w:t>
      </w:r>
    </w:p>
    <w:p w14:paraId="29A6FFEE" w14:textId="77777777" w:rsidR="00D570A8" w:rsidRDefault="00D570A8" w:rsidP="005D00F4">
      <w:pPr>
        <w:pStyle w:val="Programmcode"/>
      </w:pPr>
      <w:r>
        <w:t xml:space="preserve">Y = fruits[1:2] </w:t>
      </w:r>
      <w:r w:rsidRPr="00A245F2">
        <w:rPr>
          <w:rFonts w:ascii="Arial" w:hAnsi="Arial"/>
        </w:rPr>
        <w:t>-&gt; liefert eine Teilliste</w:t>
      </w:r>
      <w:r>
        <w:t xml:space="preserve"> [‚apple’, ‚mango’]</w:t>
      </w:r>
    </w:p>
    <w:p w14:paraId="06B5092F" w14:textId="77777777" w:rsidR="00D570A8" w:rsidRDefault="00D570A8" w:rsidP="005D00F4">
      <w:pPr>
        <w:pStyle w:val="Programmcode"/>
      </w:pPr>
    </w:p>
    <w:p w14:paraId="6A2DFAA2" w14:textId="77777777" w:rsidR="00D570A8" w:rsidRDefault="00D570A8" w:rsidP="005D00F4">
      <w:r>
        <w:t>Den Wert eines Listenelements kann man wie folgt ändern:</w:t>
      </w:r>
    </w:p>
    <w:p w14:paraId="00F4F94A" w14:textId="77777777" w:rsidR="00D570A8" w:rsidRDefault="00D570A8" w:rsidP="005D00F4"/>
    <w:p w14:paraId="510C3697" w14:textId="77777777" w:rsidR="00D570A8" w:rsidRDefault="00D570A8" w:rsidP="005D00F4">
      <w:pPr>
        <w:pStyle w:val="Programmcode"/>
      </w:pPr>
      <w:r>
        <w:t>fruits[2] = ‚Kiwi’</w:t>
      </w:r>
    </w:p>
    <w:p w14:paraId="5C972D39" w14:textId="77777777" w:rsidR="00D570A8" w:rsidRDefault="00D570A8" w:rsidP="005D00F4">
      <w:pPr>
        <w:pStyle w:val="Programmcode"/>
      </w:pPr>
    </w:p>
    <w:p w14:paraId="2EAEDE5E" w14:textId="77777777" w:rsidR="00D570A8" w:rsidRDefault="00D570A8" w:rsidP="005D00F4">
      <w:pPr>
        <w:pStyle w:val="Programmcode"/>
        <w:jc w:val="both"/>
      </w:pPr>
      <w:r w:rsidRPr="005C4957">
        <w:rPr>
          <w:rFonts w:ascii="Arial" w:hAnsi="Arial"/>
        </w:rPr>
        <w:t xml:space="preserve">Mit </w:t>
      </w:r>
      <w:r>
        <w:t xml:space="preserve">del fruits[1] </w:t>
      </w:r>
      <w:r w:rsidRPr="005C4957">
        <w:rPr>
          <w:rFonts w:ascii="Arial" w:hAnsi="Arial"/>
        </w:rPr>
        <w:t xml:space="preserve">wird das Listenelement mit dem Index 1 (also das zweite !) aus der Liste entfernt. </w:t>
      </w:r>
      <w:r w:rsidRPr="00CB2D21">
        <w:rPr>
          <w:rFonts w:ascii="Arial" w:hAnsi="Arial"/>
          <w:b/>
        </w:rPr>
        <w:t>Achtung:</w:t>
      </w:r>
      <w:r w:rsidRPr="005C4957">
        <w:rPr>
          <w:rFonts w:ascii="Arial" w:hAnsi="Arial"/>
        </w:rPr>
        <w:t xml:space="preserve"> Die nachfolgenden Elemente rücken auf !</w:t>
      </w:r>
      <w:r>
        <w:t xml:space="preserve"> fruits[1] </w:t>
      </w:r>
      <w:r w:rsidRPr="005C4957">
        <w:rPr>
          <w:rFonts w:ascii="Arial" w:hAnsi="Arial"/>
        </w:rPr>
        <w:t>ist jetzt also</w:t>
      </w:r>
      <w:r>
        <w:t xml:space="preserve"> „Kiwi“, </w:t>
      </w:r>
      <w:r w:rsidRPr="00CB2D21">
        <w:rPr>
          <w:rFonts w:ascii="Arial" w:hAnsi="Arial"/>
        </w:rPr>
        <w:t>ein Zugriff auf</w:t>
      </w:r>
      <w:r>
        <w:t xml:space="preserve"> fruits[2] </w:t>
      </w:r>
      <w:r w:rsidRPr="00CB2D21">
        <w:rPr>
          <w:rFonts w:ascii="Arial" w:hAnsi="Arial"/>
        </w:rPr>
        <w:t>führt zu einem</w:t>
      </w:r>
      <w:r>
        <w:t xml:space="preserve"> </w:t>
      </w:r>
      <w:r w:rsidRPr="00CB2D21">
        <w:rPr>
          <w:rFonts w:ascii="Arial" w:hAnsi="Arial"/>
        </w:rPr>
        <w:t>Fehler !</w:t>
      </w:r>
    </w:p>
    <w:p w14:paraId="05957CE4" w14:textId="77777777" w:rsidR="00D570A8" w:rsidRDefault="00D570A8" w:rsidP="005D00F4">
      <w:pPr>
        <w:pStyle w:val="Programmcode"/>
      </w:pPr>
    </w:p>
    <w:p w14:paraId="52E4E7E8" w14:textId="77777777" w:rsidR="00D570A8" w:rsidRDefault="00D570A8" w:rsidP="005D00F4">
      <w:pPr>
        <w:jc w:val="both"/>
      </w:pPr>
      <w:r>
        <w:rPr>
          <w:i/>
        </w:rPr>
        <w:t xml:space="preserve">Tuples </w:t>
      </w:r>
      <w:r>
        <w:t>sind eine Sonderform von Listen, bei der der Wert eines Elements nicht verändert werden kann. Sie werden definiert wie Listen, nur mit runden statt mit eckigen Klammern. Der Zugriff auf ein einzelnes Element erfolgt wie bei einer Liste.</w:t>
      </w:r>
    </w:p>
    <w:p w14:paraId="32A18826" w14:textId="77777777" w:rsidR="00D570A8" w:rsidRPr="001202F9" w:rsidRDefault="00D570A8" w:rsidP="005D00F4">
      <w:pPr>
        <w:jc w:val="both"/>
      </w:pPr>
    </w:p>
    <w:p w14:paraId="79F0DD9D" w14:textId="77777777" w:rsidR="00D570A8" w:rsidRDefault="00D570A8" w:rsidP="005D00F4">
      <w:pPr>
        <w:jc w:val="both"/>
      </w:pPr>
      <w:r>
        <w:t>Listen werden auch dazu verwendet, um Arrays abzubilden. Da die Listenelemente einen unterschiedlichen Datentyp besitzen dürfen, kann man auch Strukturen mit einer Liste abbilden. Dazu nimmt man aber besser ein</w:t>
      </w:r>
    </w:p>
    <w:p w14:paraId="2872B8A3" w14:textId="77777777" w:rsidR="00D570A8" w:rsidRDefault="00D570A8" w:rsidP="004A3FD1">
      <w:pPr>
        <w:pStyle w:val="Zwischenberschrift"/>
        <w:outlineLvl w:val="0"/>
      </w:pPr>
      <w:r>
        <w:t>Dictionary:</w:t>
      </w:r>
    </w:p>
    <w:p w14:paraId="54220E92" w14:textId="77777777" w:rsidR="00D570A8" w:rsidRDefault="00D570A8" w:rsidP="005D00F4">
      <w:r>
        <w:t>Ein Dictionary ist eine Liste, bestehend aus Schlüssel/Werte-Paaren:</w:t>
      </w:r>
    </w:p>
    <w:p w14:paraId="3995CA36" w14:textId="77777777" w:rsidR="00D570A8" w:rsidRPr="004206EB" w:rsidRDefault="00D570A8" w:rsidP="005D00F4"/>
    <w:p w14:paraId="427B44EC" w14:textId="77777777" w:rsidR="00D570A8" w:rsidRPr="004206EB" w:rsidRDefault="00D570A8" w:rsidP="005D00F4">
      <w:pPr>
        <w:pStyle w:val="Programmcode"/>
      </w:pPr>
      <w:r>
        <w:t>kid</w:t>
      </w:r>
      <w:r w:rsidRPr="004206EB">
        <w:t xml:space="preserve"> = {'Name': ‚Sara', 'Alter': 7, ‚Klasse': ‚eins'} </w:t>
      </w:r>
    </w:p>
    <w:p w14:paraId="0E0FDA45" w14:textId="77777777" w:rsidR="00D570A8" w:rsidRDefault="00D570A8" w:rsidP="005D00F4"/>
    <w:p w14:paraId="113535F4" w14:textId="77777777" w:rsidR="00D570A8" w:rsidRDefault="00D570A8" w:rsidP="005D00F4">
      <w:r>
        <w:t>Der Zugriff auf ein Element erfolgt mit:</w:t>
      </w:r>
    </w:p>
    <w:p w14:paraId="41637D8D" w14:textId="77777777" w:rsidR="00D570A8" w:rsidRDefault="00D570A8" w:rsidP="005D00F4"/>
    <w:p w14:paraId="20D44EA2" w14:textId="77777777" w:rsidR="00D570A8" w:rsidRDefault="00D570A8" w:rsidP="005D00F4">
      <w:pPr>
        <w:pStyle w:val="Programmcode"/>
      </w:pPr>
      <w:r>
        <w:t xml:space="preserve">x = kid[‚Name’] </w:t>
      </w:r>
      <w:r w:rsidRPr="000C4263">
        <w:rPr>
          <w:rFonts w:ascii="Arial" w:hAnsi="Arial"/>
        </w:rPr>
        <w:t>-&gt; liefert als Ergebnis die Zeichenkette</w:t>
      </w:r>
      <w:r>
        <w:t xml:space="preserve"> „Sara“</w:t>
      </w:r>
    </w:p>
    <w:p w14:paraId="0BD9707A" w14:textId="77777777" w:rsidR="00D570A8" w:rsidRDefault="00D570A8" w:rsidP="005D00F4">
      <w:pPr>
        <w:pStyle w:val="Programmcode"/>
      </w:pPr>
    </w:p>
    <w:p w14:paraId="2FBCA0B5" w14:textId="77777777" w:rsidR="00D570A8" w:rsidRPr="00E0582B" w:rsidRDefault="00D570A8" w:rsidP="005D00F4">
      <w:pPr>
        <w:pStyle w:val="Programmcode"/>
        <w:jc w:val="both"/>
        <w:rPr>
          <w:rFonts w:ascii="Arial" w:hAnsi="Arial"/>
        </w:rPr>
      </w:pPr>
      <w:r w:rsidRPr="00E0582B">
        <w:rPr>
          <w:rFonts w:ascii="Arial" w:hAnsi="Arial"/>
        </w:rPr>
        <w:t>mit</w:t>
      </w:r>
      <w:r>
        <w:t xml:space="preserve"> kid[‚Name’] = „Kylie“ </w:t>
      </w:r>
      <w:r w:rsidRPr="00E0582B">
        <w:rPr>
          <w:rFonts w:ascii="Arial" w:hAnsi="Arial"/>
        </w:rPr>
        <w:t xml:space="preserve">kann man den Wert </w:t>
      </w:r>
      <w:r>
        <w:rPr>
          <w:rFonts w:ascii="Arial" w:hAnsi="Arial"/>
        </w:rPr>
        <w:t xml:space="preserve">des </w:t>
      </w:r>
      <w:r w:rsidRPr="00E0582B">
        <w:rPr>
          <w:rFonts w:ascii="Arial" w:hAnsi="Arial"/>
        </w:rPr>
        <w:t xml:space="preserve"> Dictionary-Elements </w:t>
      </w:r>
      <w:r>
        <w:rPr>
          <w:rFonts w:ascii="Arial" w:hAnsi="Arial"/>
        </w:rPr>
        <w:t xml:space="preserve">„Name“ </w:t>
      </w:r>
      <w:r w:rsidRPr="00E0582B">
        <w:rPr>
          <w:rFonts w:ascii="Arial" w:hAnsi="Arial"/>
        </w:rPr>
        <w:t>ändern</w:t>
      </w:r>
      <w:r>
        <w:rPr>
          <w:rFonts w:ascii="Arial" w:hAnsi="Arial"/>
        </w:rPr>
        <w:t xml:space="preserve">; mit </w:t>
      </w:r>
      <w:r w:rsidRPr="00242414">
        <w:t>del kid[‚Klasse’]</w:t>
      </w:r>
      <w:r>
        <w:rPr>
          <w:rFonts w:ascii="Arial" w:hAnsi="Arial"/>
        </w:rPr>
        <w:t xml:space="preserve"> kann man das Element mit dem Schlüssel „Klasse“ entfernen.</w:t>
      </w:r>
    </w:p>
    <w:p w14:paraId="726E15EB" w14:textId="77777777" w:rsidR="00D570A8" w:rsidRDefault="00D570A8" w:rsidP="004A3FD1">
      <w:pPr>
        <w:pStyle w:val="berschrift3"/>
      </w:pPr>
      <w:bookmarkStart w:id="61" w:name="_Toc317517185"/>
      <w:bookmarkStart w:id="62" w:name="_Ref111448780"/>
      <w:r w:rsidRPr="009157F9">
        <w:t>Verwenden von Python-Bibliotheken</w:t>
      </w:r>
      <w:bookmarkEnd w:id="61"/>
      <w:bookmarkEnd w:id="62"/>
    </w:p>
    <w:p w14:paraId="044BD43B" w14:textId="77777777" w:rsidR="00D570A8" w:rsidRPr="00544C55" w:rsidRDefault="00D570A8" w:rsidP="00544C55">
      <w:pPr>
        <w:jc w:val="both"/>
      </w:pPr>
      <w:r>
        <w:t xml:space="preserve">Mit dem import-Kommando können andere Python-Module, wie z. B. Bibliotheken in das Skript eingebunden werden. </w:t>
      </w:r>
    </w:p>
    <w:p w14:paraId="6C1998A6" w14:textId="77777777" w:rsidR="00D570A8" w:rsidRPr="00D112C2" w:rsidRDefault="00D570A8" w:rsidP="005D00F4">
      <w:pPr>
        <w:pStyle w:val="Programmcode"/>
        <w:rPr>
          <w:lang w:val="en-US"/>
        </w:rPr>
      </w:pPr>
      <w:r w:rsidRPr="00D112C2">
        <w:rPr>
          <w:lang w:val="en-US"/>
        </w:rPr>
        <w:t>import hello</w:t>
      </w:r>
    </w:p>
    <w:p w14:paraId="2D020181" w14:textId="77777777" w:rsidR="00D570A8" w:rsidRPr="00D112C2" w:rsidRDefault="00D570A8" w:rsidP="005D00F4">
      <w:pPr>
        <w:ind w:left="360"/>
        <w:rPr>
          <w:lang w:val="en-US"/>
        </w:rPr>
      </w:pPr>
      <w:r w:rsidRPr="00D112C2">
        <w:rPr>
          <w:lang w:val="en-US"/>
        </w:rPr>
        <w:t xml:space="preserve">Importiert das gesamte Modul hello.py </w:t>
      </w:r>
    </w:p>
    <w:p w14:paraId="41008C9A" w14:textId="77777777" w:rsidR="00D570A8" w:rsidRPr="00D112C2" w:rsidRDefault="00D570A8" w:rsidP="005D00F4">
      <w:pPr>
        <w:rPr>
          <w:lang w:val="en-US"/>
        </w:rPr>
      </w:pPr>
    </w:p>
    <w:p w14:paraId="4D1EC883" w14:textId="77777777" w:rsidR="00D570A8" w:rsidRPr="009B2428" w:rsidRDefault="00D570A8" w:rsidP="005D00F4">
      <w:pPr>
        <w:pStyle w:val="Programmcode"/>
        <w:rPr>
          <w:lang w:val="en-GB"/>
        </w:rPr>
      </w:pPr>
      <w:r w:rsidRPr="009B2428">
        <w:rPr>
          <w:lang w:val="en-GB"/>
        </w:rPr>
        <w:t>from hello import hello, hi, priwjet</w:t>
      </w:r>
    </w:p>
    <w:p w14:paraId="30FF17E4" w14:textId="77777777" w:rsidR="00D570A8" w:rsidRPr="00466120" w:rsidRDefault="00D570A8" w:rsidP="005D00F4">
      <w:pPr>
        <w:ind w:left="360"/>
      </w:pPr>
      <w:r w:rsidRPr="00466120">
        <w:t>Importiert die Funktionen hello, hi und priwjet aus hello.py</w:t>
      </w:r>
    </w:p>
    <w:p w14:paraId="4544588D" w14:textId="77777777" w:rsidR="00D570A8" w:rsidRPr="00466120" w:rsidRDefault="00D570A8" w:rsidP="005D00F4">
      <w:pPr>
        <w:numPr>
          <w:ilvl w:val="1"/>
          <w:numId w:val="3"/>
        </w:numPr>
      </w:pPr>
      <w:r w:rsidRPr="00466120">
        <w:t>Aber nicht z. B. „hallo</w:t>
      </w:r>
      <w:r>
        <w:t>, hola oder witam</w:t>
      </w:r>
      <w:r w:rsidRPr="00466120">
        <w:t>“</w:t>
      </w:r>
    </w:p>
    <w:p w14:paraId="6A05E114" w14:textId="77777777" w:rsidR="00D570A8" w:rsidRDefault="00D570A8" w:rsidP="00544C55">
      <w:pPr>
        <w:jc w:val="both"/>
      </w:pPr>
    </w:p>
    <w:p w14:paraId="7E989D85" w14:textId="77777777" w:rsidR="00D570A8" w:rsidRDefault="00D570A8" w:rsidP="00544C55">
      <w:pPr>
        <w:jc w:val="both"/>
      </w:pPr>
      <w:bookmarkStart w:id="63" w:name="_Hlk111448956"/>
      <w:r>
        <w:t>Damit zur Laufzeit benutzerdefinierte Module für Python sichtbar sind, muss das Verzeichnis dieser benutzerdefinierten Module zu den „Python-Suchpfaden“ hinzugefügt werden. Dieser Aufruf muss in das ODIS-Makro-Skript vor dem Import-Aufruf integriert werden</w:t>
      </w:r>
      <w:bookmarkEnd w:id="63"/>
      <w:r>
        <w:t xml:space="preserve">: </w:t>
      </w:r>
    </w:p>
    <w:p w14:paraId="3FDFEEAD" w14:textId="77777777" w:rsidR="00D570A8" w:rsidRPr="00544C55" w:rsidRDefault="00D570A8" w:rsidP="00544C55">
      <w:pPr>
        <w:pStyle w:val="Programmcode"/>
      </w:pPr>
      <w:r w:rsidRPr="00544C55">
        <w:t>sys.path.append(&lt;Modulverzeichnis&gt;)</w:t>
      </w:r>
    </w:p>
    <w:p w14:paraId="0CD44A54" w14:textId="77777777" w:rsidR="00D570A8" w:rsidRDefault="00D570A8" w:rsidP="00544C55">
      <w:pPr>
        <w:ind w:firstLine="360"/>
      </w:pPr>
      <w:r>
        <w:t>Fügt ein b</w:t>
      </w:r>
      <w:r w:rsidRPr="00544C55">
        <w:t>enutzerdefinierte</w:t>
      </w:r>
      <w:r>
        <w:t>s</w:t>
      </w:r>
      <w:r w:rsidRPr="00544C55">
        <w:t xml:space="preserve"> Verzeichnis</w:t>
      </w:r>
      <w:r>
        <w:t xml:space="preserve"> für Module</w:t>
      </w:r>
      <w:r w:rsidRPr="00544C55">
        <w:t xml:space="preserve"> hin</w:t>
      </w:r>
      <w:r>
        <w:t>zu</w:t>
      </w:r>
    </w:p>
    <w:p w14:paraId="47342612" w14:textId="77777777" w:rsidR="00D570A8" w:rsidRPr="00466120" w:rsidRDefault="00D570A8" w:rsidP="00544C55"/>
    <w:p w14:paraId="36A56B2A" w14:textId="77777777" w:rsidR="00D570A8" w:rsidRDefault="00D570A8" w:rsidP="004A3FD1">
      <w:pPr>
        <w:pStyle w:val="berschrift3"/>
      </w:pPr>
      <w:bookmarkStart w:id="64" w:name="_Toc317517186"/>
      <w:bookmarkStart w:id="65" w:name="_Ref408998191"/>
      <w:r w:rsidRPr="009157F9">
        <w:t>Verwenden von Java-Bibliotheken</w:t>
      </w:r>
      <w:bookmarkEnd w:id="64"/>
      <w:bookmarkEnd w:id="65"/>
    </w:p>
    <w:p w14:paraId="030CEFF2" w14:textId="77777777" w:rsidR="00D570A8" w:rsidRDefault="00D570A8" w:rsidP="00544C55">
      <w:pPr>
        <w:jc w:val="both"/>
      </w:pPr>
      <w:r>
        <w:t>In Jython, der Java-Implementierung von Python, lassen sich Java-Klassen und Interfaces genauso einfach importieren, wie Python-Module.</w:t>
      </w:r>
    </w:p>
    <w:p w14:paraId="225DC78B" w14:textId="77777777" w:rsidR="00D570A8" w:rsidRPr="00232302" w:rsidRDefault="00D570A8" w:rsidP="005D00F4">
      <w:pPr>
        <w:pStyle w:val="Programmcode"/>
      </w:pPr>
      <w:r w:rsidRPr="00232302">
        <w:t xml:space="preserve">from java.util import Vector </w:t>
      </w:r>
    </w:p>
    <w:p w14:paraId="02BCF4EC" w14:textId="77777777" w:rsidR="00D570A8" w:rsidRDefault="00D570A8" w:rsidP="004A3FD1">
      <w:pPr>
        <w:ind w:left="360"/>
        <w:outlineLvl w:val="0"/>
      </w:pPr>
      <w:r w:rsidRPr="000658A9">
        <w:t xml:space="preserve"> Importiert </w:t>
      </w:r>
      <w:r>
        <w:t xml:space="preserve">z. B. </w:t>
      </w:r>
      <w:r w:rsidRPr="000658A9">
        <w:t>die Klasse „Vector“ aus dem package java.util</w:t>
      </w:r>
    </w:p>
    <w:p w14:paraId="260CA88D" w14:textId="77777777" w:rsidR="00D570A8" w:rsidRDefault="00D570A8" w:rsidP="00193FA1">
      <w:pPr>
        <w:outlineLvl w:val="0"/>
      </w:pPr>
    </w:p>
    <w:p w14:paraId="4EAAE026" w14:textId="77777777" w:rsidR="00D570A8" w:rsidRDefault="00D570A8" w:rsidP="00193FA1">
      <w:pPr>
        <w:outlineLvl w:val="0"/>
      </w:pPr>
      <w:r>
        <w:t>Bei der Verwendung von eigenen Java-Klassen muss sichergestellt werden, dass der Ablageort der zugehörige JAR-Bibliothek durch eine entprechende Pfadangabe dem System bekanntgemacht wird. Erst im Anschluss kann ein erfolgreicher Klassenimport stattfinden.</w:t>
      </w:r>
    </w:p>
    <w:p w14:paraId="0C65E1C2" w14:textId="77777777" w:rsidR="00D570A8" w:rsidRDefault="00D570A8" w:rsidP="00193FA1">
      <w:pPr>
        <w:pStyle w:val="Programmcode"/>
      </w:pPr>
      <w:r w:rsidRPr="00193FA1">
        <w:t>sys.path.append("&lt;absoluter Pfad</w:t>
      </w:r>
      <w:r>
        <w:t>&gt;/&lt;JAR-Dateiname&gt;.jar</w:t>
      </w:r>
      <w:r w:rsidRPr="00193FA1">
        <w:t>")</w:t>
      </w:r>
    </w:p>
    <w:p w14:paraId="3B927BAF" w14:textId="77777777" w:rsidR="00D570A8" w:rsidRPr="000658A9" w:rsidRDefault="00D570A8" w:rsidP="005D00F4"/>
    <w:p w14:paraId="7D9FC8DB" w14:textId="77777777" w:rsidR="00D570A8" w:rsidRPr="004438F2" w:rsidRDefault="00D570A8" w:rsidP="005D00F4">
      <w:pPr>
        <w:pStyle w:val="Programmcode"/>
        <w:rPr>
          <w:lang w:val="en-US"/>
        </w:rPr>
      </w:pPr>
      <w:r w:rsidRPr="004438F2">
        <w:rPr>
          <w:lang w:val="en-US"/>
        </w:rPr>
        <w:t>from java.util import Vector</w:t>
      </w:r>
    </w:p>
    <w:p w14:paraId="75E9630E" w14:textId="77777777" w:rsidR="00D570A8" w:rsidRPr="004438F2" w:rsidRDefault="00D570A8" w:rsidP="005D00F4">
      <w:pPr>
        <w:pStyle w:val="Programmcode"/>
        <w:rPr>
          <w:lang w:val="en-US"/>
        </w:rPr>
      </w:pPr>
      <w:r w:rsidRPr="004438F2">
        <w:rPr>
          <w:lang w:val="en-US"/>
        </w:rPr>
        <w:t>v = Vector()</w:t>
      </w:r>
    </w:p>
    <w:p w14:paraId="158A06B3" w14:textId="77777777" w:rsidR="00D570A8" w:rsidRPr="004438F2" w:rsidRDefault="00D570A8" w:rsidP="005D00F4">
      <w:pPr>
        <w:pStyle w:val="Programmcode"/>
        <w:rPr>
          <w:lang w:val="en-US"/>
        </w:rPr>
      </w:pPr>
      <w:r w:rsidRPr="004438F2">
        <w:rPr>
          <w:lang w:val="en-US"/>
        </w:rPr>
        <w:t>v.add(`aaa`)</w:t>
      </w:r>
    </w:p>
    <w:p w14:paraId="6B2FC92E" w14:textId="77777777" w:rsidR="00D570A8" w:rsidRPr="004438F2" w:rsidRDefault="00D570A8" w:rsidP="005D00F4">
      <w:pPr>
        <w:pStyle w:val="Programmcode"/>
        <w:rPr>
          <w:lang w:val="en-US"/>
        </w:rPr>
      </w:pPr>
      <w:r w:rsidRPr="004438F2">
        <w:rPr>
          <w:lang w:val="en-US"/>
        </w:rPr>
        <w:t>v.add(`bbb`)</w:t>
      </w:r>
    </w:p>
    <w:p w14:paraId="2345E6D8" w14:textId="77777777" w:rsidR="00D570A8" w:rsidRPr="004438F2" w:rsidRDefault="00D570A8" w:rsidP="005D00F4">
      <w:pPr>
        <w:pStyle w:val="Programmcode"/>
        <w:rPr>
          <w:lang w:val="en-US"/>
        </w:rPr>
      </w:pPr>
    </w:p>
    <w:p w14:paraId="4BB5AD22" w14:textId="77777777" w:rsidR="00D570A8" w:rsidRPr="009B2428" w:rsidRDefault="00D570A8" w:rsidP="005D00F4">
      <w:pPr>
        <w:pStyle w:val="Programmcode"/>
        <w:rPr>
          <w:lang w:val="en-GB"/>
        </w:rPr>
      </w:pPr>
      <w:r w:rsidRPr="009B2428">
        <w:rPr>
          <w:lang w:val="en-GB"/>
        </w:rPr>
        <w:t>for val in v:</w:t>
      </w:r>
    </w:p>
    <w:p w14:paraId="13BFC1D4" w14:textId="77777777" w:rsidR="00D570A8" w:rsidRPr="009B2428" w:rsidRDefault="00D570A8" w:rsidP="005D00F4">
      <w:pPr>
        <w:pStyle w:val="Programmcode"/>
        <w:rPr>
          <w:lang w:val="en-GB"/>
        </w:rPr>
      </w:pPr>
      <w:r w:rsidRPr="009B2428">
        <w:rPr>
          <w:lang w:val="en-GB"/>
        </w:rPr>
        <w:tab/>
        <w:t>print val</w:t>
      </w:r>
    </w:p>
    <w:p w14:paraId="3E7B98A4" w14:textId="77777777" w:rsidR="00D570A8" w:rsidRPr="009B2428" w:rsidRDefault="00D570A8" w:rsidP="005D00F4">
      <w:pPr>
        <w:pStyle w:val="Programmcode"/>
        <w:rPr>
          <w:lang w:val="en-GB"/>
        </w:rPr>
      </w:pPr>
    </w:p>
    <w:p w14:paraId="269B8F04" w14:textId="77777777" w:rsidR="00D570A8" w:rsidRDefault="00D570A8" w:rsidP="005D00F4">
      <w:r w:rsidRPr="004D7E0C">
        <w:t>liefert als Ausgabe:</w:t>
      </w:r>
    </w:p>
    <w:p w14:paraId="38CA5236" w14:textId="77777777" w:rsidR="00D570A8" w:rsidRDefault="00D570A8" w:rsidP="005D00F4">
      <w:pPr>
        <w:pStyle w:val="Programmcode"/>
      </w:pPr>
      <w:r>
        <w:t>aaa</w:t>
      </w:r>
    </w:p>
    <w:p w14:paraId="44C0BF94" w14:textId="77777777" w:rsidR="00D570A8" w:rsidRPr="000658A9" w:rsidRDefault="00D570A8" w:rsidP="005D00F4">
      <w:pPr>
        <w:pStyle w:val="Programmcode"/>
      </w:pPr>
      <w:r>
        <w:t>bbb</w:t>
      </w:r>
    </w:p>
    <w:p w14:paraId="31826210" w14:textId="77777777" w:rsidR="00D570A8" w:rsidRDefault="00D570A8" w:rsidP="004A3FD1">
      <w:pPr>
        <w:pStyle w:val="berschrift2"/>
        <w:tabs>
          <w:tab w:val="clear" w:pos="936"/>
          <w:tab w:val="num" w:pos="540"/>
        </w:tabs>
        <w:ind w:hanging="936"/>
      </w:pPr>
      <w:bookmarkStart w:id="66" w:name="_Toc317517187"/>
      <w:bookmarkStart w:id="67" w:name="_Toc317519144"/>
      <w:bookmarkStart w:id="68" w:name="_Toc115767120"/>
      <w:r w:rsidRPr="009157F9">
        <w:t xml:space="preserve">Verwenden von </w:t>
      </w:r>
      <w:r w:rsidRPr="00787E7D">
        <w:t>Offboard Diagnostic Information System</w:t>
      </w:r>
      <w:r>
        <w:t xml:space="preserve"> </w:t>
      </w:r>
      <w:r w:rsidRPr="009157F9">
        <w:t>Diagnosefunktionen</w:t>
      </w:r>
      <w:bookmarkEnd w:id="66"/>
      <w:bookmarkEnd w:id="67"/>
      <w:bookmarkEnd w:id="68"/>
    </w:p>
    <w:p w14:paraId="71F8DCB9" w14:textId="77777777" w:rsidR="00D570A8" w:rsidRPr="008A3B6C" w:rsidRDefault="00D570A8" w:rsidP="005D00F4">
      <w:r>
        <w:t xml:space="preserve">Ein Makro im </w:t>
      </w:r>
      <w:r w:rsidRPr="00787E7D">
        <w:t>Offboard Diagnostic Information System</w:t>
      </w:r>
      <w:r>
        <w:t xml:space="preserve"> kann nicht auf jede beliebige Java-Klasse des Programms </w:t>
      </w:r>
      <w:r w:rsidRPr="00787E7D">
        <w:t>Offboard Diagnostic Information System</w:t>
      </w:r>
      <w:r>
        <w:t xml:space="preserve"> zugreifen sondern nur auf die Klassen der </w:t>
      </w:r>
      <w:r w:rsidRPr="00F273F6">
        <w:t>Automatisierungsschnittstelle</w:t>
      </w:r>
      <w:r>
        <w:t>.</w:t>
      </w:r>
    </w:p>
    <w:p w14:paraId="73388809" w14:textId="77777777" w:rsidR="00D570A8" w:rsidRDefault="00D570A8" w:rsidP="004A3FD1">
      <w:pPr>
        <w:pStyle w:val="berschrift3"/>
      </w:pPr>
      <w:bookmarkStart w:id="69" w:name="_Toc317517188"/>
      <w:r w:rsidRPr="00787E7D">
        <w:t>Offboard Diagnostic Information System</w:t>
      </w:r>
      <w:r>
        <w:t xml:space="preserve"> </w:t>
      </w:r>
      <w:r w:rsidRPr="009157F9">
        <w:t>Automatisierungsschnittstelle</w:t>
      </w:r>
      <w:bookmarkEnd w:id="69"/>
    </w:p>
    <w:p w14:paraId="5AC7B196" w14:textId="77777777" w:rsidR="00D570A8" w:rsidRPr="0091380A" w:rsidRDefault="00D570A8" w:rsidP="005D00F4">
      <w:r w:rsidRPr="00787E7D">
        <w:t>Offboard Diagnostic Information System</w:t>
      </w:r>
      <w:r>
        <w:t xml:space="preserve"> lässt sich über eine Webservice-Schnittstelle fernsteuern. Diese benutzt wie die Makros die interne Automatisierungsschnittstelle. Die Klassen dieser Schnittstelle und ihre Methoden werden in Kapitel </w:t>
      </w:r>
      <w:r>
        <w:fldChar w:fldCharType="begin"/>
      </w:r>
      <w:r>
        <w:instrText xml:space="preserve"> REF _Ref152572840 \r \h </w:instrText>
      </w:r>
      <w:r>
        <w:fldChar w:fldCharType="separate"/>
      </w:r>
      <w:r>
        <w:t>0</w:t>
      </w:r>
      <w:r>
        <w:fldChar w:fldCharType="end"/>
      </w:r>
      <w:r>
        <w:t xml:space="preserve"> beschrieben.</w:t>
      </w:r>
    </w:p>
    <w:p w14:paraId="39F4AC1F" w14:textId="77777777" w:rsidR="00D570A8" w:rsidRPr="0091380A" w:rsidRDefault="00D570A8" w:rsidP="004A3FD1">
      <w:pPr>
        <w:pStyle w:val="berschrift3"/>
      </w:pPr>
      <w:bookmarkStart w:id="70" w:name="_Toc317517189"/>
      <w:r w:rsidRPr="0091380A">
        <w:t>Code-Bausteine für Diagnosefunktionen</w:t>
      </w:r>
      <w:bookmarkEnd w:id="70"/>
    </w:p>
    <w:p w14:paraId="7A7BF8ED" w14:textId="77777777" w:rsidR="00D570A8" w:rsidRDefault="00D570A8" w:rsidP="005D00F4">
      <w:r>
        <w:t xml:space="preserve">Um die Automatisierungsschnittstelle vom </w:t>
      </w:r>
      <w:r w:rsidRPr="00787E7D">
        <w:t>Offboard Diagnostic Information System</w:t>
      </w:r>
      <w:r>
        <w:t xml:space="preserve"> einzubinden muss die Makrodatei zu Anfang die Zeile</w:t>
      </w:r>
    </w:p>
    <w:p w14:paraId="010989DF" w14:textId="77777777" w:rsidR="00D570A8" w:rsidRPr="004438F2" w:rsidRDefault="00D570A8" w:rsidP="00F273F6">
      <w:pPr>
        <w:pStyle w:val="Programmcode"/>
        <w:rPr>
          <w:lang w:val="en-US"/>
        </w:rPr>
      </w:pPr>
      <w:r w:rsidRPr="004438F2">
        <w:rPr>
          <w:lang w:val="en-US"/>
        </w:rPr>
        <w:t>from de.volkswagen.</w:t>
      </w:r>
      <w:r>
        <w:rPr>
          <w:lang w:val="en-US"/>
        </w:rPr>
        <w:t>odis</w:t>
      </w:r>
      <w:r w:rsidRPr="004438F2">
        <w:rPr>
          <w:lang w:val="en-US"/>
        </w:rPr>
        <w:t>.vaudas.vehiclefunction.automation import IDiagnosticInterface</w:t>
      </w:r>
    </w:p>
    <w:p w14:paraId="65FAE788" w14:textId="77777777" w:rsidR="00D570A8" w:rsidRDefault="00D570A8" w:rsidP="005D00F4">
      <w:r>
        <w:t>enthalten.</w:t>
      </w:r>
    </w:p>
    <w:p w14:paraId="65913D19" w14:textId="77777777" w:rsidR="00D570A8" w:rsidRPr="0025284F" w:rsidRDefault="00D570A8" w:rsidP="005D00F4">
      <w:r>
        <w:t>Durch diese Anweisungen werden die zur Ausführung von Diagnosefunktionen benötigten Klassen zugänglich.</w:t>
      </w:r>
    </w:p>
    <w:p w14:paraId="0FE1D495" w14:textId="77777777" w:rsidR="00D570A8" w:rsidRDefault="00D570A8" w:rsidP="004A3FD1">
      <w:pPr>
        <w:pStyle w:val="berschrift4"/>
        <w:tabs>
          <w:tab w:val="num" w:pos="900"/>
        </w:tabs>
      </w:pPr>
      <w:bookmarkStart w:id="71" w:name="_Ref304544002"/>
      <w:bookmarkStart w:id="72" w:name="_Toc317517190"/>
      <w:r>
        <w:t>Laden eines Fahrzeugprojekts</w:t>
      </w:r>
      <w:bookmarkEnd w:id="71"/>
      <w:bookmarkEnd w:id="72"/>
      <w:r>
        <w:t xml:space="preserve"> und Zugriff auf ein Steuergerät</w:t>
      </w:r>
    </w:p>
    <w:p w14:paraId="65A50C34" w14:textId="77777777" w:rsidR="00D570A8" w:rsidRDefault="00D570A8" w:rsidP="005D00F4">
      <w:r>
        <w:t>Voraussetzung für einen Wechsel des Fahrzeugprojekts ist ein Zugriff auf die Java-Klasse D</w:t>
      </w:r>
      <w:r w:rsidRPr="00B01D6C">
        <w:t>iagnosticInterface</w:t>
      </w:r>
      <w:r>
        <w:t>. Diesen beschafft man sich mit der Anweisung</w:t>
      </w:r>
    </w:p>
    <w:p w14:paraId="07D209F3" w14:textId="77777777" w:rsidR="00D570A8" w:rsidRDefault="00D570A8" w:rsidP="005D00F4">
      <w:pPr>
        <w:pStyle w:val="Programmcode"/>
      </w:pPr>
      <w:r w:rsidRPr="00B01D6C">
        <w:t>diagnosticInterface = IDiagnosticInterface.Factory.getInstance()</w:t>
      </w:r>
      <w:r>
        <w:t xml:space="preserve"> </w:t>
      </w:r>
    </w:p>
    <w:p w14:paraId="1FD467B3" w14:textId="77777777" w:rsidR="00D570A8" w:rsidRDefault="00D570A8" w:rsidP="005D00F4">
      <w:r>
        <w:t>Das Laden des Fahrzeugprojekts erfolgt dann mit der Anweisung</w:t>
      </w:r>
    </w:p>
    <w:p w14:paraId="329B0F40" w14:textId="77777777" w:rsidR="00D570A8" w:rsidRDefault="00D570A8" w:rsidP="005D00F4">
      <w:pPr>
        <w:pStyle w:val="Programmcode"/>
      </w:pPr>
      <w:r w:rsidRPr="00B01D6C">
        <w:t>diagnosticInterface.setVehicleProject('</w:t>
      </w:r>
      <w:r w:rsidRPr="00D471C1">
        <w:rPr>
          <w:b/>
          <w:i/>
        </w:rPr>
        <w:t>Fahrzeugprojektname</w:t>
      </w:r>
      <w:r w:rsidRPr="00B01D6C">
        <w:t>')</w:t>
      </w:r>
    </w:p>
    <w:p w14:paraId="01A4E032" w14:textId="77777777" w:rsidR="00D570A8" w:rsidRDefault="00D570A8" w:rsidP="005D00F4">
      <w:r>
        <w:t xml:space="preserve">Das angegebene Fahrzeugprojekt muss im Standardablagepfad für Fahrzeugprojekte vom </w:t>
      </w:r>
      <w:r w:rsidRPr="00787E7D">
        <w:t>Offboard Diagnostic Information System</w:t>
      </w:r>
      <w:r>
        <w:t xml:space="preserve"> abgelegt sein.</w:t>
      </w:r>
    </w:p>
    <w:p w14:paraId="2D399EC1" w14:textId="77777777" w:rsidR="00D570A8" w:rsidRDefault="00D570A8" w:rsidP="005D00F4">
      <w:r>
        <w:t>Beispiel:</w:t>
      </w:r>
    </w:p>
    <w:p w14:paraId="168C1B9F" w14:textId="77777777" w:rsidR="00D570A8" w:rsidRDefault="00D570A8" w:rsidP="005D00F4">
      <w:r>
        <w:t>Mit</w:t>
      </w:r>
    </w:p>
    <w:p w14:paraId="180C6902" w14:textId="77777777" w:rsidR="00D570A8" w:rsidRDefault="00D570A8" w:rsidP="005D00F4">
      <w:pPr>
        <w:pStyle w:val="Programmcode"/>
      </w:pPr>
      <w:r w:rsidRPr="00B01D6C">
        <w:t>diagnosticInterface.setVehicleProject('</w:t>
      </w:r>
      <w:r>
        <w:t>VWFLEET</w:t>
      </w:r>
      <w:r w:rsidRPr="00B01D6C">
        <w:t>')</w:t>
      </w:r>
    </w:p>
    <w:p w14:paraId="2F254370" w14:textId="77777777" w:rsidR="00D570A8" w:rsidRDefault="00D570A8" w:rsidP="005D00F4">
      <w:r>
        <w:t>öffnet man das Fahrzeugprojekt „VWFleet“</w:t>
      </w:r>
    </w:p>
    <w:p w14:paraId="4398E961" w14:textId="77777777" w:rsidR="00D570A8" w:rsidRDefault="00D570A8" w:rsidP="005D00F4">
      <w:r>
        <w:t>Mit der Anweisung</w:t>
      </w:r>
    </w:p>
    <w:p w14:paraId="5C3E0D95" w14:textId="77777777" w:rsidR="00D570A8" w:rsidRDefault="00D570A8" w:rsidP="005D00F4">
      <w:pPr>
        <w:pStyle w:val="Programmcode"/>
      </w:pPr>
      <w:r w:rsidRPr="00CC372E">
        <w:t>diagnosticInterface.connectToEcu(</w:t>
      </w:r>
      <w:r w:rsidRPr="00D471C1">
        <w:rPr>
          <w:b/>
          <w:i/>
        </w:rPr>
        <w:t>ecu</w:t>
      </w:r>
      <w:r w:rsidRPr="00CC372E">
        <w:t>)</w:t>
      </w:r>
    </w:p>
    <w:p w14:paraId="539BFF78" w14:textId="77777777" w:rsidR="00D570A8" w:rsidRDefault="00D570A8" w:rsidP="005D00F4">
      <w:r>
        <w:t xml:space="preserve">wird die Diagnoseverbindung zum Steuergerät mit der Reizadresse </w:t>
      </w:r>
      <w:r w:rsidRPr="00D471C1">
        <w:rPr>
          <w:b/>
          <w:i/>
        </w:rPr>
        <w:t>ecu</w:t>
      </w:r>
      <w:r>
        <w:t xml:space="preserve"> eröffnet.</w:t>
      </w:r>
    </w:p>
    <w:p w14:paraId="22A47F7A" w14:textId="77777777" w:rsidR="00D570A8" w:rsidRDefault="00D570A8" w:rsidP="005D00F4">
      <w:r>
        <w:t>Danach können auf dem gewählten Steuergerät Diagnosefunktionen ausgeführt werden.</w:t>
      </w:r>
    </w:p>
    <w:p w14:paraId="1BBB3FD8" w14:textId="77777777" w:rsidR="00D570A8" w:rsidRDefault="00D570A8" w:rsidP="005D00F4">
      <w:pPr>
        <w:pStyle w:val="Programmcode"/>
      </w:pPr>
      <w:r w:rsidRPr="00CC372E">
        <w:t>diagnosticInterface.connectToEcu(</w:t>
      </w:r>
      <w:r w:rsidRPr="00D471C1">
        <w:t>1</w:t>
      </w:r>
      <w:r w:rsidRPr="00CC372E">
        <w:t>)</w:t>
      </w:r>
    </w:p>
    <w:p w14:paraId="798CF0BF" w14:textId="77777777" w:rsidR="00D570A8" w:rsidRDefault="00D570A8" w:rsidP="005D00F4">
      <w:r>
        <w:t>öffnet beispielsweise das Motorsteuergerät für die Diagnose.</w:t>
      </w:r>
    </w:p>
    <w:p w14:paraId="2EFCC0D4" w14:textId="77777777" w:rsidR="00D570A8" w:rsidRDefault="00D570A8" w:rsidP="005D00F4">
      <w:r>
        <w:t xml:space="preserve">Ab Release 4.0 vom </w:t>
      </w:r>
      <w:r w:rsidRPr="00787E7D">
        <w:t>Offboard Diagnostic Information System</w:t>
      </w:r>
      <w:r>
        <w:t xml:space="preserve"> enthält das von dieser Methode zurückgegebene Objekt vom Typ </w:t>
      </w:r>
      <w:r w:rsidRPr="00DC4477">
        <w:rPr>
          <w:i/>
          <w:color w:val="000000"/>
        </w:rPr>
        <w:t>IDiagResultConnectEcu</w:t>
      </w:r>
      <w:r w:rsidRPr="00DC4477">
        <w:rPr>
          <w:i/>
        </w:rPr>
        <w:t xml:space="preserve"> </w:t>
      </w:r>
      <w:r>
        <w:t xml:space="preserve">eine Referenz, die in allen Methoden, die ausschließlich auf dieses eine Steuergerät zugreifen, angegeben werden muss. Das Referenzobjekt erhält man mit der Methode </w:t>
      </w:r>
      <w:r>
        <w:rPr>
          <w:i/>
        </w:rPr>
        <w:t>getConnectionHandle()</w:t>
      </w:r>
      <w:r>
        <w:t xml:space="preserve">. Für </w:t>
      </w:r>
      <w:r w:rsidRPr="00787E7D">
        <w:t>Offboard Diagnostic Information System</w:t>
      </w:r>
      <w:r>
        <w:t xml:space="preserve"> Release 4.0 muss man also schreiben:</w:t>
      </w:r>
    </w:p>
    <w:p w14:paraId="317E5F28" w14:textId="77777777" w:rsidR="00D570A8" w:rsidRPr="004438F2" w:rsidRDefault="00D570A8" w:rsidP="005D00F4">
      <w:pPr>
        <w:pStyle w:val="Programmcode"/>
        <w:rPr>
          <w:lang w:val="en-US"/>
        </w:rPr>
      </w:pPr>
      <w:r w:rsidRPr="004438F2">
        <w:rPr>
          <w:lang w:val="en-US"/>
        </w:rPr>
        <w:t>motSg = diagnosticInterface.connectToEcu(1)</w:t>
      </w:r>
    </w:p>
    <w:p w14:paraId="581548B6" w14:textId="77777777" w:rsidR="00D570A8" w:rsidRPr="004438F2" w:rsidRDefault="00D570A8" w:rsidP="005D00F4">
      <w:pPr>
        <w:pStyle w:val="Programmcode"/>
        <w:rPr>
          <w:lang w:val="en-US"/>
        </w:rPr>
      </w:pPr>
      <w:r w:rsidRPr="004438F2">
        <w:rPr>
          <w:lang w:val="en-US"/>
        </w:rPr>
        <w:t>motSgHandle = motSg.getConnectionHandle()</w:t>
      </w:r>
    </w:p>
    <w:p w14:paraId="43935D63" w14:textId="77777777" w:rsidR="00D570A8" w:rsidRDefault="00D570A8" w:rsidP="004A3FD1">
      <w:pPr>
        <w:pStyle w:val="berschrift4"/>
        <w:tabs>
          <w:tab w:val="num" w:pos="900"/>
        </w:tabs>
      </w:pPr>
      <w:bookmarkStart w:id="73" w:name="_Toc317517191"/>
      <w:bookmarkStart w:id="74" w:name="_Ref320268473"/>
      <w:r>
        <w:t>Ermitteln der Steuergeräteidentifikation</w:t>
      </w:r>
      <w:bookmarkEnd w:id="73"/>
      <w:bookmarkEnd w:id="74"/>
    </w:p>
    <w:p w14:paraId="07726EB1" w14:textId="77777777" w:rsidR="00D570A8" w:rsidRDefault="00D570A8" w:rsidP="005D00F4">
      <w:r>
        <w:t>Die Steuergeräteidentifikation wird durch den Aufruf von</w:t>
      </w:r>
    </w:p>
    <w:p w14:paraId="4C0D39F7" w14:textId="77777777" w:rsidR="00D570A8" w:rsidRPr="009B2428" w:rsidRDefault="00D570A8" w:rsidP="005D00F4">
      <w:pPr>
        <w:pStyle w:val="Programmcode"/>
        <w:rPr>
          <w:lang w:val="en-GB"/>
        </w:rPr>
      </w:pPr>
      <w:r w:rsidRPr="009B2428">
        <w:rPr>
          <w:lang w:val="en-GB"/>
        </w:rPr>
        <w:t>Ident = diagnosticInterface.readIdentification()</w:t>
      </w:r>
    </w:p>
    <w:p w14:paraId="3275A561" w14:textId="77777777" w:rsidR="00D570A8" w:rsidRPr="009B2428" w:rsidRDefault="00D570A8" w:rsidP="005D00F4">
      <w:pPr>
        <w:rPr>
          <w:lang w:val="en-GB"/>
        </w:rPr>
      </w:pPr>
      <w:r w:rsidRPr="009B2428">
        <w:rPr>
          <w:lang w:val="en-GB"/>
        </w:rPr>
        <w:t>oder bei Offboard Diagnostic Information System, Release 4.0</w:t>
      </w:r>
    </w:p>
    <w:p w14:paraId="66563C40" w14:textId="77777777" w:rsidR="00D570A8" w:rsidRPr="009B2428" w:rsidRDefault="00D570A8" w:rsidP="005D00F4">
      <w:pPr>
        <w:pStyle w:val="Programmcode"/>
        <w:rPr>
          <w:lang w:val="en-GB"/>
        </w:rPr>
      </w:pPr>
      <w:r w:rsidRPr="009B2428">
        <w:rPr>
          <w:lang w:val="en-GB"/>
        </w:rPr>
        <w:t>Ident = diagnosticInterface.readIdentification(motSgHandle)</w:t>
      </w:r>
    </w:p>
    <w:p w14:paraId="15523E11" w14:textId="77777777" w:rsidR="00D570A8" w:rsidRDefault="00D570A8" w:rsidP="005D00F4">
      <w:r>
        <w:t xml:space="preserve">ausgelesen. Das Ergebnisobjekt </w:t>
      </w:r>
      <w:r w:rsidRPr="00404AF0">
        <w:rPr>
          <w:rFonts w:ascii="Courier New" w:hAnsi="Courier New"/>
        </w:rPr>
        <w:t>Ident</w:t>
      </w:r>
      <w:r>
        <w:t xml:space="preserve"> enthält die Identifikationsmerkmale.</w:t>
      </w:r>
    </w:p>
    <w:p w14:paraId="0F23CB59" w14:textId="77777777" w:rsidR="00D570A8" w:rsidRDefault="00D570A8" w:rsidP="005D00F4">
      <w:r>
        <w:t>sgName = Ident.getSystemName() liefert den Steuergerätenamen als Zeichenkette</w:t>
      </w:r>
    </w:p>
    <w:p w14:paraId="6B3CDF82" w14:textId="77777777" w:rsidR="00D570A8" w:rsidRDefault="00D570A8" w:rsidP="005D00F4">
      <w:r>
        <w:t>standardId = Ident.getStandardData() liefert die Standardidentifikation als Objekt</w:t>
      </w:r>
    </w:p>
    <w:p w14:paraId="195777B0" w14:textId="77777777" w:rsidR="00D570A8" w:rsidRDefault="00D570A8" w:rsidP="005D00F4">
      <w:r>
        <w:t>extendedId = Ident.getExtendeddData() liefert die erweiterte Identifikation als Objekt</w:t>
      </w:r>
    </w:p>
    <w:p w14:paraId="4B975F59" w14:textId="77777777" w:rsidR="00D570A8" w:rsidRDefault="00D570A8" w:rsidP="005D00F4">
      <w:r>
        <w:t xml:space="preserve">Diese Objekte sind vom Typ </w:t>
      </w:r>
      <w:r w:rsidRPr="001A14F9">
        <w:rPr>
          <w:rFonts w:ascii="Courier New" w:hAnsi="Courier New"/>
        </w:rPr>
        <w:t>List&lt;</w:t>
      </w:r>
      <w:hyperlink w:anchor="r108" w:history="1">
        <w:r w:rsidRPr="001A14F9">
          <w:rPr>
            <w:rFonts w:ascii="Courier New" w:hAnsi="Courier New"/>
          </w:rPr>
          <w:t>DiagResultValueImpl</w:t>
        </w:r>
      </w:hyperlink>
      <w:r w:rsidRPr="001A14F9">
        <w:rPr>
          <w:rFonts w:ascii="Courier New" w:hAnsi="Courier New"/>
        </w:rPr>
        <w:t>&gt;</w:t>
      </w:r>
      <w:r w:rsidRPr="001A14F9">
        <w:t xml:space="preserve">, das </w:t>
      </w:r>
      <w:r>
        <w:t>bezeichnet eine</w:t>
      </w:r>
      <w:r w:rsidRPr="001A14F9">
        <w:t xml:space="preserve"> Liste von Ergebniswerten</w:t>
      </w:r>
      <w:r>
        <w:t xml:space="preserve"> in Form von Java-Objekten</w:t>
      </w:r>
      <w:r w:rsidRPr="001A14F9">
        <w:t>.</w:t>
      </w:r>
    </w:p>
    <w:p w14:paraId="0931ACF5" w14:textId="77777777" w:rsidR="00D570A8" w:rsidRDefault="00D570A8" w:rsidP="005D00F4">
      <w:r>
        <w:t xml:space="preserve">Diese Liste lässt sich mit Hilfe der Funktion </w:t>
      </w:r>
      <w:r w:rsidRPr="00717883">
        <w:rPr>
          <w:rStyle w:val="ProgrammcodeZchn"/>
        </w:rPr>
        <w:t>getValueList</w:t>
      </w:r>
      <w:r>
        <w:t xml:space="preserve"> (Vgl. Kapitel </w:t>
      </w:r>
      <w:r>
        <w:fldChar w:fldCharType="begin"/>
      </w:r>
      <w:r>
        <w:instrText xml:space="preserve"> REF _Ref304887870 \r \h </w:instrText>
      </w:r>
      <w:r>
        <w:fldChar w:fldCharType="separate"/>
      </w:r>
      <w:r>
        <w:t>4.3.3.1</w:t>
      </w:r>
      <w:r>
        <w:fldChar w:fldCharType="end"/>
      </w:r>
      <w:r>
        <w:t>) in normale Python-Strukturen überführen:</w:t>
      </w:r>
    </w:p>
    <w:p w14:paraId="51C4DB64" w14:textId="77777777" w:rsidR="00D570A8" w:rsidRDefault="00D570A8" w:rsidP="005D00F4">
      <w:pPr>
        <w:pStyle w:val="Programmcode"/>
      </w:pPr>
      <w:r>
        <w:t>pyStandardId = getValueList(standardId)</w:t>
      </w:r>
    </w:p>
    <w:p w14:paraId="08216180" w14:textId="77777777" w:rsidR="00D570A8" w:rsidRDefault="00D570A8" w:rsidP="005D00F4">
      <w:r w:rsidRPr="004E27BA">
        <w:rPr>
          <w:rFonts w:ascii="Courier New" w:hAnsi="Courier New"/>
        </w:rPr>
        <w:t>pyStandardId</w:t>
      </w:r>
      <w:r>
        <w:t xml:space="preserve"> ist eine Liste von Dictionaries mit den Ergebniswerten.</w:t>
      </w:r>
    </w:p>
    <w:p w14:paraId="03A61AA2" w14:textId="77777777" w:rsidR="00D570A8" w:rsidRDefault="00D570A8" w:rsidP="005D00F4">
      <w:r>
        <w:t>Auf einen bestimmten Ergebniswert kann man wie folgt zugreifen:</w:t>
      </w:r>
    </w:p>
    <w:p w14:paraId="165875FF" w14:textId="77777777" w:rsidR="00D570A8" w:rsidRPr="00232302" w:rsidRDefault="00D570A8" w:rsidP="005D00F4">
      <w:pPr>
        <w:rPr>
          <w:rFonts w:ascii="Courier New" w:hAnsi="Courier New"/>
          <w:lang w:val="en-GB"/>
        </w:rPr>
      </w:pPr>
      <w:r w:rsidRPr="00232302">
        <w:rPr>
          <w:rFonts w:ascii="Courier New" w:hAnsi="Courier New"/>
          <w:lang w:val="en-GB"/>
        </w:rPr>
        <w:t>firstResult = pyStandardId[0]</w:t>
      </w:r>
    </w:p>
    <w:p w14:paraId="5AB37381" w14:textId="77777777" w:rsidR="00D570A8" w:rsidRPr="00232302" w:rsidRDefault="00D570A8" w:rsidP="005D00F4">
      <w:pPr>
        <w:rPr>
          <w:rFonts w:ascii="Courier New" w:hAnsi="Courier New"/>
          <w:lang w:val="en-GB"/>
        </w:rPr>
      </w:pPr>
      <w:r w:rsidRPr="00232302">
        <w:rPr>
          <w:rFonts w:ascii="Courier New" w:hAnsi="Courier New"/>
          <w:lang w:val="en-GB"/>
        </w:rPr>
        <w:t>resultName = firstResult[‚name’]</w:t>
      </w:r>
    </w:p>
    <w:p w14:paraId="3162FAB9" w14:textId="77777777" w:rsidR="00D570A8" w:rsidRPr="004E27BA" w:rsidRDefault="00D570A8" w:rsidP="005D00F4">
      <w:pPr>
        <w:rPr>
          <w:rFonts w:ascii="Courier New" w:hAnsi="Courier New"/>
        </w:rPr>
      </w:pPr>
      <w:r w:rsidRPr="004E27BA">
        <w:rPr>
          <w:rFonts w:ascii="Courier New" w:hAnsi="Courier New"/>
        </w:rPr>
        <w:t>resultValue = firstResult[‘value’]</w:t>
      </w:r>
    </w:p>
    <w:p w14:paraId="3D396366" w14:textId="77777777" w:rsidR="00D570A8" w:rsidRPr="004E27BA" w:rsidRDefault="00D570A8" w:rsidP="005D00F4">
      <w:pPr>
        <w:rPr>
          <w:rFonts w:ascii="Courier New" w:hAnsi="Courier New"/>
        </w:rPr>
      </w:pPr>
      <w:r w:rsidRPr="004E27BA">
        <w:rPr>
          <w:rFonts w:ascii="Courier New" w:hAnsi="Courier New"/>
        </w:rPr>
        <w:t>…</w:t>
      </w:r>
    </w:p>
    <w:p w14:paraId="5DA711E0" w14:textId="77777777" w:rsidR="00D570A8" w:rsidRDefault="00D570A8" w:rsidP="004A3FD1">
      <w:pPr>
        <w:pStyle w:val="berschrift4"/>
        <w:tabs>
          <w:tab w:val="num" w:pos="900"/>
        </w:tabs>
      </w:pPr>
      <w:bookmarkStart w:id="75" w:name="_Toc317517192"/>
      <w:r>
        <w:t>Auslesen des Ereignisspeichers</w:t>
      </w:r>
      <w:bookmarkEnd w:id="75"/>
    </w:p>
    <w:p w14:paraId="6D65A5B3" w14:textId="77777777" w:rsidR="00D570A8" w:rsidRDefault="00D570A8" w:rsidP="005D00F4">
      <w:r>
        <w:t>Das Auslesen des Ereignisspeichers wird mit der Anweisung</w:t>
      </w:r>
    </w:p>
    <w:p w14:paraId="6F92B05F" w14:textId="77777777" w:rsidR="00D570A8" w:rsidRDefault="00D570A8" w:rsidP="005D00F4"/>
    <w:p w14:paraId="69851F86" w14:textId="77777777" w:rsidR="00D570A8" w:rsidRPr="007E2031" w:rsidRDefault="00D570A8" w:rsidP="005D00F4">
      <w:pPr>
        <w:pStyle w:val="Programmcode"/>
        <w:rPr>
          <w:lang w:val="en-GB"/>
        </w:rPr>
      </w:pPr>
      <w:r w:rsidRPr="007E2031">
        <w:rPr>
          <w:lang w:val="en-GB"/>
        </w:rPr>
        <w:t>eventMemories = diagnosticInterface.readEventMemory()</w:t>
      </w:r>
    </w:p>
    <w:p w14:paraId="331750FD" w14:textId="77777777" w:rsidR="00D570A8" w:rsidRDefault="00D570A8" w:rsidP="005D00F4">
      <w:pPr>
        <w:rPr>
          <w:lang w:val="en-GB"/>
        </w:rPr>
      </w:pPr>
    </w:p>
    <w:p w14:paraId="208AD6AC" w14:textId="77777777" w:rsidR="00D570A8" w:rsidRDefault="00D570A8" w:rsidP="005D00F4">
      <w:pPr>
        <w:rPr>
          <w:lang w:val="en-GB"/>
        </w:rPr>
      </w:pPr>
      <w:r w:rsidRPr="00F8547E">
        <w:rPr>
          <w:lang w:val="en-GB"/>
        </w:rPr>
        <w:t>oder ab Release 4.0:</w:t>
      </w:r>
    </w:p>
    <w:p w14:paraId="095A5962" w14:textId="77777777" w:rsidR="00D570A8" w:rsidRPr="00F8547E" w:rsidRDefault="00D570A8" w:rsidP="005D00F4">
      <w:pPr>
        <w:rPr>
          <w:lang w:val="en-GB"/>
        </w:rPr>
      </w:pPr>
    </w:p>
    <w:p w14:paraId="6A23B05C" w14:textId="77777777" w:rsidR="00D570A8" w:rsidRPr="00F8547E" w:rsidRDefault="00D570A8" w:rsidP="005D00F4">
      <w:pPr>
        <w:pStyle w:val="Programmcode"/>
        <w:rPr>
          <w:lang w:val="en-GB"/>
        </w:rPr>
      </w:pPr>
      <w:r w:rsidRPr="00F8547E">
        <w:rPr>
          <w:lang w:val="en-GB"/>
        </w:rPr>
        <w:t>eventMemories = diagnosticInterface.readEventMemory(motSgHandle)</w:t>
      </w:r>
    </w:p>
    <w:p w14:paraId="76319641" w14:textId="77777777" w:rsidR="00D570A8" w:rsidRPr="00F8547E" w:rsidRDefault="00D570A8" w:rsidP="005D00F4">
      <w:pPr>
        <w:rPr>
          <w:lang w:val="en-GB"/>
        </w:rPr>
      </w:pPr>
      <w:r>
        <w:rPr>
          <w:lang w:val="en-GB"/>
        </w:rPr>
        <w:t>(</w:t>
      </w:r>
      <w:r w:rsidRPr="00F8547E">
        <w:rPr>
          <w:i/>
          <w:lang w:val="en-GB"/>
        </w:rPr>
        <w:t>motSgHandle</w:t>
      </w:r>
      <w:r w:rsidRPr="00F8547E">
        <w:rPr>
          <w:lang w:val="en-GB"/>
        </w:rPr>
        <w:t xml:space="preserve"> </w:t>
      </w:r>
      <w:r>
        <w:rPr>
          <w:lang w:val="en-GB"/>
        </w:rPr>
        <w:t>, siehe Kapitel</w:t>
      </w:r>
      <w:r w:rsidRPr="00F8547E">
        <w:rPr>
          <w:lang w:val="en-GB"/>
        </w:rPr>
        <w:t xml:space="preserve"> </w:t>
      </w:r>
      <w:r>
        <w:rPr>
          <w:lang w:val="en-GB"/>
        </w:rPr>
        <w:fldChar w:fldCharType="begin"/>
      </w:r>
      <w:r>
        <w:rPr>
          <w:lang w:val="en-GB"/>
        </w:rPr>
        <w:instrText xml:space="preserve"> REF _Ref320268473 \r \h </w:instrText>
      </w:r>
      <w:r>
        <w:rPr>
          <w:lang w:val="en-GB"/>
        </w:rPr>
      </w:r>
      <w:r>
        <w:rPr>
          <w:lang w:val="en-GB"/>
        </w:rPr>
        <w:fldChar w:fldCharType="separate"/>
      </w:r>
      <w:r>
        <w:rPr>
          <w:lang w:val="en-GB"/>
        </w:rPr>
        <w:t>4.3.2.2</w:t>
      </w:r>
      <w:r>
        <w:rPr>
          <w:lang w:val="en-GB"/>
        </w:rPr>
        <w:fldChar w:fldCharType="end"/>
      </w:r>
      <w:r>
        <w:rPr>
          <w:lang w:val="en-GB"/>
        </w:rPr>
        <w:t>)</w:t>
      </w:r>
    </w:p>
    <w:p w14:paraId="675E3DD6" w14:textId="77777777" w:rsidR="00D570A8" w:rsidRPr="007E2031" w:rsidRDefault="00D570A8" w:rsidP="005D00F4">
      <w:pPr>
        <w:rPr>
          <w:lang w:val="en-GB"/>
        </w:rPr>
      </w:pPr>
    </w:p>
    <w:p w14:paraId="25772F42" w14:textId="77777777" w:rsidR="00D570A8" w:rsidRDefault="00D570A8" w:rsidP="005D00F4">
      <w:r>
        <w:t>veranlasst.</w:t>
      </w:r>
    </w:p>
    <w:p w14:paraId="685CBBC2" w14:textId="77777777" w:rsidR="00D570A8" w:rsidRDefault="00D570A8" w:rsidP="005D00F4">
      <w:pPr>
        <w:jc w:val="both"/>
      </w:pPr>
      <w:r>
        <w:t>Aus dem Java-Objekt eventMemories lassen sich die Details der Ereignisspeichereinträge ermitteln. Zunächst interessiert in den meisten Fällen wohl die Anzahl der gelesenen Ereignisse. Mit</w:t>
      </w:r>
    </w:p>
    <w:p w14:paraId="489BF7F0" w14:textId="77777777" w:rsidR="00D570A8" w:rsidRDefault="00D570A8" w:rsidP="005D00F4"/>
    <w:p w14:paraId="228392B2" w14:textId="77777777" w:rsidR="00D570A8" w:rsidRPr="002543A8" w:rsidRDefault="00D570A8" w:rsidP="005D00F4">
      <w:pPr>
        <w:pStyle w:val="Programmcode"/>
      </w:pPr>
      <w:r w:rsidRPr="002543A8">
        <w:t>size = eventMemories.getEventMemoryEntries().size()</w:t>
      </w:r>
    </w:p>
    <w:p w14:paraId="2C9F8EB5" w14:textId="77777777" w:rsidR="00D570A8" w:rsidRPr="00DF633E" w:rsidRDefault="00D570A8" w:rsidP="005D00F4"/>
    <w:p w14:paraId="003279A5" w14:textId="77777777" w:rsidR="00D570A8" w:rsidRDefault="00D570A8" w:rsidP="005D00F4">
      <w:r>
        <w:t>kann man diese ermitteln.</w:t>
      </w:r>
    </w:p>
    <w:p w14:paraId="2B7151C9" w14:textId="77777777" w:rsidR="00D570A8" w:rsidRDefault="00D570A8" w:rsidP="005D00F4">
      <w:pPr>
        <w:jc w:val="both"/>
      </w:pPr>
      <w:r>
        <w:t xml:space="preserve">An dieser Stelle können Sie bereits selbst Ihre erste Erweiterung vom </w:t>
      </w:r>
      <w:r w:rsidRPr="00787E7D">
        <w:t>Offboard Diagnostic Information System</w:t>
      </w:r>
      <w:r>
        <w:t xml:space="preserve"> programmieren: </w:t>
      </w:r>
    </w:p>
    <w:p w14:paraId="355B5141" w14:textId="77777777" w:rsidR="00D570A8" w:rsidRDefault="00D570A8" w:rsidP="005D00F4">
      <w:pPr>
        <w:jc w:val="both"/>
      </w:pPr>
      <w:r>
        <w:t>Ein Makro, das den Ereignisspeicher eines Steuergerätes überwacht, beim Auftreten eines Ereignisses ein akustisches Signal gibt, und sich dann beendet.</w:t>
      </w:r>
    </w:p>
    <w:p w14:paraId="0B490C8C" w14:textId="77777777" w:rsidR="00D570A8" w:rsidRDefault="00D570A8" w:rsidP="005D00F4">
      <w:pPr>
        <w:pStyle w:val="FormatvorlageProgrammcode10pt"/>
      </w:pPr>
      <w:r>
        <w:t xml:space="preserve"># </w:t>
      </w:r>
    </w:p>
    <w:p w14:paraId="0C7319D9" w14:textId="77777777" w:rsidR="00D570A8" w:rsidRDefault="00D570A8" w:rsidP="005D00F4">
      <w:pPr>
        <w:pStyle w:val="FormatvorlageProgrammcode10pt"/>
      </w:pPr>
      <w:r>
        <w:t>#   Dieses Makro ueberwacht den Ereignisspeicher des Bremsensteuergeraets</w:t>
      </w:r>
    </w:p>
    <w:p w14:paraId="36B35C25" w14:textId="77777777" w:rsidR="00D570A8" w:rsidRDefault="00D570A8" w:rsidP="005D00F4">
      <w:pPr>
        <w:pStyle w:val="FormatvorlageProgrammcode10pt"/>
      </w:pPr>
      <w:r>
        <w:t>#   durch eine zyklische Abfrage und sendet ein akustisches Signal für</w:t>
      </w:r>
    </w:p>
    <w:p w14:paraId="19E2C7C4" w14:textId="77777777" w:rsidR="00D570A8" w:rsidRDefault="00D570A8" w:rsidP="005D00F4">
      <w:pPr>
        <w:pStyle w:val="FormatvorlageProgrammcode10pt"/>
      </w:pPr>
      <w:r>
        <w:t>#   jeden gefundenen Ereigniseintrag. Nach einer Stunde beendet sich das   #   Makro.</w:t>
      </w:r>
    </w:p>
    <w:p w14:paraId="2C167941" w14:textId="77777777" w:rsidR="00D570A8" w:rsidRDefault="00D570A8" w:rsidP="005D00F4">
      <w:pPr>
        <w:pStyle w:val="FormatvorlageProgrammcode10pt"/>
      </w:pPr>
      <w:r>
        <w:t xml:space="preserve"># </w:t>
      </w:r>
      <w:r>
        <w:rPr>
          <w:color w:val="FF00FF"/>
        </w:rPr>
        <w:t>zusätzlich</w:t>
      </w:r>
      <w:r w:rsidRPr="00345430">
        <w:rPr>
          <w:color w:val="FF00FF"/>
        </w:rPr>
        <w:t xml:space="preserve"> ab </w:t>
      </w:r>
      <w:r w:rsidRPr="00787E7D">
        <w:rPr>
          <w:color w:val="FF00FF"/>
        </w:rPr>
        <w:t>Offboard Diagnostic Information System</w:t>
      </w:r>
      <w:r>
        <w:rPr>
          <w:color w:val="FF00FF"/>
        </w:rPr>
        <w:t xml:space="preserve"> </w:t>
      </w:r>
      <w:r w:rsidRPr="00345430">
        <w:rPr>
          <w:color w:val="FF00FF"/>
        </w:rPr>
        <w:t xml:space="preserve">Release 4.0 </w:t>
      </w:r>
      <w:r>
        <w:rPr>
          <w:color w:val="FF00FF"/>
        </w:rPr>
        <w:t xml:space="preserve">erforderliche </w:t>
      </w:r>
      <w:r w:rsidRPr="00345430">
        <w:rPr>
          <w:color w:val="FF00FF"/>
        </w:rPr>
        <w:t>Elemente in dieser Farbe</w:t>
      </w:r>
    </w:p>
    <w:p w14:paraId="75367E4A" w14:textId="77777777" w:rsidR="00D570A8" w:rsidRPr="004438F2" w:rsidRDefault="00D570A8" w:rsidP="005D00F4">
      <w:pPr>
        <w:pStyle w:val="FormatvorlageProgrammcode10pt"/>
        <w:rPr>
          <w:lang w:val="en-US"/>
        </w:rPr>
      </w:pPr>
      <w:r w:rsidRPr="004438F2">
        <w:rPr>
          <w:lang w:val="en-US"/>
        </w:rPr>
        <w:t>#</w:t>
      </w:r>
    </w:p>
    <w:p w14:paraId="4697C841" w14:textId="77777777" w:rsidR="00D570A8" w:rsidRPr="004438F2" w:rsidRDefault="00D570A8" w:rsidP="005D00F4">
      <w:pPr>
        <w:pStyle w:val="FormatvorlageProgrammcode10pt"/>
        <w:rPr>
          <w:lang w:val="en-US"/>
        </w:rPr>
      </w:pPr>
      <w:r w:rsidRPr="004438F2">
        <w:rPr>
          <w:lang w:val="en-US"/>
        </w:rPr>
        <w:t>from de.volkswagen.</w:t>
      </w:r>
      <w:r>
        <w:rPr>
          <w:lang w:val="en-US"/>
        </w:rPr>
        <w:t>odis</w:t>
      </w:r>
      <w:r w:rsidRPr="004438F2">
        <w:rPr>
          <w:lang w:val="en-US"/>
        </w:rPr>
        <w:t>.vaudas.vehiclefunction.automation import IDiagnosticInterface</w:t>
      </w:r>
    </w:p>
    <w:p w14:paraId="47EA4AB1" w14:textId="77777777" w:rsidR="00D570A8" w:rsidRPr="00232302" w:rsidRDefault="00D570A8" w:rsidP="005D00F4">
      <w:pPr>
        <w:pStyle w:val="FormatvorlageProgrammcode10pt"/>
      </w:pPr>
      <w:r w:rsidRPr="00232302">
        <w:t>import time</w:t>
      </w:r>
    </w:p>
    <w:p w14:paraId="0240436B" w14:textId="77777777" w:rsidR="00D570A8" w:rsidRPr="00FA4AAF" w:rsidRDefault="00D570A8" w:rsidP="005D00F4">
      <w:pPr>
        <w:pStyle w:val="FormatvorlageProgrammcode10pt"/>
      </w:pPr>
      <w:r w:rsidRPr="00FA4AAF">
        <w:t>#</w:t>
      </w:r>
    </w:p>
    <w:p w14:paraId="76670E8C" w14:textId="77777777" w:rsidR="00D570A8" w:rsidRDefault="00D570A8" w:rsidP="005D00F4">
      <w:pPr>
        <w:pStyle w:val="FormatvorlageProgrammcode10pt"/>
      </w:pPr>
      <w:r w:rsidRPr="00FA4AAF">
        <w:t xml:space="preserve"># ein print “\a” (ASCII-Bell) </w:t>
      </w:r>
      <w:r>
        <w:t>kann im</w:t>
      </w:r>
      <w:r w:rsidRPr="00FA4AAF">
        <w:t xml:space="preserve"> </w:t>
      </w:r>
      <w:r w:rsidRPr="00787E7D">
        <w:t>Offboard Diagnostic Information System</w:t>
      </w:r>
      <w:r w:rsidRPr="00FA4AAF">
        <w:t xml:space="preserve"> nicht</w:t>
      </w:r>
      <w:r>
        <w:t xml:space="preserve"> verwendet werden</w:t>
      </w:r>
      <w:r w:rsidRPr="00FA4AAF">
        <w:t xml:space="preserve">, </w:t>
      </w:r>
    </w:p>
    <w:p w14:paraId="6AA61748" w14:textId="77777777" w:rsidR="00D570A8" w:rsidRPr="00232302" w:rsidRDefault="00D570A8" w:rsidP="005D00F4">
      <w:pPr>
        <w:pStyle w:val="FormatvorlageProgrammcode10pt"/>
        <w:rPr>
          <w:vertAlign w:val="subscript"/>
          <w:lang w:val="en-GB"/>
        </w:rPr>
      </w:pPr>
      <w:r w:rsidRPr="00232302">
        <w:rPr>
          <w:lang w:val="en-GB"/>
        </w:rPr>
        <w:t># daher:</w:t>
      </w:r>
    </w:p>
    <w:p w14:paraId="00D810D5" w14:textId="77777777" w:rsidR="00D570A8" w:rsidRPr="00154ED2" w:rsidRDefault="00D570A8" w:rsidP="005D00F4">
      <w:pPr>
        <w:pStyle w:val="FormatvorlageProgrammcode10pt"/>
        <w:rPr>
          <w:lang w:val="en-GB"/>
        </w:rPr>
      </w:pPr>
      <w:r w:rsidRPr="00154ED2">
        <w:rPr>
          <w:lang w:val="en-GB"/>
        </w:rPr>
        <w:t>from java.awt import Toolkit</w:t>
      </w:r>
    </w:p>
    <w:p w14:paraId="7C0A6F87" w14:textId="77777777" w:rsidR="00D570A8" w:rsidRPr="00154ED2" w:rsidRDefault="00D570A8" w:rsidP="005D00F4">
      <w:pPr>
        <w:pStyle w:val="FormatvorlageProgrammcode10pt"/>
        <w:rPr>
          <w:lang w:val="en-GB"/>
        </w:rPr>
      </w:pPr>
    </w:p>
    <w:p w14:paraId="37657812" w14:textId="77777777" w:rsidR="00D570A8" w:rsidRPr="00154ED2" w:rsidRDefault="00D570A8" w:rsidP="005D00F4">
      <w:pPr>
        <w:pStyle w:val="FormatvorlageProgrammcode10pt"/>
      </w:pPr>
      <w:r>
        <w:t>ecu = 3</w:t>
      </w:r>
      <w:r w:rsidRPr="00154ED2">
        <w:t xml:space="preserve"> # Reizadresse des Bremsensteuergeraets</w:t>
      </w:r>
    </w:p>
    <w:p w14:paraId="4ABC0A74" w14:textId="77777777" w:rsidR="00D570A8" w:rsidRPr="00154ED2" w:rsidRDefault="00D570A8" w:rsidP="005D00F4">
      <w:pPr>
        <w:pStyle w:val="FormatvorlageProgrammcode10pt"/>
      </w:pPr>
    </w:p>
    <w:p w14:paraId="2AE9DBA9" w14:textId="77777777" w:rsidR="00D570A8" w:rsidRPr="00154ED2" w:rsidRDefault="00D570A8" w:rsidP="005D00F4">
      <w:pPr>
        <w:pStyle w:val="FormatvorlageProgrammcode10pt"/>
      </w:pPr>
      <w:r w:rsidRPr="00154ED2">
        <w:t xml:space="preserve"># Diagnoseinterface oeffnen, Fahrzeugprojekt waehlen und mit dem </w:t>
      </w:r>
    </w:p>
    <w:p w14:paraId="689C9BDD" w14:textId="77777777" w:rsidR="00D570A8" w:rsidRPr="00154ED2" w:rsidRDefault="00D570A8" w:rsidP="005D00F4">
      <w:pPr>
        <w:pStyle w:val="FormatvorlageProgrammcode10pt"/>
      </w:pPr>
      <w:r w:rsidRPr="00154ED2">
        <w:t># Steuergeraet verbinden:</w:t>
      </w:r>
    </w:p>
    <w:p w14:paraId="5B145356" w14:textId="77777777" w:rsidR="00D570A8" w:rsidRPr="00154ED2" w:rsidRDefault="00D570A8" w:rsidP="005D00F4">
      <w:pPr>
        <w:pStyle w:val="FormatvorlageProgrammcode10pt"/>
      </w:pPr>
    </w:p>
    <w:p w14:paraId="35CDF338" w14:textId="77777777" w:rsidR="00D570A8" w:rsidRPr="00154ED2" w:rsidRDefault="00D570A8" w:rsidP="005D00F4">
      <w:pPr>
        <w:pStyle w:val="FormatvorlageProgrammcode10pt"/>
      </w:pPr>
      <w:r w:rsidRPr="00154ED2">
        <w:t>diagnosticInterface = IDiagnosticInterface.Factory.getInstance()</w:t>
      </w:r>
    </w:p>
    <w:p w14:paraId="38F8712D" w14:textId="77777777" w:rsidR="00D570A8" w:rsidRPr="00154ED2" w:rsidRDefault="00D570A8" w:rsidP="005D00F4">
      <w:pPr>
        <w:pStyle w:val="FormatvorlageProgrammcode10pt"/>
      </w:pPr>
      <w:r w:rsidRPr="00154ED2">
        <w:t>#diagnosticInterface.setVehicleProject('VWFLEET')</w:t>
      </w:r>
    </w:p>
    <w:p w14:paraId="2E1AB047" w14:textId="77777777" w:rsidR="00D570A8" w:rsidRDefault="00D570A8" w:rsidP="005D00F4">
      <w:pPr>
        <w:pStyle w:val="FormatvorlageProgrammcode10pt"/>
      </w:pPr>
      <w:r w:rsidRPr="00034F3B">
        <w:rPr>
          <w:color w:val="FF00FF"/>
        </w:rPr>
        <w:t>myEcu =</w:t>
      </w:r>
      <w:r>
        <w:t xml:space="preserve"> </w:t>
      </w:r>
      <w:r w:rsidRPr="00154ED2">
        <w:t>diagnosticInterface.connectToEcu(ecu)</w:t>
      </w:r>
    </w:p>
    <w:p w14:paraId="50E960F8" w14:textId="77777777" w:rsidR="00D570A8" w:rsidRPr="00232302" w:rsidRDefault="00D570A8" w:rsidP="005D00F4">
      <w:pPr>
        <w:pStyle w:val="FormatvorlageProgrammcode10pt"/>
        <w:rPr>
          <w:color w:val="FF00FF"/>
          <w:lang w:val="en-GB"/>
        </w:rPr>
      </w:pPr>
      <w:r w:rsidRPr="00232302">
        <w:rPr>
          <w:color w:val="FF00FF"/>
          <w:lang w:val="en-GB"/>
        </w:rPr>
        <w:t>myEcuHandle = myEcu.getConnectionHandle()</w:t>
      </w:r>
    </w:p>
    <w:p w14:paraId="2439E762" w14:textId="77777777" w:rsidR="00D570A8" w:rsidRPr="00232302" w:rsidRDefault="00D570A8" w:rsidP="005D00F4">
      <w:pPr>
        <w:pStyle w:val="FormatvorlageProgrammcode10pt"/>
        <w:rPr>
          <w:color w:val="FF00FF"/>
          <w:lang w:val="en-GB"/>
        </w:rPr>
      </w:pPr>
    </w:p>
    <w:p w14:paraId="5C6E538C" w14:textId="77777777" w:rsidR="00D570A8" w:rsidRPr="00232302" w:rsidRDefault="00D570A8" w:rsidP="005D00F4">
      <w:pPr>
        <w:pStyle w:val="FormatvorlageProgrammcode10pt"/>
        <w:rPr>
          <w:lang w:val="en-GB"/>
        </w:rPr>
      </w:pPr>
      <w:r w:rsidRPr="00232302">
        <w:rPr>
          <w:lang w:val="en-GB"/>
        </w:rPr>
        <w:t>running = 0</w:t>
      </w:r>
    </w:p>
    <w:p w14:paraId="0F87FD80" w14:textId="77777777" w:rsidR="00D570A8" w:rsidRPr="00232302" w:rsidRDefault="00D570A8" w:rsidP="005D00F4">
      <w:pPr>
        <w:pStyle w:val="FormatvorlageProgrammcode10pt"/>
        <w:rPr>
          <w:lang w:val="en-GB"/>
        </w:rPr>
      </w:pPr>
    </w:p>
    <w:p w14:paraId="6F14D098" w14:textId="77777777" w:rsidR="00D570A8" w:rsidRPr="00154ED2" w:rsidRDefault="00D570A8" w:rsidP="005D00F4">
      <w:pPr>
        <w:pStyle w:val="FormatvorlageProgrammcode10pt"/>
        <w:rPr>
          <w:lang w:val="en-GB"/>
        </w:rPr>
      </w:pPr>
      <w:r w:rsidRPr="00154ED2">
        <w:rPr>
          <w:lang w:val="en-GB"/>
        </w:rPr>
        <w:t>while 1:</w:t>
      </w:r>
    </w:p>
    <w:p w14:paraId="0C9340CC" w14:textId="77777777" w:rsidR="00D570A8" w:rsidRPr="004438F2" w:rsidRDefault="00D570A8" w:rsidP="005D00F4">
      <w:pPr>
        <w:pStyle w:val="FormatvorlageProgrammcode10pt"/>
        <w:rPr>
          <w:lang w:val="en-US"/>
        </w:rPr>
      </w:pPr>
      <w:r w:rsidRPr="00154ED2">
        <w:rPr>
          <w:lang w:val="en-GB"/>
        </w:rPr>
        <w:tab/>
      </w:r>
      <w:r w:rsidRPr="004438F2">
        <w:rPr>
          <w:lang w:val="en-US"/>
        </w:rPr>
        <w:t># Ereignisspeicher lesen</w:t>
      </w:r>
    </w:p>
    <w:p w14:paraId="0829830B" w14:textId="77777777" w:rsidR="00D570A8" w:rsidRPr="004438F2" w:rsidRDefault="00D570A8" w:rsidP="005D00F4">
      <w:pPr>
        <w:pStyle w:val="FormatvorlageProgrammcode10pt"/>
        <w:rPr>
          <w:lang w:val="en-US"/>
        </w:rPr>
      </w:pPr>
      <w:r w:rsidRPr="004438F2">
        <w:rPr>
          <w:lang w:val="en-US"/>
        </w:rPr>
        <w:tab/>
        <w:t>eventMemories = diagnosticInterface.readEventMemory(</w:t>
      </w:r>
      <w:r w:rsidRPr="004438F2">
        <w:rPr>
          <w:color w:val="FF00FF"/>
          <w:lang w:val="en-US"/>
        </w:rPr>
        <w:t>myEcuHandle</w:t>
      </w:r>
      <w:r w:rsidRPr="004438F2">
        <w:rPr>
          <w:lang w:val="en-US"/>
        </w:rPr>
        <w:t>)</w:t>
      </w:r>
    </w:p>
    <w:p w14:paraId="3B94E190" w14:textId="77777777" w:rsidR="00D570A8" w:rsidRPr="004438F2" w:rsidRDefault="00D570A8" w:rsidP="005D00F4">
      <w:pPr>
        <w:pStyle w:val="FormatvorlageProgrammcode10pt"/>
        <w:rPr>
          <w:lang w:val="en-US"/>
        </w:rPr>
      </w:pPr>
      <w:r w:rsidRPr="004438F2">
        <w:rPr>
          <w:lang w:val="en-US"/>
        </w:rPr>
        <w:tab/>
      </w:r>
    </w:p>
    <w:p w14:paraId="599E1D5D" w14:textId="77777777" w:rsidR="00D570A8" w:rsidRPr="00154ED2" w:rsidRDefault="00D570A8" w:rsidP="005D00F4">
      <w:pPr>
        <w:pStyle w:val="FormatvorlageProgrammcode10pt"/>
      </w:pPr>
      <w:r w:rsidRPr="004438F2">
        <w:rPr>
          <w:lang w:val="en-US"/>
        </w:rPr>
        <w:tab/>
      </w:r>
      <w:r w:rsidRPr="00154ED2">
        <w:t># Anzahl der Ereignisse bestimmen</w:t>
      </w:r>
    </w:p>
    <w:p w14:paraId="21D960A3" w14:textId="77777777" w:rsidR="00D570A8" w:rsidRPr="004438F2" w:rsidRDefault="00D570A8" w:rsidP="005D00F4">
      <w:pPr>
        <w:pStyle w:val="FormatvorlageProgrammcode10pt"/>
      </w:pPr>
      <w:r w:rsidRPr="00154ED2">
        <w:tab/>
      </w:r>
      <w:r w:rsidRPr="004438F2">
        <w:t>size = eventMemories.getEventMemoryEntries().size()</w:t>
      </w:r>
    </w:p>
    <w:p w14:paraId="2B5D1D9D" w14:textId="77777777" w:rsidR="00D570A8" w:rsidRPr="004438F2" w:rsidRDefault="00D570A8" w:rsidP="005D00F4">
      <w:pPr>
        <w:pStyle w:val="FormatvorlageProgrammcode10pt"/>
      </w:pPr>
      <w:r w:rsidRPr="004438F2">
        <w:tab/>
      </w:r>
    </w:p>
    <w:p w14:paraId="2E45E60E" w14:textId="77777777" w:rsidR="00D570A8" w:rsidRPr="004438F2" w:rsidRDefault="00D570A8" w:rsidP="005D00F4">
      <w:pPr>
        <w:pStyle w:val="FormatvorlageProgrammcode10pt"/>
      </w:pPr>
      <w:r w:rsidRPr="004438F2">
        <w:tab/>
        <w:t>print size</w:t>
      </w:r>
    </w:p>
    <w:p w14:paraId="4A976EA4" w14:textId="77777777" w:rsidR="00D570A8" w:rsidRPr="00154ED2" w:rsidRDefault="00D570A8" w:rsidP="005D00F4">
      <w:pPr>
        <w:pStyle w:val="FormatvorlageProgrammcode10pt"/>
      </w:pPr>
      <w:r w:rsidRPr="004438F2">
        <w:tab/>
      </w:r>
      <w:r w:rsidRPr="00154ED2">
        <w:t xml:space="preserve"># Wenn mindestens ein Ereignis gelesen wurde </w:t>
      </w:r>
    </w:p>
    <w:p w14:paraId="2E7C7554" w14:textId="77777777" w:rsidR="00D570A8" w:rsidRPr="00154ED2" w:rsidRDefault="00D570A8" w:rsidP="005D00F4">
      <w:pPr>
        <w:pStyle w:val="FormatvorlageProgrammcode10pt"/>
      </w:pPr>
      <w:r w:rsidRPr="00154ED2">
        <w:tab/>
        <w:t>if (size &gt; 0):</w:t>
      </w:r>
    </w:p>
    <w:p w14:paraId="77ADD2A2" w14:textId="77777777" w:rsidR="00D570A8" w:rsidRPr="00154ED2" w:rsidRDefault="00D570A8" w:rsidP="005D00F4">
      <w:pPr>
        <w:pStyle w:val="FormatvorlageProgrammcode10pt"/>
      </w:pPr>
      <w:r w:rsidRPr="00154ED2">
        <w:tab/>
      </w:r>
      <w:r w:rsidRPr="00154ED2">
        <w:tab/>
        <w:t xml:space="preserve"># Ergebnisausgabe und </w:t>
      </w:r>
      <w:r>
        <w:t>&lt;size&gt;</w:t>
      </w:r>
      <w:r w:rsidRPr="00154ED2">
        <w:t xml:space="preserve"> mal </w:t>
      </w:r>
      <w:r>
        <w:t xml:space="preserve">doppelt </w:t>
      </w:r>
      <w:r w:rsidRPr="00154ED2">
        <w:t>piepen</w:t>
      </w:r>
    </w:p>
    <w:p w14:paraId="627676C1" w14:textId="77777777" w:rsidR="00D570A8" w:rsidRPr="00154ED2" w:rsidRDefault="00D570A8" w:rsidP="005D00F4">
      <w:pPr>
        <w:pStyle w:val="FormatvorlageProgrammcode10pt"/>
      </w:pPr>
      <w:r w:rsidRPr="00154ED2">
        <w:tab/>
      </w:r>
      <w:r w:rsidRPr="00154ED2">
        <w:tab/>
        <w:t>print "SG %d hat %d Ereignis(se) gespeichert" % (ecu, size)</w:t>
      </w:r>
    </w:p>
    <w:p w14:paraId="75B6A526" w14:textId="77777777" w:rsidR="00D570A8" w:rsidRDefault="00D570A8" w:rsidP="005D00F4">
      <w:pPr>
        <w:pStyle w:val="FormatvorlageProgrammcode10pt"/>
        <w:rPr>
          <w:lang w:val="en-GB"/>
        </w:rPr>
      </w:pPr>
      <w:r w:rsidRPr="00154ED2">
        <w:tab/>
      </w:r>
      <w:r w:rsidRPr="00154ED2">
        <w:tab/>
      </w:r>
      <w:r w:rsidRPr="00154ED2">
        <w:rPr>
          <w:lang w:val="en-GB"/>
        </w:rPr>
        <w:t>for i in range(0,size):</w:t>
      </w:r>
    </w:p>
    <w:p w14:paraId="7AEA973D" w14:textId="77777777" w:rsidR="00D570A8" w:rsidRPr="00154ED2" w:rsidRDefault="00D570A8" w:rsidP="005D00F4">
      <w:pPr>
        <w:pStyle w:val="FormatvorlageProgrammcode10pt"/>
        <w:rPr>
          <w:lang w:val="en-GB"/>
        </w:rPr>
      </w:pPr>
      <w:r>
        <w:rPr>
          <w:lang w:val="en-GB"/>
        </w:rPr>
        <w:tab/>
      </w:r>
      <w:r>
        <w:rPr>
          <w:lang w:val="en-GB"/>
        </w:rPr>
        <w:tab/>
      </w:r>
      <w:r>
        <w:rPr>
          <w:lang w:val="en-GB"/>
        </w:rPr>
        <w:tab/>
        <w:t># Doppel-Piep</w:t>
      </w:r>
    </w:p>
    <w:p w14:paraId="14B909DB" w14:textId="77777777" w:rsidR="00D570A8" w:rsidRPr="00154ED2" w:rsidRDefault="00D570A8" w:rsidP="005D00F4">
      <w:pPr>
        <w:pStyle w:val="FormatvorlageProgrammcode10pt"/>
        <w:rPr>
          <w:lang w:val="en-GB"/>
        </w:rPr>
      </w:pPr>
      <w:r w:rsidRPr="00154ED2">
        <w:rPr>
          <w:lang w:val="en-GB"/>
        </w:rPr>
        <w:tab/>
      </w:r>
      <w:r w:rsidRPr="00154ED2">
        <w:rPr>
          <w:lang w:val="en-GB"/>
        </w:rPr>
        <w:tab/>
      </w:r>
      <w:r w:rsidRPr="00154ED2">
        <w:rPr>
          <w:lang w:val="en-GB"/>
        </w:rPr>
        <w:tab/>
        <w:t>Toolkit.getDefaultToolkit().beep()</w:t>
      </w:r>
    </w:p>
    <w:p w14:paraId="19BBD26E" w14:textId="77777777" w:rsidR="00D570A8" w:rsidRPr="00154ED2" w:rsidRDefault="00D570A8" w:rsidP="005D00F4">
      <w:pPr>
        <w:pStyle w:val="FormatvorlageProgrammcode10pt"/>
        <w:rPr>
          <w:lang w:val="en-GB"/>
        </w:rPr>
      </w:pPr>
      <w:r>
        <w:rPr>
          <w:lang w:val="en-GB"/>
        </w:rPr>
        <w:tab/>
      </w:r>
      <w:r>
        <w:rPr>
          <w:lang w:val="en-GB"/>
        </w:rPr>
        <w:tab/>
      </w:r>
      <w:r>
        <w:rPr>
          <w:lang w:val="en-GB"/>
        </w:rPr>
        <w:tab/>
        <w:t>time.sleep(0.2</w:t>
      </w:r>
      <w:r w:rsidRPr="00154ED2">
        <w:rPr>
          <w:lang w:val="en-GB"/>
        </w:rPr>
        <w:t>)</w:t>
      </w:r>
      <w:r>
        <w:rPr>
          <w:lang w:val="en-GB"/>
        </w:rPr>
        <w:tab/>
        <w:t># 0,2 s Pause</w:t>
      </w:r>
    </w:p>
    <w:p w14:paraId="55847E75" w14:textId="77777777" w:rsidR="00D570A8" w:rsidRPr="00154ED2" w:rsidRDefault="00D570A8" w:rsidP="005D00F4">
      <w:pPr>
        <w:pStyle w:val="FormatvorlageProgrammcode10pt"/>
        <w:rPr>
          <w:lang w:val="en-GB"/>
        </w:rPr>
      </w:pPr>
      <w:r w:rsidRPr="00154ED2">
        <w:rPr>
          <w:lang w:val="en-GB"/>
        </w:rPr>
        <w:tab/>
      </w:r>
      <w:r w:rsidRPr="00154ED2">
        <w:rPr>
          <w:lang w:val="en-GB"/>
        </w:rPr>
        <w:tab/>
      </w:r>
      <w:r w:rsidRPr="00154ED2">
        <w:rPr>
          <w:lang w:val="en-GB"/>
        </w:rPr>
        <w:tab/>
        <w:t>Toolkit.getDefaultToolkit().beep()</w:t>
      </w:r>
    </w:p>
    <w:p w14:paraId="56F426B2" w14:textId="77777777" w:rsidR="00D570A8" w:rsidRPr="00345430" w:rsidRDefault="00D570A8" w:rsidP="005D00F4">
      <w:pPr>
        <w:pStyle w:val="FormatvorlageProgrammcode10pt"/>
      </w:pPr>
      <w:r>
        <w:rPr>
          <w:lang w:val="en-GB"/>
        </w:rPr>
        <w:tab/>
      </w:r>
      <w:r>
        <w:rPr>
          <w:lang w:val="en-GB"/>
        </w:rPr>
        <w:tab/>
      </w:r>
      <w:r>
        <w:rPr>
          <w:lang w:val="en-GB"/>
        </w:rPr>
        <w:tab/>
      </w:r>
      <w:r w:rsidRPr="00345430">
        <w:t>time.sleep(0.5)</w:t>
      </w:r>
      <w:r w:rsidRPr="00345430">
        <w:tab/>
        <w:t xml:space="preserve"># 0,5 s Pause zwischen den </w:t>
      </w:r>
      <w:r>
        <w:t>Signalen</w:t>
      </w:r>
    </w:p>
    <w:p w14:paraId="6F7D4C7C" w14:textId="77777777" w:rsidR="00D570A8" w:rsidRPr="00154ED2" w:rsidRDefault="00D570A8" w:rsidP="005D00F4">
      <w:pPr>
        <w:pStyle w:val="FormatvorlageProgrammcode10pt"/>
      </w:pPr>
      <w:r w:rsidRPr="00345430">
        <w:tab/>
      </w:r>
      <w:r w:rsidRPr="00154ED2">
        <w:t xml:space="preserve"># </w:t>
      </w:r>
      <w:r>
        <w:t xml:space="preserve">nach 60 min. </w:t>
      </w:r>
      <w:r w:rsidRPr="00154ED2">
        <w:t>aus der Schleife heraus springen und Makro beenden</w:t>
      </w:r>
    </w:p>
    <w:p w14:paraId="34EC1860" w14:textId="77777777" w:rsidR="00D570A8" w:rsidRPr="00232302" w:rsidRDefault="00D570A8" w:rsidP="005D00F4">
      <w:pPr>
        <w:pStyle w:val="FormatvorlageProgrammcode10pt"/>
        <w:rPr>
          <w:lang w:val="en-GB"/>
        </w:rPr>
      </w:pPr>
      <w:r w:rsidRPr="00154ED2">
        <w:tab/>
      </w:r>
      <w:r w:rsidRPr="00232302">
        <w:rPr>
          <w:lang w:val="en-GB"/>
        </w:rPr>
        <w:t>if running &gt;= 60:</w:t>
      </w:r>
      <w:r w:rsidRPr="00232302">
        <w:rPr>
          <w:lang w:val="en-GB"/>
        </w:rPr>
        <w:tab/>
        <w:t>break</w:t>
      </w:r>
    </w:p>
    <w:p w14:paraId="606FE0EE" w14:textId="77777777" w:rsidR="00D570A8" w:rsidRPr="00232302" w:rsidRDefault="00D570A8" w:rsidP="005D00F4">
      <w:pPr>
        <w:pStyle w:val="FormatvorlageProgrammcode10pt"/>
        <w:rPr>
          <w:lang w:val="en-GB"/>
        </w:rPr>
      </w:pPr>
      <w:r w:rsidRPr="00232302">
        <w:rPr>
          <w:lang w:val="en-GB"/>
        </w:rPr>
        <w:tab/>
        <w:t xml:space="preserve">running = running + 1 </w:t>
      </w:r>
    </w:p>
    <w:p w14:paraId="3F15044B" w14:textId="77777777" w:rsidR="00D570A8" w:rsidRPr="00154ED2" w:rsidRDefault="00D570A8" w:rsidP="005D00F4">
      <w:pPr>
        <w:pStyle w:val="FormatvorlageProgrammcode10pt"/>
      </w:pPr>
      <w:r w:rsidRPr="00232302">
        <w:rPr>
          <w:lang w:val="en-GB"/>
        </w:rPr>
        <w:tab/>
      </w:r>
      <w:r w:rsidRPr="00154ED2">
        <w:t># Wartezeit von 60 Sekunden</w:t>
      </w:r>
    </w:p>
    <w:p w14:paraId="2452986D" w14:textId="77777777" w:rsidR="00D570A8" w:rsidRPr="00154ED2" w:rsidRDefault="00D570A8" w:rsidP="005D00F4">
      <w:pPr>
        <w:pStyle w:val="FormatvorlageProgrammcode10pt"/>
      </w:pPr>
      <w:r w:rsidRPr="00154ED2">
        <w:tab/>
        <w:t>time.sleep(60)</w:t>
      </w:r>
    </w:p>
    <w:p w14:paraId="0FAE45A6" w14:textId="77777777" w:rsidR="00D570A8" w:rsidRPr="00154ED2" w:rsidRDefault="00D570A8" w:rsidP="005D00F4">
      <w:pPr>
        <w:pStyle w:val="FormatvorlageProgrammcode10pt"/>
      </w:pPr>
      <w:r w:rsidRPr="00154ED2">
        <w:t># diagnosticInterface.closeConnection(</w:t>
      </w:r>
      <w:r w:rsidRPr="00034F3B">
        <w:rPr>
          <w:color w:val="FF00FF"/>
        </w:rPr>
        <w:t>myEcuHandle</w:t>
      </w:r>
      <w:r w:rsidRPr="00154ED2">
        <w:t>)</w:t>
      </w:r>
    </w:p>
    <w:p w14:paraId="2BB29FB0" w14:textId="77777777" w:rsidR="00D570A8" w:rsidRPr="00154ED2" w:rsidRDefault="00D570A8" w:rsidP="005D00F4">
      <w:pPr>
        <w:pStyle w:val="FormatvorlageProgrammcode10pt"/>
      </w:pPr>
      <w:r w:rsidRPr="00154ED2">
        <w:t>#exit()</w:t>
      </w:r>
    </w:p>
    <w:p w14:paraId="7EA4E71E" w14:textId="77777777" w:rsidR="00D570A8" w:rsidRDefault="00D570A8" w:rsidP="005D00F4"/>
    <w:p w14:paraId="17437558" w14:textId="77777777" w:rsidR="00D570A8" w:rsidRDefault="00D570A8" w:rsidP="005D00F4">
      <w:pPr>
        <w:jc w:val="both"/>
      </w:pPr>
      <w:r>
        <w:t xml:space="preserve">Noch schöner wäre es natürlich, wenn man nicht nur die Anzahl der Ereignisse anzeigen würde, sondern auch deren Inhalt. Dazu muss man aus dem zurückgegebenen Java-Objekt </w:t>
      </w:r>
      <w:r w:rsidRPr="00EA3C17">
        <w:rPr>
          <w:i/>
        </w:rPr>
        <w:t>eventMemories</w:t>
      </w:r>
      <w:r>
        <w:t xml:space="preserve"> die Detailinformationen herauslesen. Dieses Objekt vom Typ </w:t>
      </w:r>
      <w:r w:rsidRPr="005B4B45">
        <w:rPr>
          <w:i/>
        </w:rPr>
        <w:t>DiagResultEventMemoryImpl</w:t>
      </w:r>
      <w:r>
        <w:t xml:space="preserve"> enthält eine Liste von Objekten  des Typs </w:t>
      </w:r>
      <w:hyperlink w:anchor="r373" w:history="1">
        <w:r w:rsidRPr="005B4B45">
          <w:rPr>
            <w:i/>
          </w:rPr>
          <w:t>IDiagResultEventMemoryEntry</w:t>
        </w:r>
      </w:hyperlink>
      <w:r>
        <w:t>, die jeweils die folgenden Informationen</w:t>
      </w:r>
      <w:r w:rsidRPr="00A910BD">
        <w:t xml:space="preserve"> </w:t>
      </w:r>
      <w:r>
        <w:t>entha</w:t>
      </w:r>
      <w:r w:rsidRPr="00A910BD">
        <w:t>lt</w:t>
      </w:r>
      <w:r>
        <w:t>en:</w:t>
      </w:r>
    </w:p>
    <w:p w14:paraId="11F965CC" w14:textId="77777777" w:rsidR="00D570A8" w:rsidRDefault="00D570A8" w:rsidP="005D00F4">
      <w:pPr>
        <w:numPr>
          <w:ilvl w:val="0"/>
          <w:numId w:val="5"/>
        </w:numPr>
      </w:pPr>
      <w:r w:rsidRPr="003D499A">
        <w:rPr>
          <w:i/>
        </w:rPr>
        <w:t>IDiagResultDtcState</w:t>
      </w:r>
      <w:r>
        <w:t xml:space="preserve">: der interpretierte Inhalt des Statusbytes  (als Liste)  </w:t>
      </w:r>
    </w:p>
    <w:p w14:paraId="27C2F8C3" w14:textId="77777777" w:rsidR="00D570A8" w:rsidRPr="003D499A" w:rsidRDefault="00D570A8" w:rsidP="005D00F4">
      <w:pPr>
        <w:numPr>
          <w:ilvl w:val="0"/>
          <w:numId w:val="5"/>
        </w:numPr>
        <w:rPr>
          <w:i/>
        </w:rPr>
      </w:pPr>
      <w:hyperlink w:anchor="r342" w:history="1">
        <w:r w:rsidRPr="003D499A">
          <w:rPr>
            <w:i/>
          </w:rPr>
          <w:t>IDiagResultEnvironmentData</w:t>
        </w:r>
      </w:hyperlink>
      <w:r>
        <w:t>:  Umgebungsbedingungen</w:t>
      </w:r>
    </w:p>
    <w:p w14:paraId="7DCE0669" w14:textId="77777777" w:rsidR="00D570A8" w:rsidRPr="003D499A" w:rsidRDefault="00D570A8" w:rsidP="005D00F4">
      <w:pPr>
        <w:numPr>
          <w:ilvl w:val="0"/>
          <w:numId w:val="5"/>
        </w:numPr>
        <w:rPr>
          <w:i/>
        </w:rPr>
      </w:pPr>
      <w:hyperlink w:anchor="r348" w:history="1">
        <w:r w:rsidRPr="003D499A">
          <w:rPr>
            <w:i/>
          </w:rPr>
          <w:t>IDiagResultEventInfo</w:t>
        </w:r>
      </w:hyperlink>
      <w:r>
        <w:t>: detallierte Informationen zu dem Ereignis</w:t>
      </w:r>
    </w:p>
    <w:p w14:paraId="63D8E57A" w14:textId="77777777" w:rsidR="00D570A8" w:rsidRDefault="00D570A8" w:rsidP="005D00F4">
      <w:pPr>
        <w:jc w:val="both"/>
      </w:pPr>
      <w:r>
        <w:t xml:space="preserve">Ein </w:t>
      </w:r>
      <w:r w:rsidRPr="003D499A">
        <w:rPr>
          <w:i/>
        </w:rPr>
        <w:t>IDiagResultDtcState</w:t>
      </w:r>
      <w:r>
        <w:t xml:space="preserve">-Objekt beschreibt dabei ein Bit des Statusbytes. Seine Attribute können nur gelesen werden. </w:t>
      </w:r>
      <w:hyperlink w:anchor="r342" w:history="1">
        <w:r w:rsidRPr="003D499A">
          <w:rPr>
            <w:i/>
          </w:rPr>
          <w:t>IDiagResultEnvironmentData</w:t>
        </w:r>
      </w:hyperlink>
      <w:r>
        <w:t xml:space="preserve"> enthält die Umgebungsbedingungen zum betreffenden Ereignis in zwei Listen. Mit der Methode </w:t>
      </w:r>
      <w:r w:rsidRPr="009102BF">
        <w:rPr>
          <w:i/>
        </w:rPr>
        <w:t>getStandardData()</w:t>
      </w:r>
      <w:r>
        <w:t xml:space="preserve"> werden die Standardumgebungsbedingungen abgefragt,  mit </w:t>
      </w:r>
      <w:r w:rsidRPr="009102BF">
        <w:rPr>
          <w:i/>
        </w:rPr>
        <w:t xml:space="preserve">getMeasurements() </w:t>
      </w:r>
      <w:r>
        <w:t xml:space="preserve">zusätzlich verfügbare Messwerte. Letztere werden in Objekten vom Typ </w:t>
      </w:r>
      <w:r w:rsidRPr="00151DC0">
        <w:rPr>
          <w:i/>
        </w:rPr>
        <w:t>IDiagResultValue</w:t>
      </w:r>
      <w:r>
        <w:t xml:space="preserve"> zurückgegeben. Die Standardumgebungsbedingungen werden in einer Liste von Objekten des Typs </w:t>
      </w:r>
      <w:hyperlink w:anchor="r509" w:history="1">
        <w:r w:rsidRPr="00151DC0">
          <w:rPr>
            <w:i/>
          </w:rPr>
          <w:t>IDiagResultStandardEnvironmentCondition</w:t>
        </w:r>
      </w:hyperlink>
      <w:r>
        <w:t xml:space="preserve"> zurückgegeben. Dieses Objekt enthält zusätzlich zum Objekt </w:t>
      </w:r>
      <w:r w:rsidRPr="00151DC0">
        <w:rPr>
          <w:i/>
        </w:rPr>
        <w:t>IDiagResultValue</w:t>
      </w:r>
      <w:r>
        <w:t xml:space="preserve"> ein weiteres Attribut, die Bedeutung bzw. den Typ der jeweiligen Umgebungsbedingung. </w:t>
      </w:r>
      <w:hyperlink w:anchor="r348" w:history="1">
        <w:r w:rsidRPr="003D499A">
          <w:rPr>
            <w:i/>
          </w:rPr>
          <w:t>IDiagResultEventInfo</w:t>
        </w:r>
      </w:hyperlink>
      <w:r>
        <w:t xml:space="preserve"> erweitert ebenfalls den Typ  und enthält Informationen wie Ereigniscode und Ereignistext.</w:t>
      </w:r>
    </w:p>
    <w:p w14:paraId="12E85290" w14:textId="77777777" w:rsidR="00D570A8" w:rsidRPr="00A2577A" w:rsidRDefault="00D570A8" w:rsidP="005D00F4">
      <w:pPr>
        <w:jc w:val="both"/>
        <w:rPr>
          <w:b/>
        </w:rPr>
      </w:pPr>
      <w:r>
        <w:rPr>
          <w:b/>
        </w:rPr>
      </w:r>
      <w:r>
        <w:rPr>
          <w:b/>
        </w:rPr>
        <w:pict w14:anchorId="58B8C5FF">
          <v:group id="_x0000_s1026" editas="canvas" style="width:450pt;height:342pt;mso-position-horizontal-relative:char;mso-position-vertical-relative:line" coordorigin="1417,7641" coordsize="9000,68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17;top:7641;width:9000;height:6840" o:preferrelative="f">
              <v:fill o:detectmouseclick="t"/>
              <v:path o:extrusionok="t" o:connecttype="none"/>
              <o:lock v:ext="edit" text="t"/>
            </v:shape>
            <v:rect id="_x0000_s1028" style="position:absolute;left:1417;top:7821;width:1980;height:720">
              <v:textbox style="mso-next-textbox:#_x0000_s1028">
                <w:txbxContent>
                  <w:p w14:paraId="405EB2A8" w14:textId="77777777" w:rsidR="00D570A8" w:rsidRPr="00097E3E" w:rsidRDefault="00D570A8" w:rsidP="005D00F4">
                    <w:pPr>
                      <w:rPr>
                        <w:sz w:val="20"/>
                        <w:szCs w:val="20"/>
                      </w:rPr>
                    </w:pPr>
                    <w:hyperlink w:anchor="r364" w:history="1">
                      <w:r w:rsidRPr="00097E3E">
                        <w:rPr>
                          <w:sz w:val="20"/>
                          <w:szCs w:val="20"/>
                        </w:rPr>
                        <w:t>IDiagResultEventMemory</w:t>
                      </w:r>
                    </w:hyperlink>
                  </w:p>
                </w:txbxContent>
              </v:textbox>
            </v:rect>
            <v:rect id="_x0000_s1029" style="position:absolute;left:2818;top:8901;width:1980;height:720">
              <v:textbox style="mso-next-textbox:#_x0000_s1029">
                <w:txbxContent>
                  <w:p w14:paraId="60D0F3B9" w14:textId="77777777" w:rsidR="00D570A8" w:rsidRPr="00BA3B68" w:rsidRDefault="00D570A8" w:rsidP="005D00F4">
                    <w:pPr>
                      <w:rPr>
                        <w:sz w:val="20"/>
                        <w:szCs w:val="20"/>
                      </w:rPr>
                    </w:pPr>
                    <w:hyperlink w:anchor="r373" w:history="1">
                      <w:r w:rsidRPr="00BA3B68">
                        <w:rPr>
                          <w:sz w:val="20"/>
                          <w:szCs w:val="20"/>
                        </w:rPr>
                        <w:t>IDiagResultEventMemoryEntry</w:t>
                      </w:r>
                    </w:hyperlink>
                  </w:p>
                </w:txbxContent>
              </v:textbox>
            </v:rect>
            <v:rect id="_x0000_s1030" style="position:absolute;left:4837;top:8901;width:1980;height:720">
              <v:textbox style="mso-next-textbox:#_x0000_s1030">
                <w:txbxContent>
                  <w:p w14:paraId="148C5F18" w14:textId="77777777" w:rsidR="00D570A8" w:rsidRPr="00BA3B68" w:rsidRDefault="00D570A8" w:rsidP="005D00F4">
                    <w:pPr>
                      <w:rPr>
                        <w:sz w:val="20"/>
                        <w:szCs w:val="20"/>
                      </w:rPr>
                    </w:pPr>
                    <w:hyperlink w:anchor="r373" w:history="1">
                      <w:r w:rsidRPr="00BA3B68">
                        <w:rPr>
                          <w:sz w:val="20"/>
                          <w:szCs w:val="20"/>
                        </w:rPr>
                        <w:t>IDiagResultEventMemoryEntry</w:t>
                      </w:r>
                    </w:hyperlink>
                  </w:p>
                </w:txbxContent>
              </v:textbox>
            </v:rect>
            <v:rect id="_x0000_s1031" style="position:absolute;left:6856;top:8901;width:1980;height:720">
              <v:textbox style="mso-next-textbox:#_x0000_s1031">
                <w:txbxContent>
                  <w:p w14:paraId="0025E867" w14:textId="77777777" w:rsidR="00D570A8" w:rsidRPr="00BA3B68" w:rsidRDefault="00D570A8" w:rsidP="005D00F4">
                    <w:pPr>
                      <w:rPr>
                        <w:sz w:val="20"/>
                        <w:szCs w:val="20"/>
                      </w:rPr>
                    </w:pPr>
                    <w:hyperlink w:anchor="r373" w:history="1">
                      <w:r w:rsidRPr="00BA3B68">
                        <w:rPr>
                          <w:sz w:val="20"/>
                          <w:szCs w:val="20"/>
                        </w:rPr>
                        <w:t>IDiagResultEventMemoryEntry</w:t>
                      </w:r>
                    </w:hyperlink>
                  </w:p>
                </w:txbxContent>
              </v:textbox>
            </v:rect>
            <v:shape id="_x0000_s1032" type="#_x0000_t202" style="position:absolute;left:8901;top:8901;width:540;height:540" stroked="f">
              <v:textbox style="mso-next-textbox:#_x0000_s1032">
                <w:txbxContent>
                  <w:p w14:paraId="513CDEDC" w14:textId="77777777" w:rsidR="00D570A8" w:rsidRDefault="00D570A8" w:rsidP="005D00F4">
                    <w:r>
                      <w:t>…</w:t>
                    </w:r>
                  </w:p>
                </w:txbxContent>
              </v:textbox>
            </v:shape>
            <v:shapetype id="_x0000_t33" coordsize="21600,21600" o:spt="33" o:oned="t" path="m,l21600,r,21600e" filled="f">
              <v:stroke joinstyle="miter"/>
              <v:path arrowok="t" fillok="f" o:connecttype="none"/>
              <o:lock v:ext="edit" shapetype="t"/>
            </v:shapetype>
            <v:shape id="_x0000_s1033" type="#_x0000_t33" style="position:absolute;left:2253;top:8695;width:720;height:411;rotation:90;flip:x" o:connectortype="elbow" adj="-72480,462166,-72480">
              <v:stroke endarrow="block"/>
            </v:shape>
            <v:rect id="_x0000_s1034" style="position:absolute;left:4837;top:9801;width:2160;height:540">
              <v:textbox style="mso-next-textbox:#_x0000_s1034">
                <w:txbxContent>
                  <w:p w14:paraId="2243287D" w14:textId="77777777" w:rsidR="00D570A8" w:rsidRPr="00BA3B68" w:rsidRDefault="00D570A8" w:rsidP="005D00F4">
                    <w:pPr>
                      <w:rPr>
                        <w:sz w:val="20"/>
                        <w:szCs w:val="20"/>
                      </w:rPr>
                    </w:pPr>
                    <w:r w:rsidRPr="00BA3B68">
                      <w:rPr>
                        <w:sz w:val="20"/>
                        <w:szCs w:val="20"/>
                      </w:rPr>
                      <w:t>IDiagResultDtcState</w:t>
                    </w:r>
                  </w:p>
                </w:txbxContent>
              </v:textbox>
            </v:rect>
            <v:rect id="_x0000_s1035" style="position:absolute;left:7062;top:9801;width:2160;height:540">
              <v:textbox style="mso-next-textbox:#_x0000_s1035">
                <w:txbxContent>
                  <w:p w14:paraId="75D3B5BE" w14:textId="77777777" w:rsidR="00D570A8" w:rsidRPr="00BA3B68" w:rsidRDefault="00D570A8" w:rsidP="005D00F4">
                    <w:pPr>
                      <w:rPr>
                        <w:sz w:val="20"/>
                        <w:szCs w:val="20"/>
                      </w:rPr>
                    </w:pPr>
                    <w:r w:rsidRPr="00BA3B68">
                      <w:rPr>
                        <w:sz w:val="20"/>
                        <w:szCs w:val="20"/>
                      </w:rPr>
                      <w:t>IDiagResultDtcState</w:t>
                    </w:r>
                  </w:p>
                </w:txbxContent>
              </v:textbox>
            </v:rect>
            <v:rect id="_x0000_s1036" style="position:absolute;left:4837;top:10521;width:2160;height:720">
              <v:textbox style="mso-next-textbox:#_x0000_s1036">
                <w:txbxContent>
                  <w:p w14:paraId="7A7E05AE" w14:textId="77777777" w:rsidR="00D570A8" w:rsidRPr="00FA2D46" w:rsidRDefault="00D570A8" w:rsidP="005D00F4">
                    <w:pPr>
                      <w:rPr>
                        <w:sz w:val="20"/>
                        <w:szCs w:val="20"/>
                      </w:rPr>
                    </w:pPr>
                    <w:hyperlink w:anchor="r342" w:history="1">
                      <w:r w:rsidRPr="00FA2D46">
                        <w:rPr>
                          <w:sz w:val="20"/>
                          <w:szCs w:val="20"/>
                        </w:rPr>
                        <w:t>IDiagResultEnvironmentData</w:t>
                      </w:r>
                    </w:hyperlink>
                  </w:p>
                </w:txbxContent>
              </v:textbox>
            </v:rect>
            <v:shape id="_x0000_s1037" type="#_x0000_t33" style="position:absolute;left:4098;top:9331;width:450;height:1029;rotation:90;flip:x" o:connectortype="elbow" adj="-183216,207268,-183216">
              <v:stroke endarrow="block"/>
            </v:shape>
            <v:shape id="_x0000_s1038" type="#_x0000_t33" style="position:absolute;left:3693;top:9736;width:1260;height:1029;rotation:90;flip:x" o:connectortype="elbow" adj="-65434,207268,-65434">
              <v:stroke endarrow="block"/>
            </v:shape>
            <v:shape id="_x0000_s1039" type="#_x0000_t202" style="position:absolute;left:9426;top:9801;width:540;height:540" stroked="f">
              <v:textbox style="mso-next-textbox:#_x0000_s1039">
                <w:txbxContent>
                  <w:p w14:paraId="371CA452" w14:textId="77777777" w:rsidR="00D570A8" w:rsidRDefault="00D570A8" w:rsidP="005D00F4">
                    <w:r>
                      <w:t>…</w:t>
                    </w:r>
                  </w:p>
                </w:txbxContent>
              </v:textbox>
            </v:shape>
            <v:rect id="_x0000_s1040" style="position:absolute;left:6457;top:11421;width:1260;height:720">
              <v:textbox style="mso-next-textbox:#_x0000_s1040">
                <w:txbxContent>
                  <w:p w14:paraId="75290BBC" w14:textId="77777777" w:rsidR="00D570A8" w:rsidRPr="00BA3B68" w:rsidRDefault="00D570A8" w:rsidP="005D00F4">
                    <w:pPr>
                      <w:rPr>
                        <w:sz w:val="20"/>
                        <w:szCs w:val="20"/>
                      </w:rPr>
                    </w:pPr>
                    <w:r w:rsidRPr="00BA3B68">
                      <w:rPr>
                        <w:sz w:val="20"/>
                        <w:szCs w:val="20"/>
                      </w:rPr>
                      <w:t>IDiagResul</w:t>
                    </w:r>
                    <w:r>
                      <w:rPr>
                        <w:sz w:val="20"/>
                        <w:szCs w:val="20"/>
                      </w:rPr>
                      <w:t>tValue</w:t>
                    </w:r>
                  </w:p>
                </w:txbxContent>
              </v:textbox>
            </v:rect>
            <v:rect id="_x0000_s1041" style="position:absolute;left:7897;top:11421;width:1260;height:720">
              <v:textbox style="mso-next-textbox:#_x0000_s1041">
                <w:txbxContent>
                  <w:p w14:paraId="13D90BFA" w14:textId="77777777" w:rsidR="00D570A8" w:rsidRPr="00BA3B68" w:rsidRDefault="00D570A8" w:rsidP="005D00F4">
                    <w:pPr>
                      <w:rPr>
                        <w:sz w:val="20"/>
                        <w:szCs w:val="20"/>
                      </w:rPr>
                    </w:pPr>
                    <w:r w:rsidRPr="00BA3B68">
                      <w:rPr>
                        <w:sz w:val="20"/>
                        <w:szCs w:val="20"/>
                      </w:rPr>
                      <w:t>IDiagResul</w:t>
                    </w:r>
                    <w:r>
                      <w:rPr>
                        <w:sz w:val="20"/>
                        <w:szCs w:val="20"/>
                      </w:rPr>
                      <w:t>tValue</w:t>
                    </w:r>
                  </w:p>
                </w:txbxContent>
              </v:textbox>
            </v:rect>
            <v:shape id="_x0000_s1042" type="#_x0000_t202" style="position:absolute;left:9337;top:11421;width:540;height:540" stroked="f">
              <v:textbox style="mso-next-textbox:#_x0000_s1042">
                <w:txbxContent>
                  <w:p w14:paraId="79AB1106" w14:textId="77777777" w:rsidR="00D570A8" w:rsidRDefault="00D570A8" w:rsidP="005D00F4">
                    <w:r>
                      <w:t>…</w:t>
                    </w:r>
                  </w:p>
                </w:txbxContent>
              </v:textbox>
            </v:shape>
            <v:rect id="_x0000_s1043" style="position:absolute;left:6457;top:12206;width:1440;height:1195">
              <v:textbox style="mso-next-textbox:#_x0000_s1043">
                <w:txbxContent>
                  <w:p w14:paraId="7F8E5AC3" w14:textId="77777777" w:rsidR="00D570A8" w:rsidRPr="00602748" w:rsidRDefault="00D570A8" w:rsidP="005D00F4">
                    <w:pPr>
                      <w:rPr>
                        <w:sz w:val="20"/>
                        <w:szCs w:val="20"/>
                      </w:rPr>
                    </w:pPr>
                    <w:hyperlink w:anchor="r509" w:history="1">
                      <w:r w:rsidRPr="00602748">
                        <w:rPr>
                          <w:sz w:val="20"/>
                          <w:szCs w:val="20"/>
                        </w:rPr>
                        <w:t>IDiagResultStandardEnvironmentCondition</w:t>
                      </w:r>
                    </w:hyperlink>
                  </w:p>
                </w:txbxContent>
              </v:textbox>
            </v:rect>
            <v:rect id="_x0000_s1044" style="position:absolute;left:7936;top:12206;width:1440;height:1195">
              <v:textbox style="mso-next-textbox:#_x0000_s1044">
                <w:txbxContent>
                  <w:p w14:paraId="25145FAC" w14:textId="77777777" w:rsidR="00D570A8" w:rsidRPr="00602748" w:rsidRDefault="00D570A8" w:rsidP="005D00F4">
                    <w:pPr>
                      <w:rPr>
                        <w:sz w:val="20"/>
                        <w:szCs w:val="20"/>
                      </w:rPr>
                    </w:pPr>
                    <w:hyperlink w:anchor="r509" w:history="1">
                      <w:r w:rsidRPr="00602748">
                        <w:rPr>
                          <w:sz w:val="20"/>
                          <w:szCs w:val="20"/>
                        </w:rPr>
                        <w:t>IDiagResultStandardEnvironmentCondition</w:t>
                      </w:r>
                    </w:hyperlink>
                  </w:p>
                </w:txbxContent>
              </v:textbox>
            </v:rect>
            <v:shape id="_x0000_s1045" type="#_x0000_t202" style="position:absolute;left:9517;top:12501;width:540;height:540" stroked="f">
              <v:textbox style="mso-next-textbox:#_x0000_s1045">
                <w:txbxContent>
                  <w:p w14:paraId="36F852E4" w14:textId="77777777" w:rsidR="00D570A8" w:rsidRDefault="00D570A8" w:rsidP="005D00F4">
                    <w:r>
                      <w:t>…</w:t>
                    </w:r>
                  </w:p>
                </w:txbxContent>
              </v:textbox>
            </v:shape>
            <v:shape id="_x0000_s1046" type="#_x0000_t33" style="position:absolute;left:5917;top:11241;width:540;height:540;rotation:90;flip:x" o:connectortype="elbow" adj="-237040,459760,-237040">
              <v:stroke endarrow="block"/>
            </v:shape>
            <v:shape id="_x0000_s1047" type="#_x0000_t33" style="position:absolute;left:5405;top:11753;width:1563;height:540;rotation:90;flip:x" o:connectortype="elbow" adj="-81895,459760,-81895">
              <v:stroke endarrow="block"/>
            </v:shape>
            <v:rect id="_x0000_s1048" style="position:absolute;left:4837;top:13581;width:1440;height:720">
              <v:textbox style="mso-next-textbox:#_x0000_s1048">
                <w:txbxContent>
                  <w:p w14:paraId="229A192E" w14:textId="77777777" w:rsidR="00D570A8" w:rsidRDefault="00D570A8" w:rsidP="005D00F4">
                    <w:pPr>
                      <w:spacing w:before="46"/>
                      <w:rPr>
                        <w:rStyle w:val="Code2"/>
                        <w:b/>
                        <w:bCs/>
                      </w:rPr>
                    </w:pPr>
                    <w:r w:rsidRPr="00D761C5">
                      <w:rPr>
                        <w:sz w:val="20"/>
                        <w:szCs w:val="20"/>
                      </w:rPr>
                      <w:t>I</w:t>
                    </w:r>
                    <w:r w:rsidRPr="009266EC">
                      <w:rPr>
                        <w:sz w:val="20"/>
                        <w:szCs w:val="20"/>
                      </w:rPr>
                      <w:t>DiagResultEventInfo</w:t>
                    </w:r>
                  </w:p>
                  <w:p w14:paraId="0CC4CDDC" w14:textId="77777777" w:rsidR="00D570A8" w:rsidRDefault="00D570A8" w:rsidP="005D00F4"/>
                </w:txbxContent>
              </v:textbox>
            </v:rect>
            <v:rect id="_x0000_s1049" style="position:absolute;left:6329;top:13581;width:1440;height:720">
              <v:textbox style="mso-next-textbox:#_x0000_s1049">
                <w:txbxContent>
                  <w:p w14:paraId="06D94FE5" w14:textId="77777777" w:rsidR="00D570A8" w:rsidRDefault="00D570A8" w:rsidP="005D00F4">
                    <w:pPr>
                      <w:spacing w:before="46"/>
                      <w:rPr>
                        <w:rStyle w:val="Code2"/>
                        <w:b/>
                        <w:bCs/>
                      </w:rPr>
                    </w:pPr>
                    <w:r w:rsidRPr="00D761C5">
                      <w:rPr>
                        <w:sz w:val="20"/>
                        <w:szCs w:val="20"/>
                      </w:rPr>
                      <w:t>I</w:t>
                    </w:r>
                    <w:r w:rsidRPr="009266EC">
                      <w:rPr>
                        <w:sz w:val="20"/>
                        <w:szCs w:val="20"/>
                      </w:rPr>
                      <w:t>DiagResultEventInfo</w:t>
                    </w:r>
                  </w:p>
                  <w:p w14:paraId="59DAB604" w14:textId="77777777" w:rsidR="00D570A8" w:rsidRDefault="00D570A8" w:rsidP="005D00F4"/>
                </w:txbxContent>
              </v:textbox>
            </v:rect>
            <v:shape id="_x0000_s1050" type="#_x0000_t33" style="position:absolute;left:2163;top:11266;width:4320;height:1029;rotation:90;flip:x" o:connectortype="elbow" adj="-19085,207268,-19085">
              <v:stroke endarrow="block"/>
            </v:shape>
            <v:shape id="_x0000_s1051" type="#_x0000_t202" style="position:absolute;left:7871;top:13631;width:540;height:540" stroked="f">
              <v:textbox style="mso-next-textbox:#_x0000_s1051">
                <w:txbxContent>
                  <w:p w14:paraId="41AFE78B" w14:textId="77777777" w:rsidR="00D570A8" w:rsidRDefault="00D570A8" w:rsidP="005D00F4">
                    <w:r>
                      <w:t>…</w:t>
                    </w:r>
                  </w:p>
                </w:txbxContent>
              </v:textbox>
            </v:shape>
            <w10:anchorlock/>
          </v:group>
        </w:pict>
      </w:r>
    </w:p>
    <w:p w14:paraId="75B41E99" w14:textId="77777777" w:rsidR="00D570A8" w:rsidRDefault="00D570A8"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Pr>
          <w:noProof/>
        </w:rPr>
        <w:fldChar w:fldCharType="begin"/>
      </w:r>
      <w:r>
        <w:rPr>
          <w:noProof/>
        </w:rPr>
        <w:instrText xml:space="preserve"> SEQ Abbildung \* ARABIC \s 1 </w:instrText>
      </w:r>
      <w:r>
        <w:rPr>
          <w:noProof/>
        </w:rPr>
        <w:fldChar w:fldCharType="separate"/>
      </w:r>
      <w:r>
        <w:rPr>
          <w:noProof/>
        </w:rPr>
        <w:t>1</w:t>
      </w:r>
      <w:r>
        <w:rPr>
          <w:noProof/>
        </w:rPr>
        <w:fldChar w:fldCharType="end"/>
      </w:r>
      <w:r>
        <w:t>: Objektstruktur der Rückgabe von Ereignisspeicherinhalten</w:t>
      </w:r>
    </w:p>
    <w:p w14:paraId="1A06CDF1" w14:textId="77777777" w:rsidR="00D570A8" w:rsidRDefault="00D570A8" w:rsidP="005D00F4">
      <w:r>
        <w:t>Das obenstehende Makro lässt sich wie folgt um eine Ausgabe der gelesenen Ereignisspeicherinhalte erweitern:</w:t>
      </w:r>
    </w:p>
    <w:p w14:paraId="121761DB" w14:textId="77777777" w:rsidR="00D570A8" w:rsidRDefault="00D570A8" w:rsidP="005D00F4"/>
    <w:p w14:paraId="2611D717" w14:textId="77777777" w:rsidR="00D570A8" w:rsidRPr="004438F2" w:rsidRDefault="00D570A8" w:rsidP="005D00F4">
      <w:pPr>
        <w:pStyle w:val="FormatvorlageProgrammcode10pt"/>
        <w:rPr>
          <w:lang w:val="en-US"/>
        </w:rPr>
      </w:pPr>
      <w:r w:rsidRPr="00232302">
        <w:tab/>
      </w:r>
      <w:r w:rsidRPr="00232302">
        <w:tab/>
      </w:r>
      <w:r w:rsidRPr="00232302">
        <w:tab/>
      </w:r>
      <w:r w:rsidRPr="004438F2">
        <w:rPr>
          <w:lang w:val="en-US"/>
        </w:rPr>
        <w:t>Toolkit.getDefaultToolkit().beep()</w:t>
      </w:r>
    </w:p>
    <w:p w14:paraId="1575609B" w14:textId="77777777" w:rsidR="00D570A8" w:rsidRPr="004438F2" w:rsidRDefault="00D570A8" w:rsidP="005D00F4">
      <w:pPr>
        <w:pStyle w:val="FormatvorlageProgrammcode10pt"/>
        <w:rPr>
          <w:lang w:val="en-US"/>
        </w:rPr>
      </w:pPr>
      <w:r w:rsidRPr="004438F2">
        <w:rPr>
          <w:lang w:val="en-US"/>
        </w:rPr>
        <w:tab/>
      </w:r>
      <w:r w:rsidRPr="004438F2">
        <w:rPr>
          <w:lang w:val="en-US"/>
        </w:rPr>
        <w:tab/>
      </w:r>
      <w:r w:rsidRPr="004438F2">
        <w:rPr>
          <w:lang w:val="en-US"/>
        </w:rPr>
        <w:tab/>
        <w:t>time.sleep(0.5)</w:t>
      </w:r>
      <w:r w:rsidRPr="004438F2">
        <w:rPr>
          <w:lang w:val="en-US"/>
        </w:rPr>
        <w:tab/>
        <w:t># 0,5 s Pause zwischen den Signalen</w:t>
      </w:r>
    </w:p>
    <w:p w14:paraId="5307C637" w14:textId="77777777" w:rsidR="00D570A8" w:rsidRPr="004438F2" w:rsidRDefault="00D570A8" w:rsidP="005D00F4">
      <w:pPr>
        <w:pStyle w:val="FormatvorlageProgrammcode10pt"/>
        <w:rPr>
          <w:lang w:val="en-US"/>
        </w:rPr>
      </w:pPr>
    </w:p>
    <w:p w14:paraId="6C4C16C0" w14:textId="77777777" w:rsidR="00D570A8" w:rsidRPr="004438F2" w:rsidRDefault="00D570A8" w:rsidP="005D00F4">
      <w:pPr>
        <w:pStyle w:val="FormatvorlageProgrammcode10pt"/>
        <w:ind w:left="2103" w:hanging="687"/>
        <w:rPr>
          <w:lang w:val="en-US"/>
        </w:rPr>
      </w:pPr>
      <w:r w:rsidRPr="004438F2">
        <w:rPr>
          <w:lang w:val="en-US"/>
        </w:rPr>
        <w:tab/>
      </w:r>
      <w:r w:rsidRPr="004438F2">
        <w:rPr>
          <w:lang w:val="en-US"/>
        </w:rPr>
        <w:tab/>
      </w:r>
      <w:r w:rsidRPr="004438F2">
        <w:rPr>
          <w:lang w:val="en-US"/>
        </w:rPr>
        <w:tab/>
        <w:t>printEventMemoryEntries(eventMemories.getEventMemoryEntries())</w:t>
      </w:r>
    </w:p>
    <w:p w14:paraId="3E11BDBC" w14:textId="77777777" w:rsidR="00D570A8" w:rsidRPr="004438F2" w:rsidRDefault="00D570A8" w:rsidP="005D00F4">
      <w:pPr>
        <w:pStyle w:val="FormatvorlageProgrammcode10pt"/>
        <w:rPr>
          <w:lang w:val="en-US"/>
        </w:rPr>
      </w:pPr>
      <w:r w:rsidRPr="004438F2">
        <w:rPr>
          <w:lang w:val="en-US"/>
        </w:rPr>
        <w:tab/>
      </w:r>
      <w:r w:rsidRPr="004438F2">
        <w:rPr>
          <w:lang w:val="en-US"/>
        </w:rPr>
        <w:tab/>
      </w:r>
      <w:r w:rsidRPr="004438F2">
        <w:rPr>
          <w:lang w:val="en-US"/>
        </w:rPr>
        <w:tab/>
      </w:r>
      <w:r w:rsidRPr="004438F2">
        <w:rPr>
          <w:lang w:val="en-US"/>
        </w:rPr>
        <w:tab/>
      </w:r>
    </w:p>
    <w:p w14:paraId="49A8A40C" w14:textId="77777777" w:rsidR="00D570A8" w:rsidRPr="004438F2" w:rsidRDefault="00D570A8" w:rsidP="005D00F4">
      <w:pPr>
        <w:pStyle w:val="FormatvorlageProgrammcode10pt"/>
        <w:rPr>
          <w:lang w:val="en-US"/>
        </w:rPr>
      </w:pPr>
    </w:p>
    <w:p w14:paraId="65AA3686" w14:textId="77777777" w:rsidR="00D570A8" w:rsidRPr="00154ED2" w:rsidRDefault="00D570A8" w:rsidP="005D00F4">
      <w:pPr>
        <w:pStyle w:val="FormatvorlageProgrammcode10pt"/>
      </w:pPr>
      <w:r w:rsidRPr="004438F2">
        <w:rPr>
          <w:lang w:val="en-US"/>
        </w:rPr>
        <w:tab/>
      </w:r>
      <w:r w:rsidRPr="00154ED2">
        <w:t xml:space="preserve"># </w:t>
      </w:r>
      <w:r>
        <w:t xml:space="preserve">nach 60 min. </w:t>
      </w:r>
      <w:r w:rsidRPr="00154ED2">
        <w:t>aus der Schleife heraus springen und Makro beenden</w:t>
      </w:r>
    </w:p>
    <w:p w14:paraId="4DFAAE89" w14:textId="77777777" w:rsidR="00D570A8" w:rsidRDefault="00D570A8" w:rsidP="005D00F4">
      <w:pPr>
        <w:pStyle w:val="FormatvorlageProgrammcode10pt"/>
      </w:pPr>
      <w:r w:rsidRPr="00154ED2">
        <w:tab/>
      </w:r>
      <w:r>
        <w:t>if running == 60:</w:t>
      </w:r>
      <w:r>
        <w:tab/>
      </w:r>
      <w:r w:rsidRPr="00154ED2">
        <w:t>break</w:t>
      </w:r>
    </w:p>
    <w:p w14:paraId="2506A147" w14:textId="77777777" w:rsidR="00D570A8" w:rsidRDefault="00D570A8" w:rsidP="005D00F4"/>
    <w:p w14:paraId="0A65DCAA" w14:textId="77777777" w:rsidR="00D570A8" w:rsidRDefault="00D570A8" w:rsidP="005D00F4">
      <w:r>
        <w:t xml:space="preserve">Die Funktion </w:t>
      </w:r>
      <w:r w:rsidRPr="004E58D3">
        <w:rPr>
          <w:i/>
        </w:rPr>
        <w:t>printEventMemories</w:t>
      </w:r>
      <w:r>
        <w:t xml:space="preserve"> bearbeitet dabei die einzelnen Ereignisspeichereinträge:</w:t>
      </w:r>
    </w:p>
    <w:p w14:paraId="00CF1E42" w14:textId="77777777" w:rsidR="00D570A8" w:rsidRDefault="00D570A8" w:rsidP="005D00F4"/>
    <w:p w14:paraId="24C87BCE" w14:textId="77777777" w:rsidR="00D570A8" w:rsidRPr="00232302" w:rsidRDefault="00D570A8" w:rsidP="005D00F4">
      <w:pPr>
        <w:pStyle w:val="FormatvorlageProgrammcode10pt"/>
      </w:pPr>
      <w:r w:rsidRPr="00232302">
        <w:t>#</w:t>
      </w:r>
    </w:p>
    <w:p w14:paraId="3A425FA9" w14:textId="77777777" w:rsidR="00D570A8" w:rsidRPr="004E58D3" w:rsidRDefault="00D570A8" w:rsidP="005D00F4">
      <w:pPr>
        <w:pStyle w:val="FormatvorlageProgrammcode10pt"/>
      </w:pPr>
      <w:r w:rsidRPr="004E58D3">
        <w:t># Drucke alle Ereignisspeicherinhalte in der uebergebenen Liste</w:t>
      </w:r>
    </w:p>
    <w:p w14:paraId="1F5CA2DC" w14:textId="77777777" w:rsidR="00D570A8" w:rsidRPr="004E58D3" w:rsidRDefault="00D570A8" w:rsidP="005D00F4">
      <w:pPr>
        <w:pStyle w:val="FormatvorlageProgrammcode10pt"/>
        <w:rPr>
          <w:lang w:val="en-GB"/>
        </w:rPr>
      </w:pPr>
      <w:r w:rsidRPr="004E58D3">
        <w:rPr>
          <w:lang w:val="en-GB"/>
        </w:rPr>
        <w:t># - Status</w:t>
      </w:r>
    </w:p>
    <w:p w14:paraId="3FE0A697" w14:textId="77777777" w:rsidR="00D570A8" w:rsidRPr="004E58D3" w:rsidRDefault="00D570A8" w:rsidP="005D00F4">
      <w:pPr>
        <w:pStyle w:val="FormatvorlageProgrammcode10pt"/>
        <w:rPr>
          <w:lang w:val="en-GB"/>
        </w:rPr>
      </w:pPr>
      <w:r w:rsidRPr="004E58D3">
        <w:rPr>
          <w:lang w:val="en-GB"/>
        </w:rPr>
        <w:t># - Event info</w:t>
      </w:r>
    </w:p>
    <w:p w14:paraId="2863D270" w14:textId="77777777" w:rsidR="00D570A8" w:rsidRPr="004E58D3" w:rsidRDefault="00D570A8" w:rsidP="005D00F4">
      <w:pPr>
        <w:pStyle w:val="FormatvorlageProgrammcode10pt"/>
        <w:rPr>
          <w:lang w:val="en-GB"/>
        </w:rPr>
      </w:pPr>
      <w:r w:rsidRPr="004E58D3">
        <w:rPr>
          <w:lang w:val="en-GB"/>
        </w:rPr>
        <w:t># - Environment data</w:t>
      </w:r>
    </w:p>
    <w:p w14:paraId="188CD587" w14:textId="77777777" w:rsidR="00D570A8" w:rsidRPr="00232302" w:rsidRDefault="00D570A8" w:rsidP="005D00F4">
      <w:pPr>
        <w:pStyle w:val="FormatvorlageProgrammcode10pt"/>
        <w:rPr>
          <w:lang w:val="en-GB"/>
        </w:rPr>
      </w:pPr>
      <w:r w:rsidRPr="00232302">
        <w:rPr>
          <w:lang w:val="en-GB"/>
        </w:rPr>
        <w:t># Parameter: list&lt;IDiagResultEventMemory&gt; entries</w:t>
      </w:r>
    </w:p>
    <w:p w14:paraId="6DE8506A" w14:textId="77777777" w:rsidR="00D570A8" w:rsidRPr="00593D61" w:rsidRDefault="00D570A8" w:rsidP="005D00F4">
      <w:pPr>
        <w:pStyle w:val="FormatvorlageProgrammcode10pt"/>
      </w:pPr>
      <w:r w:rsidRPr="00593D61">
        <w:t># Rueckgabe: Anzahl der bearbeiteten Fehlereintraege</w:t>
      </w:r>
    </w:p>
    <w:p w14:paraId="0461F171" w14:textId="77777777" w:rsidR="00D570A8" w:rsidRPr="00232302" w:rsidRDefault="00D570A8" w:rsidP="005D00F4">
      <w:pPr>
        <w:pStyle w:val="FormatvorlageProgrammcode10pt"/>
      </w:pPr>
      <w:r w:rsidRPr="00232302">
        <w:t>#</w:t>
      </w:r>
    </w:p>
    <w:p w14:paraId="3C782423" w14:textId="77777777" w:rsidR="00D570A8" w:rsidRPr="004E58D3" w:rsidRDefault="00D570A8" w:rsidP="005D00F4">
      <w:pPr>
        <w:pStyle w:val="FormatvorlageProgrammcode10pt"/>
        <w:rPr>
          <w:lang w:val="en-GB"/>
        </w:rPr>
      </w:pPr>
      <w:r w:rsidRPr="004E58D3">
        <w:rPr>
          <w:lang w:val="en-GB"/>
        </w:rPr>
        <w:t>def printEventMemoryEntries(entries):</w:t>
      </w:r>
    </w:p>
    <w:p w14:paraId="680F335F" w14:textId="77777777" w:rsidR="00D570A8" w:rsidRPr="004E58D3" w:rsidRDefault="00D570A8" w:rsidP="005D00F4">
      <w:pPr>
        <w:pStyle w:val="FormatvorlageProgrammcode10pt"/>
        <w:rPr>
          <w:lang w:val="en-GB"/>
        </w:rPr>
      </w:pPr>
      <w:r w:rsidRPr="004E58D3">
        <w:rPr>
          <w:lang w:val="en-GB"/>
        </w:rPr>
        <w:tab/>
        <w:t>i = 0</w:t>
      </w:r>
    </w:p>
    <w:p w14:paraId="2A32A97E" w14:textId="77777777" w:rsidR="00D570A8" w:rsidRPr="004E58D3" w:rsidRDefault="00D570A8" w:rsidP="005D00F4">
      <w:pPr>
        <w:pStyle w:val="FormatvorlageProgrammcode10pt"/>
        <w:rPr>
          <w:lang w:val="en-GB"/>
        </w:rPr>
      </w:pPr>
      <w:r w:rsidRPr="004E58D3">
        <w:rPr>
          <w:lang w:val="en-GB"/>
        </w:rPr>
        <w:tab/>
        <w:t>size = entries.size()</w:t>
      </w:r>
    </w:p>
    <w:p w14:paraId="749D026A" w14:textId="77777777" w:rsidR="00D570A8" w:rsidRPr="00302937" w:rsidRDefault="00D570A8" w:rsidP="005D00F4">
      <w:pPr>
        <w:pStyle w:val="FormatvorlageProgrammcode10pt"/>
      </w:pPr>
      <w:r w:rsidRPr="004E58D3">
        <w:rPr>
          <w:lang w:val="en-GB"/>
        </w:rPr>
        <w:tab/>
      </w:r>
      <w:r w:rsidRPr="00302937">
        <w:t>for entry in entries:</w:t>
      </w:r>
    </w:p>
    <w:p w14:paraId="46728CD3" w14:textId="77777777" w:rsidR="00D570A8" w:rsidRDefault="00D570A8" w:rsidP="005D00F4">
      <w:pPr>
        <w:pStyle w:val="FormatvorlageProgrammcode10pt"/>
      </w:pPr>
      <w:r w:rsidRPr="00302937">
        <w:tab/>
      </w:r>
      <w:r w:rsidRPr="00302937">
        <w:tab/>
        <w:t>print "Ereignisspeichereintrag: ", i</w:t>
      </w:r>
    </w:p>
    <w:p w14:paraId="33915F48" w14:textId="77777777" w:rsidR="00D570A8" w:rsidRPr="00302937" w:rsidRDefault="00D570A8" w:rsidP="005D00F4">
      <w:pPr>
        <w:pStyle w:val="FormatvorlageProgrammcode10pt"/>
      </w:pPr>
    </w:p>
    <w:p w14:paraId="6B0124D2" w14:textId="77777777" w:rsidR="00D570A8" w:rsidRPr="00232302" w:rsidRDefault="00D570A8" w:rsidP="005D00F4">
      <w:pPr>
        <w:pStyle w:val="FormatvorlageProgrammcode10pt"/>
      </w:pPr>
      <w:r w:rsidRPr="00232302">
        <w:tab/>
      </w:r>
      <w:r w:rsidRPr="00232302">
        <w:tab/>
        <w:t># Ausgabe des Fehlerstatus</w:t>
      </w:r>
    </w:p>
    <w:p w14:paraId="25EE7A10" w14:textId="77777777" w:rsidR="00D570A8" w:rsidRPr="00232302" w:rsidRDefault="00D570A8" w:rsidP="005D00F4">
      <w:pPr>
        <w:pStyle w:val="FormatvorlageProgrammcode10pt"/>
      </w:pPr>
      <w:r w:rsidRPr="00232302">
        <w:tab/>
      </w:r>
      <w:r w:rsidRPr="00232302">
        <w:tab/>
        <w:t>print '===&gt; status record:'</w:t>
      </w:r>
    </w:p>
    <w:p w14:paraId="48CD6F56" w14:textId="77777777" w:rsidR="00D570A8" w:rsidRPr="00232302" w:rsidRDefault="00D570A8" w:rsidP="005D00F4">
      <w:pPr>
        <w:pStyle w:val="FormatvorlageProgrammcode10pt"/>
      </w:pPr>
      <w:r w:rsidRPr="00232302">
        <w:tab/>
      </w:r>
      <w:r w:rsidRPr="00232302">
        <w:tab/>
        <w:t>printEventMemoryEntryStatus(entry.getDtcStates())</w:t>
      </w:r>
    </w:p>
    <w:p w14:paraId="0C350093" w14:textId="77777777" w:rsidR="00D570A8" w:rsidRPr="00232302" w:rsidRDefault="00D570A8" w:rsidP="005D00F4">
      <w:pPr>
        <w:pStyle w:val="FormatvorlageProgrammcode10pt"/>
      </w:pPr>
    </w:p>
    <w:p w14:paraId="6863C212" w14:textId="77777777" w:rsidR="00D570A8" w:rsidRPr="00302937" w:rsidRDefault="00D570A8" w:rsidP="005D00F4">
      <w:pPr>
        <w:pStyle w:val="FormatvorlageProgrammcode10pt"/>
      </w:pPr>
      <w:r w:rsidRPr="00232302">
        <w:tab/>
      </w:r>
      <w:r w:rsidRPr="00232302">
        <w:tab/>
      </w:r>
      <w:r w:rsidRPr="00302937">
        <w:t># Ausgabe der Ereignis-Infos (Ereigniscode, -text, …)</w:t>
      </w:r>
    </w:p>
    <w:p w14:paraId="56190EFE" w14:textId="77777777" w:rsidR="00D570A8" w:rsidRPr="00232302" w:rsidRDefault="00D570A8" w:rsidP="005D00F4">
      <w:pPr>
        <w:pStyle w:val="FormatvorlageProgrammcode10pt"/>
      </w:pPr>
      <w:r w:rsidRPr="00302937">
        <w:tab/>
      </w:r>
      <w:r w:rsidRPr="00302937">
        <w:tab/>
      </w:r>
      <w:r w:rsidRPr="00232302">
        <w:t>print '===&gt; Ereignisspeicher Info'</w:t>
      </w:r>
    </w:p>
    <w:p w14:paraId="1A611A0A" w14:textId="77777777" w:rsidR="00D570A8" w:rsidRPr="00232302" w:rsidRDefault="00D570A8" w:rsidP="005D00F4">
      <w:pPr>
        <w:pStyle w:val="FormatvorlageProgrammcode10pt"/>
      </w:pPr>
      <w:r w:rsidRPr="00232302">
        <w:tab/>
      </w:r>
      <w:r w:rsidRPr="00232302">
        <w:tab/>
        <w:t>infoList = entry.getEventInfos()</w:t>
      </w:r>
    </w:p>
    <w:p w14:paraId="1A30BD76" w14:textId="77777777" w:rsidR="00D570A8" w:rsidRPr="00232302" w:rsidRDefault="00D570A8" w:rsidP="005D00F4">
      <w:pPr>
        <w:pStyle w:val="FormatvorlageProgrammcode10pt"/>
      </w:pPr>
      <w:r w:rsidRPr="00232302">
        <w:tab/>
      </w:r>
      <w:r w:rsidRPr="00232302">
        <w:tab/>
        <w:t>printResultValueList(infoList)</w:t>
      </w:r>
    </w:p>
    <w:p w14:paraId="5AE12AD0" w14:textId="77777777" w:rsidR="00D570A8" w:rsidRPr="00232302" w:rsidRDefault="00D570A8" w:rsidP="005D00F4">
      <w:pPr>
        <w:pStyle w:val="FormatvorlageProgrammcode10pt"/>
      </w:pPr>
    </w:p>
    <w:p w14:paraId="0B344A54" w14:textId="77777777" w:rsidR="00D570A8" w:rsidRPr="00232302" w:rsidRDefault="00D570A8" w:rsidP="005D00F4">
      <w:pPr>
        <w:pStyle w:val="FormatvorlageProgrammcode10pt"/>
      </w:pPr>
      <w:r w:rsidRPr="00232302">
        <w:tab/>
      </w:r>
      <w:r w:rsidRPr="00232302">
        <w:tab/>
        <w:t># Umgebungsdaten</w:t>
      </w:r>
      <w:r w:rsidRPr="00232302">
        <w:tab/>
      </w:r>
    </w:p>
    <w:p w14:paraId="7014270B" w14:textId="77777777" w:rsidR="00D570A8" w:rsidRPr="00232302" w:rsidRDefault="00D570A8" w:rsidP="005D00F4">
      <w:pPr>
        <w:pStyle w:val="FormatvorlageProgrammcode10pt"/>
      </w:pPr>
      <w:r w:rsidRPr="00232302">
        <w:tab/>
      </w:r>
      <w:r w:rsidRPr="00232302">
        <w:tab/>
        <w:t>print "===&gt; Umgebungsdaten:"</w:t>
      </w:r>
    </w:p>
    <w:p w14:paraId="502AC97B" w14:textId="77777777" w:rsidR="00D570A8" w:rsidRPr="004438F2" w:rsidRDefault="00D570A8" w:rsidP="005D00F4">
      <w:pPr>
        <w:pStyle w:val="FormatvorlageProgrammcode10pt"/>
        <w:rPr>
          <w:lang w:val="en-US"/>
        </w:rPr>
      </w:pPr>
      <w:r w:rsidRPr="00232302">
        <w:tab/>
      </w:r>
      <w:r w:rsidRPr="00232302">
        <w:tab/>
      </w:r>
      <w:r w:rsidRPr="004438F2">
        <w:rPr>
          <w:lang w:val="en-US"/>
        </w:rPr>
        <w:t>envDat = entry.getEnvironmentData()</w:t>
      </w:r>
    </w:p>
    <w:p w14:paraId="14805086" w14:textId="77777777" w:rsidR="00D570A8" w:rsidRPr="004438F2" w:rsidRDefault="00D570A8" w:rsidP="005D00F4">
      <w:pPr>
        <w:pStyle w:val="FormatvorlageProgrammcode10pt"/>
        <w:rPr>
          <w:lang w:val="en-US"/>
        </w:rPr>
      </w:pPr>
      <w:r w:rsidRPr="004438F2">
        <w:rPr>
          <w:lang w:val="en-US"/>
        </w:rPr>
        <w:tab/>
      </w:r>
      <w:r w:rsidRPr="004438F2">
        <w:rPr>
          <w:lang w:val="en-US"/>
        </w:rPr>
        <w:tab/>
        <w:t>printResultValueList(envDat.getStandardData())</w:t>
      </w:r>
    </w:p>
    <w:p w14:paraId="199DDA2E" w14:textId="77777777" w:rsidR="00D570A8" w:rsidRPr="004E58D3" w:rsidRDefault="00D570A8" w:rsidP="005D00F4">
      <w:pPr>
        <w:pStyle w:val="FormatvorlageProgrammcode10pt"/>
        <w:rPr>
          <w:lang w:val="en-GB"/>
        </w:rPr>
      </w:pPr>
      <w:r w:rsidRPr="004438F2">
        <w:rPr>
          <w:lang w:val="en-US"/>
        </w:rPr>
        <w:tab/>
      </w:r>
      <w:r w:rsidRPr="004438F2">
        <w:rPr>
          <w:lang w:val="en-US"/>
        </w:rPr>
        <w:tab/>
      </w:r>
      <w:r w:rsidRPr="004E58D3">
        <w:rPr>
          <w:lang w:val="en-GB"/>
        </w:rPr>
        <w:t>printResultValueList(envDat.getMeasurements())</w:t>
      </w:r>
    </w:p>
    <w:p w14:paraId="57C7E4B6" w14:textId="77777777" w:rsidR="00D570A8" w:rsidRPr="00232302" w:rsidRDefault="00D570A8" w:rsidP="005D00F4">
      <w:pPr>
        <w:pStyle w:val="FormatvorlageProgrammcode10pt"/>
        <w:rPr>
          <w:lang w:val="en-GB"/>
        </w:rPr>
      </w:pPr>
      <w:r w:rsidRPr="004E58D3">
        <w:rPr>
          <w:lang w:val="en-GB"/>
        </w:rPr>
        <w:tab/>
      </w:r>
      <w:r w:rsidRPr="004E58D3">
        <w:rPr>
          <w:lang w:val="en-GB"/>
        </w:rPr>
        <w:tab/>
      </w:r>
      <w:r w:rsidRPr="00232302">
        <w:rPr>
          <w:lang w:val="en-GB"/>
        </w:rPr>
        <w:t>print '------------------------------------------'</w:t>
      </w:r>
    </w:p>
    <w:p w14:paraId="2A9DF754" w14:textId="77777777" w:rsidR="00D570A8" w:rsidRPr="004438F2" w:rsidRDefault="00D570A8" w:rsidP="005D00F4">
      <w:pPr>
        <w:pStyle w:val="FormatvorlageProgrammcode10pt"/>
      </w:pPr>
      <w:r w:rsidRPr="00232302">
        <w:rPr>
          <w:lang w:val="en-GB"/>
        </w:rPr>
        <w:tab/>
      </w:r>
      <w:r w:rsidRPr="00232302">
        <w:rPr>
          <w:lang w:val="en-GB"/>
        </w:rPr>
        <w:tab/>
      </w:r>
      <w:r w:rsidRPr="004438F2">
        <w:t>i = i + 1</w:t>
      </w:r>
    </w:p>
    <w:p w14:paraId="092629DC" w14:textId="77777777" w:rsidR="00D570A8" w:rsidRDefault="00D570A8" w:rsidP="005D00F4">
      <w:pPr>
        <w:pStyle w:val="FormatvorlageProgrammcode10pt"/>
      </w:pPr>
      <w:r w:rsidRPr="004438F2">
        <w:tab/>
      </w:r>
      <w:r>
        <w:t>return i</w:t>
      </w:r>
    </w:p>
    <w:p w14:paraId="18209652" w14:textId="77777777" w:rsidR="00D570A8" w:rsidRDefault="00D570A8" w:rsidP="005D00F4">
      <w:pPr>
        <w:pStyle w:val="FormatvorlageProgrammcode10pt"/>
      </w:pPr>
    </w:p>
    <w:p w14:paraId="35338083" w14:textId="77777777" w:rsidR="00D570A8" w:rsidRDefault="00D570A8" w:rsidP="005D00F4">
      <w:r>
        <w:t xml:space="preserve">Die Ausgabe der drei Informationsarten wird dabei an die zwei Funktionen </w:t>
      </w:r>
      <w:r w:rsidRPr="00593D61">
        <w:rPr>
          <w:i/>
        </w:rPr>
        <w:t>printEventMemoryEntryStatus</w:t>
      </w:r>
      <w:r>
        <w:t xml:space="preserve"> und </w:t>
      </w:r>
      <w:r w:rsidRPr="00593D61">
        <w:rPr>
          <w:i/>
        </w:rPr>
        <w:t>printResultValueList</w:t>
      </w:r>
      <w:r>
        <w:t xml:space="preserve"> delegiert:</w:t>
      </w:r>
    </w:p>
    <w:p w14:paraId="13D5E853" w14:textId="77777777" w:rsidR="00D570A8" w:rsidRDefault="00D570A8" w:rsidP="005D00F4"/>
    <w:p w14:paraId="103E7D9D" w14:textId="77777777" w:rsidR="00D570A8" w:rsidRDefault="00D570A8" w:rsidP="005D00F4">
      <w:pPr>
        <w:pStyle w:val="FormatvorlageProgrammcode10pt"/>
      </w:pPr>
      <w:r w:rsidRPr="002C135B">
        <w:t># Gib</w:t>
      </w:r>
      <w:r>
        <w:t>t</w:t>
      </w:r>
      <w:r w:rsidRPr="002C135B">
        <w:t xml:space="preserve"> den Inhalt des Statusbytes eines Fehlerspeichereintrags aus</w:t>
      </w:r>
    </w:p>
    <w:p w14:paraId="4865B21F" w14:textId="77777777" w:rsidR="00D570A8" w:rsidRPr="009B2428" w:rsidRDefault="00D570A8" w:rsidP="005D00F4">
      <w:pPr>
        <w:pStyle w:val="FormatvorlageProgrammcode10pt"/>
        <w:rPr>
          <w:lang w:val="en-GB"/>
        </w:rPr>
      </w:pPr>
      <w:r w:rsidRPr="009B2428">
        <w:rPr>
          <w:lang w:val="en-GB"/>
        </w:rPr>
        <w:t># Parameter: stateList List&lt;</w:t>
      </w:r>
      <w:hyperlink w:anchor="r335" w:history="1">
        <w:r w:rsidRPr="009B2428">
          <w:rPr>
            <w:lang w:val="en-GB"/>
          </w:rPr>
          <w:t>IDiagResultDtcState</w:t>
        </w:r>
      </w:hyperlink>
      <w:r w:rsidRPr="009B2428">
        <w:rPr>
          <w:lang w:val="en-GB"/>
        </w:rPr>
        <w:t xml:space="preserve">&gt; </w:t>
      </w:r>
    </w:p>
    <w:p w14:paraId="006F310C" w14:textId="77777777" w:rsidR="00D570A8" w:rsidRPr="009B2428" w:rsidRDefault="00D570A8" w:rsidP="005D00F4">
      <w:pPr>
        <w:pStyle w:val="FormatvorlageProgrammcode10pt"/>
        <w:rPr>
          <w:lang w:val="en-GB"/>
        </w:rPr>
      </w:pPr>
      <w:r w:rsidRPr="009B2428">
        <w:rPr>
          <w:lang w:val="en-GB"/>
        </w:rPr>
        <w:t>def printEventMemoryEntryStatus(stateList):</w:t>
      </w:r>
    </w:p>
    <w:p w14:paraId="44B94E69" w14:textId="77777777" w:rsidR="00D570A8" w:rsidRPr="00BC1B64" w:rsidRDefault="00D570A8" w:rsidP="005D00F4">
      <w:pPr>
        <w:pStyle w:val="FormatvorlageProgrammcode10pt"/>
      </w:pPr>
      <w:r w:rsidRPr="009B2428">
        <w:rPr>
          <w:lang w:val="en-GB"/>
        </w:rPr>
        <w:tab/>
      </w:r>
      <w:r w:rsidRPr="00BC1B64">
        <w:t>print "Status: "</w:t>
      </w:r>
    </w:p>
    <w:p w14:paraId="1401DCB4" w14:textId="77777777" w:rsidR="00D570A8" w:rsidRPr="00BC1B64" w:rsidRDefault="00D570A8" w:rsidP="005D00F4">
      <w:pPr>
        <w:pStyle w:val="FormatvorlageProgrammcode10pt"/>
        <w:ind w:firstLine="708"/>
      </w:pPr>
      <w:r w:rsidRPr="00BC1B64">
        <w:t>for bit in stateList:</w:t>
      </w:r>
    </w:p>
    <w:p w14:paraId="267C9A11" w14:textId="77777777" w:rsidR="00D570A8" w:rsidRPr="00BC1B64" w:rsidRDefault="00D570A8" w:rsidP="005D00F4">
      <w:pPr>
        <w:pStyle w:val="FormatvorlageProgrammcode10pt"/>
        <w:ind w:left="1410"/>
      </w:pPr>
      <w:r w:rsidRPr="00BC1B64">
        <w:t>print bit.getBitPosition(), bit.getBitPositionText(), bit.getBitValueText</w:t>
      </w:r>
    </w:p>
    <w:p w14:paraId="152F4C41" w14:textId="77777777" w:rsidR="00D570A8" w:rsidRPr="00232302" w:rsidRDefault="00D570A8" w:rsidP="005D00F4">
      <w:pPr>
        <w:pStyle w:val="FormatvorlageProgrammcode10pt"/>
      </w:pPr>
      <w:r w:rsidRPr="00BC1B64">
        <w:tab/>
      </w:r>
      <w:r w:rsidRPr="00232302">
        <w:t>print ‘---------------------------------‘</w:t>
      </w:r>
    </w:p>
    <w:p w14:paraId="528D176E" w14:textId="77777777" w:rsidR="00D570A8" w:rsidRPr="00232302" w:rsidRDefault="00D570A8" w:rsidP="005D00F4">
      <w:pPr>
        <w:pStyle w:val="FormatvorlageProgrammcode10pt"/>
      </w:pPr>
    </w:p>
    <w:p w14:paraId="09C8AB2F" w14:textId="77777777" w:rsidR="00D570A8" w:rsidRPr="00232302" w:rsidRDefault="00D570A8" w:rsidP="005D00F4">
      <w:pPr>
        <w:pStyle w:val="FormatvorlageProgrammcode10pt"/>
      </w:pPr>
    </w:p>
    <w:p w14:paraId="725BE3D7" w14:textId="77777777" w:rsidR="00D570A8" w:rsidRPr="00232302" w:rsidRDefault="00D570A8" w:rsidP="005D00F4">
      <w:pPr>
        <w:pStyle w:val="FormatvorlageProgrammcode10pt"/>
      </w:pPr>
      <w:r w:rsidRPr="00232302">
        <w:t>#</w:t>
      </w:r>
    </w:p>
    <w:p w14:paraId="4A40B108" w14:textId="77777777" w:rsidR="00D570A8" w:rsidRPr="00963D3E" w:rsidRDefault="00D570A8" w:rsidP="005D00F4">
      <w:pPr>
        <w:pStyle w:val="FormatvorlageProgrammcode10pt"/>
      </w:pPr>
      <w:r w:rsidRPr="00963D3E">
        <w:t>#</w:t>
      </w:r>
      <w:r>
        <w:t xml:space="preserve"> </w:t>
      </w:r>
      <w:r w:rsidRPr="00963D3E">
        <w:t>Gibt eine Liste von Diagnoseergebnissen aus</w:t>
      </w:r>
    </w:p>
    <w:p w14:paraId="2ED4588C" w14:textId="77777777" w:rsidR="00D570A8" w:rsidRPr="00E13531" w:rsidRDefault="00D570A8" w:rsidP="005D00F4">
      <w:pPr>
        <w:pStyle w:val="FormatvorlageProgrammcode10pt"/>
        <w:rPr>
          <w:lang w:val="nb-NO"/>
        </w:rPr>
      </w:pPr>
      <w:r>
        <w:rPr>
          <w:lang w:val="nb-NO"/>
        </w:rPr>
        <w:t># Parameter: &lt;List &lt;IDiag</w:t>
      </w:r>
      <w:r w:rsidRPr="00E13531">
        <w:rPr>
          <w:lang w:val="nb-NO"/>
        </w:rPr>
        <w:t>ResultValue&gt;&gt; valueList</w:t>
      </w:r>
    </w:p>
    <w:p w14:paraId="2355C821" w14:textId="77777777" w:rsidR="00D570A8" w:rsidRPr="00E13531" w:rsidRDefault="00D570A8" w:rsidP="005D00F4">
      <w:pPr>
        <w:pStyle w:val="FormatvorlageProgrammcode10pt"/>
        <w:rPr>
          <w:lang w:val="nb-NO"/>
        </w:rPr>
      </w:pPr>
      <w:r w:rsidRPr="00E13531">
        <w:rPr>
          <w:lang w:val="nb-NO"/>
        </w:rPr>
        <w:t>def printResultValueList(valueList):</w:t>
      </w:r>
    </w:p>
    <w:p w14:paraId="2CEB6897" w14:textId="77777777" w:rsidR="00D570A8" w:rsidRPr="00E13531" w:rsidRDefault="00D570A8" w:rsidP="005D00F4">
      <w:pPr>
        <w:pStyle w:val="FormatvorlageProgrammcode10pt"/>
        <w:rPr>
          <w:lang w:val="en-GB"/>
        </w:rPr>
      </w:pPr>
      <w:r w:rsidRPr="00E13531">
        <w:rPr>
          <w:lang w:val="nb-NO"/>
        </w:rPr>
        <w:tab/>
      </w:r>
      <w:r w:rsidRPr="00E13531">
        <w:rPr>
          <w:lang w:val="en-GB"/>
        </w:rPr>
        <w:t>if not valueList.isEmpty():</w:t>
      </w:r>
    </w:p>
    <w:p w14:paraId="5E183116" w14:textId="77777777" w:rsidR="00D570A8" w:rsidRPr="00E13531" w:rsidRDefault="00D570A8" w:rsidP="005D00F4">
      <w:pPr>
        <w:pStyle w:val="FormatvorlageProgrammcode10pt"/>
        <w:rPr>
          <w:lang w:val="en-GB"/>
        </w:rPr>
      </w:pPr>
      <w:r w:rsidRPr="00E13531">
        <w:rPr>
          <w:lang w:val="en-GB"/>
        </w:rPr>
        <w:tab/>
      </w:r>
      <w:r w:rsidRPr="00E13531">
        <w:rPr>
          <w:lang w:val="en-GB"/>
        </w:rPr>
        <w:tab/>
        <w:t>iterate = valueList.iterator()</w:t>
      </w:r>
    </w:p>
    <w:p w14:paraId="611FF6BA" w14:textId="77777777" w:rsidR="00D570A8" w:rsidRPr="00E13531" w:rsidRDefault="00D570A8" w:rsidP="005D00F4">
      <w:pPr>
        <w:pStyle w:val="FormatvorlageProgrammcode10pt"/>
        <w:rPr>
          <w:lang w:val="en-GB"/>
        </w:rPr>
      </w:pPr>
      <w:r w:rsidRPr="00E13531">
        <w:rPr>
          <w:lang w:val="en-GB"/>
        </w:rPr>
        <w:tab/>
      </w:r>
      <w:r w:rsidRPr="00E13531">
        <w:rPr>
          <w:lang w:val="en-GB"/>
        </w:rPr>
        <w:tab/>
        <w:t>while iterate.hasNext():</w:t>
      </w:r>
    </w:p>
    <w:p w14:paraId="22492054" w14:textId="77777777" w:rsidR="00D570A8" w:rsidRPr="004438F2" w:rsidRDefault="00D570A8" w:rsidP="005D00F4">
      <w:pPr>
        <w:pStyle w:val="FormatvorlageProgrammcode10pt"/>
        <w:rPr>
          <w:lang w:val="en-US"/>
        </w:rPr>
      </w:pPr>
      <w:r w:rsidRPr="00E13531">
        <w:rPr>
          <w:lang w:val="en-GB"/>
        </w:rPr>
        <w:tab/>
      </w:r>
      <w:r w:rsidRPr="00E13531">
        <w:rPr>
          <w:lang w:val="en-GB"/>
        </w:rPr>
        <w:tab/>
      </w:r>
      <w:r w:rsidRPr="00E13531">
        <w:rPr>
          <w:lang w:val="en-GB"/>
        </w:rPr>
        <w:tab/>
      </w:r>
      <w:r w:rsidRPr="004438F2">
        <w:rPr>
          <w:lang w:val="en-US"/>
        </w:rPr>
        <w:t>printResultValue(iterate.next())</w:t>
      </w:r>
    </w:p>
    <w:p w14:paraId="6A69F96D" w14:textId="77777777" w:rsidR="00D570A8" w:rsidRPr="00C64613" w:rsidRDefault="00D570A8" w:rsidP="005D00F4">
      <w:pPr>
        <w:pStyle w:val="FormatvorlageProgrammcode10pt"/>
      </w:pPr>
      <w:r w:rsidRPr="004438F2">
        <w:rPr>
          <w:lang w:val="en-US"/>
        </w:rPr>
        <w:tab/>
      </w:r>
      <w:r w:rsidRPr="00C64613">
        <w:t>else:</w:t>
      </w:r>
    </w:p>
    <w:p w14:paraId="7E92AC4D" w14:textId="77777777" w:rsidR="00D570A8" w:rsidRPr="00C64613" w:rsidRDefault="00D570A8" w:rsidP="005D00F4">
      <w:pPr>
        <w:pStyle w:val="FormatvorlageProgrammcode10pt"/>
      </w:pPr>
      <w:r w:rsidRPr="00C64613">
        <w:tab/>
      </w:r>
      <w:r w:rsidRPr="00C64613">
        <w:tab/>
        <w:t>print 'Keine Ergebniswerte vorhanden'</w:t>
      </w:r>
    </w:p>
    <w:p w14:paraId="5BE900C7" w14:textId="77777777" w:rsidR="00D570A8" w:rsidRPr="00C64613" w:rsidRDefault="00D570A8" w:rsidP="005D00F4">
      <w:pPr>
        <w:pStyle w:val="FormatvorlageProgrammcode10pt"/>
      </w:pPr>
    </w:p>
    <w:p w14:paraId="14CFC769" w14:textId="77777777" w:rsidR="00D570A8" w:rsidRDefault="00D570A8" w:rsidP="005D00F4">
      <w:r w:rsidRPr="00963D3E">
        <w:rPr>
          <w:i/>
        </w:rPr>
        <w:t>printResultValueList</w:t>
      </w:r>
      <w:r>
        <w:t xml:space="preserve"> ruft seinerseits die Funktion </w:t>
      </w:r>
      <w:r w:rsidRPr="00963D3E">
        <w:rPr>
          <w:i/>
        </w:rPr>
        <w:t>printResultValue</w:t>
      </w:r>
      <w:r>
        <w:t xml:space="preserve"> auf, die einen einzelnen Diagnose-Ergebniswert ausgibt:</w:t>
      </w:r>
    </w:p>
    <w:p w14:paraId="0221B6F4" w14:textId="77777777" w:rsidR="00D570A8" w:rsidRPr="00232302" w:rsidRDefault="00D570A8" w:rsidP="005D00F4">
      <w:pPr>
        <w:pStyle w:val="FormatvorlageProgrammcode10pt"/>
      </w:pPr>
      <w:r w:rsidRPr="00232302">
        <w:t>#</w:t>
      </w:r>
    </w:p>
    <w:p w14:paraId="62745DC5" w14:textId="77777777" w:rsidR="00D570A8" w:rsidRPr="002A5141" w:rsidRDefault="00D570A8" w:rsidP="005D00F4">
      <w:pPr>
        <w:pStyle w:val="FormatvorlageProgrammcode10pt"/>
      </w:pPr>
      <w:r w:rsidRPr="002A5141">
        <w:t># Gibt ein Diagnoseergebnis auf der Konsole aus</w:t>
      </w:r>
    </w:p>
    <w:p w14:paraId="253E3213" w14:textId="77777777" w:rsidR="00D570A8" w:rsidRPr="002A5141" w:rsidRDefault="00D570A8" w:rsidP="005D00F4">
      <w:pPr>
        <w:pStyle w:val="FormatvorlageProgrammcode10pt"/>
        <w:rPr>
          <w:lang w:val="en-GB"/>
        </w:rPr>
      </w:pPr>
      <w:r>
        <w:rPr>
          <w:lang w:val="en-GB"/>
        </w:rPr>
        <w:t># Parameter result &lt;IDiag</w:t>
      </w:r>
      <w:r w:rsidRPr="002A5141">
        <w:rPr>
          <w:lang w:val="en-GB"/>
        </w:rPr>
        <w:t>ResultValue&gt; result</w:t>
      </w:r>
    </w:p>
    <w:p w14:paraId="5E13D5C6" w14:textId="77777777" w:rsidR="00D570A8" w:rsidRPr="002A5141" w:rsidRDefault="00D570A8" w:rsidP="005D00F4">
      <w:pPr>
        <w:pStyle w:val="FormatvorlageProgrammcode10pt"/>
        <w:rPr>
          <w:lang w:val="en-GB"/>
        </w:rPr>
      </w:pPr>
      <w:r w:rsidRPr="002A5141">
        <w:rPr>
          <w:lang w:val="en-GB"/>
        </w:rPr>
        <w:t>#</w:t>
      </w:r>
    </w:p>
    <w:p w14:paraId="39FCE2B9" w14:textId="77777777" w:rsidR="00D570A8" w:rsidRPr="002A5141" w:rsidRDefault="00D570A8" w:rsidP="005D00F4">
      <w:pPr>
        <w:pStyle w:val="FormatvorlageProgrammcode10pt"/>
        <w:rPr>
          <w:lang w:val="en-GB"/>
        </w:rPr>
      </w:pPr>
      <w:r w:rsidRPr="002A5141">
        <w:rPr>
          <w:lang w:val="en-GB"/>
        </w:rPr>
        <w:t>def printResultValue(result):</w:t>
      </w:r>
    </w:p>
    <w:p w14:paraId="3592AC39" w14:textId="77777777" w:rsidR="00D570A8" w:rsidRDefault="00D570A8" w:rsidP="005D00F4">
      <w:pPr>
        <w:pStyle w:val="FormatvorlageProgrammcode10pt"/>
        <w:rPr>
          <w:lang w:val="en-GB"/>
        </w:rPr>
      </w:pPr>
      <w:r w:rsidRPr="002A5141">
        <w:rPr>
          <w:lang w:val="en-GB"/>
        </w:rPr>
        <w:tab/>
        <w:t>print 'name: ', result.getName(), ' value: ', result.getValue()</w:t>
      </w:r>
    </w:p>
    <w:p w14:paraId="56E5D874" w14:textId="77777777" w:rsidR="00D570A8" w:rsidRPr="002A5141" w:rsidRDefault="00D570A8" w:rsidP="005D00F4">
      <w:pPr>
        <w:pStyle w:val="FormatvorlageProgrammcode10pt"/>
        <w:rPr>
          <w:lang w:val="en-GB"/>
        </w:rPr>
      </w:pPr>
    </w:p>
    <w:p w14:paraId="4AADBA80" w14:textId="77777777" w:rsidR="00D570A8" w:rsidRPr="002A5141" w:rsidRDefault="00D570A8" w:rsidP="005D00F4">
      <w:pPr>
        <w:pStyle w:val="FormatvorlageProgrammcode10pt"/>
        <w:rPr>
          <w:lang w:val="en-GB"/>
        </w:rPr>
      </w:pPr>
      <w:r w:rsidRPr="002A5141">
        <w:rPr>
          <w:lang w:val="en-GB"/>
        </w:rPr>
        <w:tab/>
        <w:t>un = result.getTranslatedName()</w:t>
      </w:r>
    </w:p>
    <w:p w14:paraId="05D88A9C" w14:textId="77777777" w:rsidR="00D570A8" w:rsidRPr="002A5141" w:rsidRDefault="00D570A8" w:rsidP="005D00F4">
      <w:pPr>
        <w:pStyle w:val="FormatvorlageProgrammcode10pt"/>
        <w:rPr>
          <w:lang w:val="en-GB"/>
        </w:rPr>
      </w:pPr>
      <w:r w:rsidRPr="002A5141">
        <w:rPr>
          <w:lang w:val="en-GB"/>
        </w:rPr>
        <w:tab/>
        <w:t>uv = result.getTranslatedValue()</w:t>
      </w:r>
    </w:p>
    <w:p w14:paraId="5F4A286F" w14:textId="77777777" w:rsidR="00D570A8" w:rsidRDefault="00D570A8" w:rsidP="005D00F4">
      <w:pPr>
        <w:pStyle w:val="FormatvorlageProgrammcode10pt"/>
        <w:ind w:left="708"/>
        <w:rPr>
          <w:lang w:val="en-GB"/>
        </w:rPr>
      </w:pPr>
      <w:r w:rsidRPr="002A5141">
        <w:rPr>
          <w:lang w:val="en-GB"/>
        </w:rPr>
        <w:t>print 'translated: name', un.encode('utf-8', 'replace'), ' value: ', uv.encode('utf-8', 'replace')</w:t>
      </w:r>
    </w:p>
    <w:p w14:paraId="3AFE1925" w14:textId="77777777" w:rsidR="00D570A8" w:rsidRPr="002A5141" w:rsidRDefault="00D570A8" w:rsidP="005D00F4">
      <w:pPr>
        <w:pStyle w:val="FormatvorlageProgrammcode10pt"/>
        <w:ind w:left="708"/>
        <w:rPr>
          <w:lang w:val="en-GB"/>
        </w:rPr>
      </w:pPr>
    </w:p>
    <w:p w14:paraId="41176CB8" w14:textId="77777777" w:rsidR="00D570A8" w:rsidRPr="002A5141" w:rsidRDefault="00D570A8" w:rsidP="005D00F4">
      <w:pPr>
        <w:pStyle w:val="FormatvorlageProgrammcode10pt"/>
        <w:rPr>
          <w:lang w:val="en-GB"/>
        </w:rPr>
      </w:pPr>
      <w:r w:rsidRPr="002A5141">
        <w:rPr>
          <w:lang w:val="en-GB"/>
        </w:rPr>
        <w:tab/>
        <w:t>unit =</w:t>
      </w:r>
      <w:r>
        <w:rPr>
          <w:lang w:val="en-GB"/>
        </w:rPr>
        <w:t xml:space="preserve"> </w:t>
      </w:r>
      <w:r w:rsidRPr="002A5141">
        <w:rPr>
          <w:lang w:val="en-GB"/>
        </w:rPr>
        <w:t>result.getUnit()</w:t>
      </w:r>
    </w:p>
    <w:p w14:paraId="3AB2A53D" w14:textId="77777777" w:rsidR="00D570A8" w:rsidRDefault="00D570A8" w:rsidP="005D00F4">
      <w:pPr>
        <w:pStyle w:val="FormatvorlageProgrammcode10pt"/>
        <w:rPr>
          <w:lang w:val="en-GB"/>
        </w:rPr>
      </w:pPr>
      <w:r w:rsidRPr="002A5141">
        <w:rPr>
          <w:lang w:val="en-GB"/>
        </w:rPr>
        <w:tab/>
        <w:t>print 'unit: ', unit.encode('utf-8', 'replace')</w:t>
      </w:r>
    </w:p>
    <w:p w14:paraId="7279D931" w14:textId="77777777" w:rsidR="00D570A8" w:rsidRPr="002A5141" w:rsidRDefault="00D570A8" w:rsidP="005D00F4">
      <w:pPr>
        <w:pStyle w:val="FormatvorlageProgrammcode10pt"/>
        <w:rPr>
          <w:lang w:val="en-GB"/>
        </w:rPr>
      </w:pPr>
    </w:p>
    <w:p w14:paraId="478E2A4E" w14:textId="77777777" w:rsidR="00D570A8" w:rsidRPr="002A5141" w:rsidRDefault="00D570A8" w:rsidP="005D00F4">
      <w:pPr>
        <w:pStyle w:val="FormatvorlageProgrammcode10pt"/>
        <w:rPr>
          <w:lang w:val="en-GB"/>
        </w:rPr>
      </w:pPr>
      <w:r w:rsidRPr="002A5141">
        <w:rPr>
          <w:lang w:val="en-GB"/>
        </w:rPr>
        <w:tab/>
        <w:t>children = result.getChildren()</w:t>
      </w:r>
    </w:p>
    <w:p w14:paraId="33F9D5C4" w14:textId="77777777" w:rsidR="00D570A8" w:rsidRPr="002A5141" w:rsidRDefault="00D570A8" w:rsidP="005D00F4">
      <w:pPr>
        <w:pStyle w:val="FormatvorlageProgrammcode10pt"/>
        <w:rPr>
          <w:lang w:val="en-GB"/>
        </w:rPr>
      </w:pPr>
      <w:r w:rsidRPr="002A5141">
        <w:rPr>
          <w:lang w:val="en-GB"/>
        </w:rPr>
        <w:tab/>
        <w:t>if not children.isEmpty():</w:t>
      </w:r>
    </w:p>
    <w:p w14:paraId="128A9B78" w14:textId="77777777" w:rsidR="00D570A8" w:rsidRPr="002A5141" w:rsidRDefault="00D570A8" w:rsidP="005D00F4">
      <w:pPr>
        <w:pStyle w:val="FormatvorlageProgrammcode10pt"/>
        <w:rPr>
          <w:lang w:val="en-GB"/>
        </w:rPr>
      </w:pPr>
      <w:r w:rsidRPr="002A5141">
        <w:rPr>
          <w:lang w:val="en-GB"/>
        </w:rPr>
        <w:tab/>
      </w:r>
      <w:r w:rsidRPr="002A5141">
        <w:rPr>
          <w:lang w:val="en-GB"/>
        </w:rPr>
        <w:tab/>
        <w:t>iterate = children.iterator()</w:t>
      </w:r>
    </w:p>
    <w:p w14:paraId="6A7B0735" w14:textId="77777777" w:rsidR="00D570A8" w:rsidRPr="002A5141" w:rsidRDefault="00D570A8" w:rsidP="005D00F4">
      <w:pPr>
        <w:pStyle w:val="FormatvorlageProgrammcode10pt"/>
        <w:rPr>
          <w:lang w:val="en-GB"/>
        </w:rPr>
      </w:pPr>
      <w:r w:rsidRPr="002A5141">
        <w:rPr>
          <w:lang w:val="en-GB"/>
        </w:rPr>
        <w:tab/>
      </w:r>
      <w:r w:rsidRPr="002A5141">
        <w:rPr>
          <w:lang w:val="en-GB"/>
        </w:rPr>
        <w:tab/>
        <w:t>while iterate.hasNext():</w:t>
      </w:r>
    </w:p>
    <w:p w14:paraId="0CD07A70" w14:textId="77777777" w:rsidR="00D570A8" w:rsidRPr="002A5141" w:rsidRDefault="00D570A8" w:rsidP="005D00F4">
      <w:pPr>
        <w:pStyle w:val="FormatvorlageProgrammcode10pt"/>
        <w:rPr>
          <w:lang w:val="en-GB"/>
        </w:rPr>
      </w:pPr>
      <w:r w:rsidRPr="002A5141">
        <w:rPr>
          <w:lang w:val="en-GB"/>
        </w:rPr>
        <w:tab/>
      </w:r>
      <w:r w:rsidRPr="002A5141">
        <w:rPr>
          <w:lang w:val="en-GB"/>
        </w:rPr>
        <w:tab/>
      </w:r>
      <w:r w:rsidRPr="002A5141">
        <w:rPr>
          <w:lang w:val="en-GB"/>
        </w:rPr>
        <w:tab/>
        <w:t>printResultValue(iterate.next())</w:t>
      </w:r>
    </w:p>
    <w:p w14:paraId="34F5C9AB" w14:textId="77777777" w:rsidR="00D570A8" w:rsidRPr="009B2428" w:rsidRDefault="00D570A8" w:rsidP="005D00F4">
      <w:pPr>
        <w:rPr>
          <w:lang w:val="en-GB"/>
        </w:rPr>
      </w:pPr>
    </w:p>
    <w:p w14:paraId="54467AB0" w14:textId="77777777" w:rsidR="00D570A8" w:rsidRDefault="00D570A8" w:rsidP="004A3FD1">
      <w:pPr>
        <w:pStyle w:val="berschrift4"/>
        <w:tabs>
          <w:tab w:val="num" w:pos="900"/>
        </w:tabs>
      </w:pPr>
      <w:bookmarkStart w:id="76" w:name="_Toc317517193"/>
      <w:r>
        <w:t>Lesen von Messwerten</w:t>
      </w:r>
      <w:bookmarkEnd w:id="76"/>
    </w:p>
    <w:p w14:paraId="2EDD9C69" w14:textId="77777777" w:rsidR="00D570A8" w:rsidRDefault="00D570A8" w:rsidP="005D00F4">
      <w:pPr>
        <w:jc w:val="both"/>
      </w:pPr>
      <w:r>
        <w:t xml:space="preserve">Messwerte werden mit Hilfe der Methoden </w:t>
      </w:r>
      <w:r w:rsidRPr="00FD7DAB">
        <w:rPr>
          <w:i/>
        </w:rPr>
        <w:t>readMeasurement</w:t>
      </w:r>
      <w:r>
        <w:t xml:space="preserve"> (ein Messwert) oder </w:t>
      </w:r>
      <w:r w:rsidRPr="00FD7DAB">
        <w:rPr>
          <w:i/>
        </w:rPr>
        <w:t>readMeasurements</w:t>
      </w:r>
      <w:r>
        <w:t xml:space="preserve"> (eine Liste von Messwerten) gelesen.</w:t>
      </w:r>
    </w:p>
    <w:p w14:paraId="06C64642" w14:textId="77777777" w:rsidR="00D570A8" w:rsidRDefault="00D570A8" w:rsidP="005D00F4">
      <w:pPr>
        <w:jc w:val="both"/>
      </w:pPr>
      <w:r>
        <w:t>Beide liefern ein Objekt vom Typ IDiagResultValue als Ergebnis zurück, das bei Bedarf hierarchisch aufgebaut ist. Als Eingabeparameter benötigen die Methoden eine Messwertgruppe und einen Messwertbezeichner. Bei einem UDS-Steuergerät sind das die entsprechenden ODX-Kurznamen, bei KWP-Steuergeräten Blocknummer und Position:</w:t>
      </w:r>
    </w:p>
    <w:p w14:paraId="7F820AD8" w14:textId="77777777" w:rsidR="00D570A8" w:rsidRPr="008356BC" w:rsidRDefault="00D570A8" w:rsidP="005D00F4">
      <w:pPr>
        <w:pStyle w:val="FormatvorlageProgrammcode10pt"/>
        <w:rPr>
          <w:lang w:val="en-GB"/>
        </w:rPr>
      </w:pPr>
      <w:r w:rsidRPr="008356BC">
        <w:rPr>
          <w:lang w:val="en-GB"/>
        </w:rPr>
        <w:t>result = readMeasurement(„myMeasGroup“, „myMeasName“) # UDS</w:t>
      </w:r>
    </w:p>
    <w:p w14:paraId="3AE6FB80" w14:textId="77777777" w:rsidR="00D570A8" w:rsidRPr="008356BC" w:rsidRDefault="00D570A8" w:rsidP="005D00F4">
      <w:pPr>
        <w:pStyle w:val="FormatvorlageProgrammcode10pt"/>
        <w:rPr>
          <w:lang w:val="en-GB"/>
        </w:rPr>
      </w:pPr>
    </w:p>
    <w:p w14:paraId="4A4B413B" w14:textId="77777777" w:rsidR="00D570A8" w:rsidRPr="008356BC" w:rsidRDefault="00D570A8" w:rsidP="005D00F4">
      <w:pPr>
        <w:pStyle w:val="FormatvorlageProgrammcode10pt"/>
        <w:rPr>
          <w:lang w:val="en-GB"/>
        </w:rPr>
      </w:pPr>
      <w:r w:rsidRPr="008356BC">
        <w:rPr>
          <w:lang w:val="en-GB"/>
        </w:rPr>
        <w:t>bzw.</w:t>
      </w:r>
    </w:p>
    <w:p w14:paraId="44124535" w14:textId="77777777" w:rsidR="00D570A8" w:rsidRPr="008356BC" w:rsidRDefault="00D570A8" w:rsidP="005D00F4">
      <w:pPr>
        <w:pStyle w:val="FormatvorlageProgrammcode10pt"/>
        <w:rPr>
          <w:lang w:val="en-GB"/>
        </w:rPr>
      </w:pPr>
    </w:p>
    <w:p w14:paraId="0BF5D4C1" w14:textId="77777777" w:rsidR="00D570A8" w:rsidRPr="004438F2" w:rsidRDefault="00D570A8" w:rsidP="005D00F4">
      <w:pPr>
        <w:pStyle w:val="FormatvorlageProgrammcode10pt"/>
        <w:rPr>
          <w:b/>
          <w:bCs/>
          <w:lang w:val="en-US"/>
        </w:rPr>
      </w:pPr>
      <w:r w:rsidRPr="004438F2">
        <w:rPr>
          <w:lang w:val="en-US"/>
        </w:rPr>
        <w:t>result = readMeasurement(“1”, “3”) # KWP</w:t>
      </w:r>
    </w:p>
    <w:p w14:paraId="70EFA310" w14:textId="77777777" w:rsidR="00D570A8" w:rsidRPr="004438F2" w:rsidRDefault="00D570A8" w:rsidP="005D00F4">
      <w:pPr>
        <w:pStyle w:val="FormatvorlageProgrammcode10pt"/>
        <w:rPr>
          <w:b/>
          <w:bCs/>
          <w:lang w:val="en-US"/>
        </w:rPr>
      </w:pPr>
    </w:p>
    <w:p w14:paraId="344F8A6F" w14:textId="77777777" w:rsidR="00D570A8" w:rsidRPr="004438F2" w:rsidRDefault="00D570A8" w:rsidP="005D00F4">
      <w:pPr>
        <w:jc w:val="both"/>
        <w:rPr>
          <w:lang w:val="en-US"/>
        </w:rPr>
      </w:pPr>
      <w:r w:rsidRPr="004438F2">
        <w:rPr>
          <w:lang w:val="en-US"/>
        </w:rPr>
        <w:t>Die Methode readMeasurements benötigt jeweils eine Liste als Parameter:</w:t>
      </w:r>
    </w:p>
    <w:p w14:paraId="6A7E9445" w14:textId="77777777" w:rsidR="00D570A8" w:rsidRDefault="00D570A8" w:rsidP="005D00F4">
      <w:pPr>
        <w:pStyle w:val="FormatvorlageProgrammcode10pt"/>
        <w:rPr>
          <w:lang w:val="en-GB"/>
        </w:rPr>
      </w:pPr>
      <w:r w:rsidRPr="008356BC">
        <w:rPr>
          <w:lang w:val="en-GB"/>
        </w:rPr>
        <w:t>groupList = [‚</w:t>
      </w:r>
      <w:r>
        <w:rPr>
          <w:lang w:val="en-GB"/>
        </w:rPr>
        <w:t>SN_</w:t>
      </w:r>
      <w:r w:rsidRPr="008356BC">
        <w:rPr>
          <w:lang w:val="en-GB"/>
        </w:rPr>
        <w:t>myGroup1’, ‚</w:t>
      </w:r>
      <w:r>
        <w:rPr>
          <w:lang w:val="en-GB"/>
        </w:rPr>
        <w:t>SN_</w:t>
      </w:r>
      <w:r w:rsidRPr="008356BC">
        <w:rPr>
          <w:lang w:val="en-GB"/>
        </w:rPr>
        <w:t>myGroup2’, ‚</w:t>
      </w:r>
      <w:r>
        <w:rPr>
          <w:lang w:val="en-GB"/>
        </w:rPr>
        <w:t>SN_</w:t>
      </w:r>
      <w:r w:rsidRPr="008356BC">
        <w:rPr>
          <w:lang w:val="en-GB"/>
        </w:rPr>
        <w:t>myGroup1’, ‚</w:t>
      </w:r>
      <w:r>
        <w:rPr>
          <w:lang w:val="en-GB"/>
        </w:rPr>
        <w:t>SN_</w:t>
      </w:r>
      <w:r w:rsidRPr="008356BC">
        <w:rPr>
          <w:lang w:val="en-GB"/>
        </w:rPr>
        <w:t>myGroup3’]</w:t>
      </w:r>
    </w:p>
    <w:p w14:paraId="150B1401" w14:textId="77777777" w:rsidR="00D570A8" w:rsidRDefault="00D570A8" w:rsidP="005D00F4">
      <w:pPr>
        <w:pStyle w:val="FormatvorlageProgrammcode10pt"/>
        <w:rPr>
          <w:lang w:val="en-GB"/>
        </w:rPr>
      </w:pPr>
      <w:r>
        <w:rPr>
          <w:lang w:val="en-GB"/>
        </w:rPr>
        <w:t>measList = [‘SN_meas1’, ‘SN_meas5’, ‘SN_meas4’, ‘SN_meas11’]</w:t>
      </w:r>
    </w:p>
    <w:p w14:paraId="650B2448" w14:textId="77777777" w:rsidR="00D570A8" w:rsidRDefault="00D570A8" w:rsidP="005D00F4">
      <w:pPr>
        <w:pStyle w:val="FormatvorlageProgrammcode10pt"/>
        <w:rPr>
          <w:lang w:val="en-GB"/>
        </w:rPr>
      </w:pPr>
    </w:p>
    <w:p w14:paraId="777BC7A7" w14:textId="77777777" w:rsidR="00D570A8" w:rsidRPr="00DB31EA" w:rsidRDefault="00D570A8" w:rsidP="005D00F4">
      <w:pPr>
        <w:pStyle w:val="FormatvorlageProgrammcode10pt"/>
      </w:pPr>
      <w:r w:rsidRPr="00DB31EA">
        <w:t>result = readMeasurements(groupList, measList)</w:t>
      </w:r>
    </w:p>
    <w:p w14:paraId="62A74847" w14:textId="77777777" w:rsidR="00D570A8" w:rsidRPr="00DB31EA" w:rsidRDefault="00D570A8" w:rsidP="005D00F4">
      <w:pPr>
        <w:pStyle w:val="FormatvorlageProgrammcode10pt"/>
      </w:pPr>
    </w:p>
    <w:p w14:paraId="468CBA50" w14:textId="77777777" w:rsidR="00D570A8" w:rsidRPr="008A3B6C" w:rsidRDefault="00D570A8" w:rsidP="005D00F4">
      <w:r w:rsidRPr="00F93CF3">
        <w:t>Zu beachten ist hier, dass Gruppen- und Messwerteliste in der Position d</w:t>
      </w:r>
      <w:r>
        <w:t>er Listeneinträge miteinander korrespondier</w:t>
      </w:r>
      <w:r w:rsidRPr="00F93CF3">
        <w:t>en</w:t>
      </w:r>
      <w:r>
        <w:t xml:space="preserve"> müssen. Das bedeutet, dass Gruppennamen in der Liste mehrfach enthalten sein können.</w:t>
      </w:r>
    </w:p>
    <w:p w14:paraId="1FD465D5" w14:textId="77777777" w:rsidR="00D570A8" w:rsidRDefault="00D570A8" w:rsidP="004A3FD1">
      <w:pPr>
        <w:pStyle w:val="berschrift3"/>
      </w:pPr>
      <w:bookmarkStart w:id="77" w:name="_Toc317517196"/>
      <w:r>
        <w:t>Nützliche Hilfsbibliotheken</w:t>
      </w:r>
      <w:bookmarkEnd w:id="77"/>
    </w:p>
    <w:p w14:paraId="32535CE5" w14:textId="77777777" w:rsidR="00D570A8" w:rsidRDefault="00D570A8" w:rsidP="004A3FD1">
      <w:pPr>
        <w:pStyle w:val="berschrift4"/>
        <w:tabs>
          <w:tab w:val="num" w:pos="900"/>
        </w:tabs>
      </w:pPr>
      <w:bookmarkStart w:id="78" w:name="_Ref304887870"/>
      <w:bookmarkStart w:id="79" w:name="_Toc317517197"/>
      <w:r>
        <w:t>Umwandlung von Diagnoseergebniswerten</w:t>
      </w:r>
      <w:bookmarkEnd w:id="78"/>
      <w:bookmarkEnd w:id="79"/>
    </w:p>
    <w:p w14:paraId="431F7FBA" w14:textId="77777777" w:rsidR="00D570A8" w:rsidRDefault="00D570A8" w:rsidP="005D00F4">
      <w:pPr>
        <w:jc w:val="both"/>
      </w:pPr>
      <w:r>
        <w:t xml:space="preserve">Die Diagnosefunktionen geben häufig Java-Objekte des Typs </w:t>
      </w:r>
      <w:r w:rsidRPr="00151DC0">
        <w:rPr>
          <w:i/>
        </w:rPr>
        <w:t>IDiagResultValue</w:t>
      </w:r>
      <w:r>
        <w:t xml:space="preserve"> oder einen der davon abgeleiteten Typen </w:t>
      </w:r>
      <w:hyperlink w:anchor="r509" w:history="1">
        <w:r w:rsidRPr="00151DC0">
          <w:rPr>
            <w:i/>
          </w:rPr>
          <w:t>IDiagResultStandardEnvironmentCondition</w:t>
        </w:r>
      </w:hyperlink>
      <w:r>
        <w:t xml:space="preserve"> und </w:t>
      </w:r>
      <w:hyperlink w:anchor="r348" w:history="1">
        <w:r w:rsidRPr="003D499A">
          <w:rPr>
            <w:i/>
          </w:rPr>
          <w:t>IDiagResultEventInfo</w:t>
        </w:r>
      </w:hyperlink>
      <w:r>
        <w:t xml:space="preserve">  zurück, der einen Ergebniswert der Diagnosefunktion enthält. Da ein Diagnoseergebnis auch hierarchisch aufgebaut sein kann, enthält es möglicherweise Kindelemente, die selbst wieder Diagnoseergebnisse sind. Dadurch ergibt sich eine Baumstruktur beliebiger Tiefe. Die Funktion getResultValue wandelt die </w:t>
      </w:r>
      <w:r w:rsidRPr="00787E7D">
        <w:t>Offboard Diagnostic Information System</w:t>
      </w:r>
      <w:r>
        <w:t xml:space="preserve"> Engineering-typischen Java-Strukturen in ein normales </w:t>
      </w:r>
      <w:r w:rsidRPr="0079383B">
        <w:rPr>
          <w:i/>
        </w:rPr>
        <w:t>Python-Dictionary</w:t>
      </w:r>
      <w:r>
        <w:t xml:space="preserve"> um, das allerdings selbst wieder hierarchisch aufgebaut sein kann.  </w:t>
      </w:r>
    </w:p>
    <w:p w14:paraId="2A73E7CD" w14:textId="77777777" w:rsidR="00D570A8" w:rsidRPr="00B95DF0" w:rsidRDefault="00D570A8" w:rsidP="005D00F4"/>
    <w:p w14:paraId="3B906629" w14:textId="77777777" w:rsidR="00D570A8" w:rsidRPr="007E2031" w:rsidRDefault="00D570A8" w:rsidP="005D00F4">
      <w:pPr>
        <w:pStyle w:val="FormatvorlageProgrammcode10pt"/>
      </w:pPr>
      <w:r w:rsidRPr="007E2031">
        <w:t>#</w:t>
      </w:r>
      <w:r w:rsidRPr="007E2031">
        <w:tab/>
        <w:t>transformers</w:t>
      </w:r>
    </w:p>
    <w:p w14:paraId="2DABFFB3" w14:textId="77777777" w:rsidR="00D570A8" w:rsidRPr="007E2031" w:rsidRDefault="00D570A8" w:rsidP="005D00F4">
      <w:pPr>
        <w:pStyle w:val="FormatvorlageProgrammcode10pt"/>
      </w:pPr>
      <w:r w:rsidRPr="007E2031">
        <w:t>#</w:t>
      </w:r>
    </w:p>
    <w:p w14:paraId="3A7D3079" w14:textId="77777777" w:rsidR="00D570A8" w:rsidRPr="00103346" w:rsidRDefault="00D570A8" w:rsidP="005D00F4">
      <w:pPr>
        <w:pStyle w:val="FormatvorlageProgrammcode10pt"/>
      </w:pPr>
      <w:r w:rsidRPr="00103346">
        <w:t>#</w:t>
      </w:r>
      <w:r w:rsidRPr="00103346">
        <w:tab/>
        <w:t>Die Funktion</w:t>
      </w:r>
      <w:r>
        <w:t>en dieser Bibliothek transformi</w:t>
      </w:r>
      <w:r w:rsidRPr="00103346">
        <w:t xml:space="preserve">eren </w:t>
      </w:r>
      <w:r>
        <w:t xml:space="preserve">die </w:t>
      </w:r>
      <w:r w:rsidRPr="00103346">
        <w:t xml:space="preserve">Java </w:t>
      </w:r>
      <w:r>
        <w:t>Objekte,</w:t>
      </w:r>
      <w:r w:rsidRPr="00103346">
        <w:t xml:space="preserve"> </w:t>
      </w:r>
    </w:p>
    <w:p w14:paraId="6FB95F81" w14:textId="77777777" w:rsidR="00D570A8" w:rsidRDefault="00D570A8" w:rsidP="005D00F4">
      <w:pPr>
        <w:pStyle w:val="FormatvorlageProgrammcode10pt"/>
      </w:pPr>
      <w:r w:rsidRPr="00C36683">
        <w:t>#</w:t>
      </w:r>
      <w:r w:rsidRPr="00C36683">
        <w:tab/>
        <w:t>die von der Automatisierungsschnittstelle  in Python</w:t>
      </w:r>
    </w:p>
    <w:p w14:paraId="3591D7FE" w14:textId="77777777" w:rsidR="00D570A8" w:rsidRPr="00C36683" w:rsidRDefault="00D570A8" w:rsidP="005D00F4">
      <w:pPr>
        <w:pStyle w:val="FormatvorlageProgrammcode10pt"/>
      </w:pPr>
      <w:r w:rsidRPr="00C36683">
        <w:t>#</w:t>
      </w:r>
      <w:r w:rsidRPr="00C36683">
        <w:tab/>
      </w:r>
      <w:r>
        <w:t>Datenstrukturen</w:t>
      </w:r>
    </w:p>
    <w:p w14:paraId="3717F621" w14:textId="77777777" w:rsidR="00D570A8" w:rsidRPr="007E2031" w:rsidRDefault="00D570A8" w:rsidP="005D00F4">
      <w:pPr>
        <w:pStyle w:val="FormatvorlageProgrammcode10pt"/>
      </w:pPr>
      <w:r w:rsidRPr="007E2031">
        <w:t>#</w:t>
      </w:r>
    </w:p>
    <w:p w14:paraId="2D4A1513" w14:textId="77777777" w:rsidR="00D570A8" w:rsidRPr="007E2031" w:rsidRDefault="00D570A8" w:rsidP="005D00F4">
      <w:pPr>
        <w:pStyle w:val="FormatvorlageProgrammcode10pt"/>
        <w:rPr>
          <w:b/>
        </w:rPr>
      </w:pPr>
      <w:r w:rsidRPr="007E2031">
        <w:t>#</w:t>
      </w:r>
      <w:r w:rsidRPr="007E2031">
        <w:tab/>
      </w:r>
      <w:r w:rsidRPr="007E2031">
        <w:rPr>
          <w:b/>
        </w:rPr>
        <w:t>getResultValue</w:t>
      </w:r>
    </w:p>
    <w:p w14:paraId="0E173F84" w14:textId="77777777" w:rsidR="00D570A8" w:rsidRPr="007E2031" w:rsidRDefault="00D570A8" w:rsidP="005D00F4">
      <w:pPr>
        <w:pStyle w:val="FormatvorlageProgrammcode10pt"/>
      </w:pPr>
      <w:r w:rsidRPr="007E2031">
        <w:t>#</w:t>
      </w:r>
    </w:p>
    <w:p w14:paraId="2CEC549D" w14:textId="77777777" w:rsidR="00D570A8" w:rsidRDefault="00D570A8" w:rsidP="005D00F4">
      <w:pPr>
        <w:pStyle w:val="FormatvorlageProgrammcode10pt"/>
      </w:pPr>
      <w:r w:rsidRPr="00F431D5">
        <w:t>#</w:t>
      </w:r>
      <w:r w:rsidRPr="00F431D5">
        <w:tab/>
        <w:t>transfor</w:t>
      </w:r>
      <w:r>
        <w:t>mi</w:t>
      </w:r>
      <w:r w:rsidRPr="00F431D5">
        <w:t>ert einen diagnostic result value in ein</w:t>
      </w:r>
    </w:p>
    <w:p w14:paraId="0176E494" w14:textId="77777777" w:rsidR="00D570A8" w:rsidRPr="00F431D5" w:rsidRDefault="00D570A8" w:rsidP="005D00F4">
      <w:pPr>
        <w:pStyle w:val="FormatvorlageProgrammcode10pt"/>
        <w:rPr>
          <w:lang w:val="en-GB"/>
        </w:rPr>
      </w:pPr>
      <w:r w:rsidRPr="00F431D5">
        <w:rPr>
          <w:lang w:val="en-GB"/>
        </w:rPr>
        <w:t>#</w:t>
      </w:r>
      <w:r w:rsidRPr="00F431D5">
        <w:rPr>
          <w:lang w:val="en-GB"/>
        </w:rPr>
        <w:tab/>
        <w:t>Python-Dictionary</w:t>
      </w:r>
    </w:p>
    <w:p w14:paraId="492BB790" w14:textId="77777777" w:rsidR="00D570A8" w:rsidRPr="00F332E0" w:rsidRDefault="00D570A8" w:rsidP="005D00F4">
      <w:pPr>
        <w:pStyle w:val="FormatvorlageProgrammcode10pt"/>
        <w:rPr>
          <w:lang w:val="en-GB"/>
        </w:rPr>
      </w:pPr>
      <w:r w:rsidRPr="00F332E0">
        <w:rPr>
          <w:lang w:val="en-GB"/>
        </w:rPr>
        <w:t>#</w:t>
      </w:r>
    </w:p>
    <w:p w14:paraId="2D2DF930" w14:textId="77777777" w:rsidR="00D570A8" w:rsidRPr="00F332E0" w:rsidRDefault="00D570A8" w:rsidP="005D00F4">
      <w:pPr>
        <w:pStyle w:val="FormatvorlageProgrammcode10pt"/>
        <w:rPr>
          <w:lang w:val="en-GB"/>
        </w:rPr>
      </w:pPr>
      <w:r w:rsidRPr="00F332E0">
        <w:rPr>
          <w:lang w:val="en-GB"/>
        </w:rPr>
        <w:t>#</w:t>
      </w:r>
      <w:r w:rsidRPr="00F332E0">
        <w:rPr>
          <w:lang w:val="en-GB"/>
        </w:rPr>
        <w:tab/>
      </w:r>
      <w:r w:rsidRPr="00D70E63">
        <w:rPr>
          <w:b/>
          <w:lang w:val="en-GB"/>
        </w:rPr>
        <w:t>parameter</w:t>
      </w:r>
      <w:r>
        <w:rPr>
          <w:b/>
          <w:lang w:val="en-GB"/>
        </w:rPr>
        <w:t>:</w:t>
      </w:r>
      <w:r>
        <w:rPr>
          <w:lang w:val="en-GB"/>
        </w:rPr>
        <w:tab/>
        <w:t>&lt;IDiagResultValue&gt; javaResult = ein diagnostic result</w:t>
      </w:r>
    </w:p>
    <w:p w14:paraId="57BD7EA1" w14:textId="77777777" w:rsidR="00D570A8" w:rsidRPr="00F431D5" w:rsidRDefault="00D570A8" w:rsidP="005D00F4">
      <w:pPr>
        <w:pStyle w:val="FormatvorlageProgrammcode10pt"/>
      </w:pPr>
      <w:r w:rsidRPr="00F431D5">
        <w:t>#</w:t>
      </w:r>
      <w:r w:rsidRPr="00F431D5">
        <w:tab/>
      </w:r>
      <w:r w:rsidRPr="00F431D5">
        <w:rPr>
          <w:b/>
        </w:rPr>
        <w:t>returns:</w:t>
      </w:r>
      <w:r w:rsidRPr="00F431D5">
        <w:tab/>
        <w:t>ein Python dictionary, dass den Inhalt des</w:t>
      </w:r>
    </w:p>
    <w:p w14:paraId="1BAFB850" w14:textId="77777777" w:rsidR="00D570A8" w:rsidRPr="00F332E0" w:rsidRDefault="00D570A8" w:rsidP="005D00F4">
      <w:pPr>
        <w:pStyle w:val="FormatvorlageProgrammcode10pt"/>
        <w:rPr>
          <w:lang w:val="en-GB"/>
        </w:rPr>
      </w:pPr>
      <w:r w:rsidRPr="00F431D5">
        <w:rPr>
          <w:lang w:val="en-GB"/>
        </w:rPr>
        <w:t>#</w:t>
      </w:r>
      <w:r w:rsidRPr="00F431D5">
        <w:rPr>
          <w:lang w:val="en-GB"/>
        </w:rPr>
        <w:tab/>
      </w:r>
      <w:r w:rsidRPr="00F332E0">
        <w:rPr>
          <w:lang w:val="en-GB"/>
        </w:rPr>
        <w:t>diagnostic result value</w:t>
      </w:r>
      <w:r>
        <w:rPr>
          <w:lang w:val="en-GB"/>
        </w:rPr>
        <w:t xml:space="preserve"> enthaelt</w:t>
      </w:r>
    </w:p>
    <w:p w14:paraId="3F3E9607" w14:textId="77777777" w:rsidR="00D570A8" w:rsidRPr="00F332E0" w:rsidRDefault="00D570A8" w:rsidP="005D00F4">
      <w:pPr>
        <w:pStyle w:val="FormatvorlageProgrammcode10pt"/>
        <w:rPr>
          <w:lang w:val="en-GB"/>
        </w:rPr>
      </w:pPr>
      <w:r w:rsidRPr="00F332E0">
        <w:rPr>
          <w:lang w:val="en-GB"/>
        </w:rPr>
        <w:t>#</w:t>
      </w:r>
    </w:p>
    <w:p w14:paraId="5F0E5086" w14:textId="77777777" w:rsidR="00D570A8" w:rsidRPr="00F332E0" w:rsidRDefault="00D570A8" w:rsidP="005D00F4">
      <w:pPr>
        <w:pStyle w:val="FormatvorlageProgrammcode10pt"/>
        <w:rPr>
          <w:lang w:val="en-GB"/>
        </w:rPr>
      </w:pPr>
      <w:r w:rsidRPr="00F332E0">
        <w:rPr>
          <w:lang w:val="en-GB"/>
        </w:rPr>
        <w:t>#</w:t>
      </w:r>
      <w:r w:rsidRPr="00F332E0">
        <w:rPr>
          <w:lang w:val="en-GB"/>
        </w:rPr>
        <w:tab/>
      </w:r>
      <w:r>
        <w:rPr>
          <w:b/>
          <w:lang w:val="en-GB"/>
        </w:rPr>
        <w:t>Schluessel</w:t>
      </w:r>
      <w:r w:rsidRPr="00D70E63">
        <w:rPr>
          <w:b/>
          <w:lang w:val="en-GB"/>
        </w:rPr>
        <w:t xml:space="preserve"> </w:t>
      </w:r>
      <w:r>
        <w:rPr>
          <w:b/>
          <w:lang w:val="en-GB"/>
        </w:rPr>
        <w:t>des</w:t>
      </w:r>
      <w:r w:rsidRPr="00D70E63">
        <w:rPr>
          <w:b/>
          <w:lang w:val="en-GB"/>
        </w:rPr>
        <w:t xml:space="preserve"> dictionary:</w:t>
      </w:r>
    </w:p>
    <w:p w14:paraId="4334178B" w14:textId="77777777" w:rsidR="00D570A8" w:rsidRPr="00F332E0" w:rsidRDefault="00D570A8" w:rsidP="005D00F4">
      <w:pPr>
        <w:pStyle w:val="FormatvorlageProgrammcode10pt"/>
        <w:rPr>
          <w:lang w:val="en-GB"/>
        </w:rPr>
      </w:pPr>
      <w:r w:rsidRPr="00F332E0">
        <w:rPr>
          <w:lang w:val="en-GB"/>
        </w:rPr>
        <w:t>#</w:t>
      </w:r>
      <w:r w:rsidRPr="00F332E0">
        <w:rPr>
          <w:lang w:val="en-GB"/>
        </w:rPr>
        <w:tab/>
      </w:r>
      <w:r w:rsidRPr="00D70E63">
        <w:rPr>
          <w:b/>
          <w:lang w:val="en-GB"/>
        </w:rPr>
        <w:t>name</w:t>
      </w:r>
      <w:r w:rsidRPr="00F332E0">
        <w:rPr>
          <w:lang w:val="en-GB"/>
        </w:rPr>
        <w:tab/>
      </w:r>
      <w:r>
        <w:rPr>
          <w:lang w:val="en-GB"/>
        </w:rPr>
        <w:tab/>
      </w:r>
      <w:r>
        <w:rPr>
          <w:lang w:val="en-GB"/>
        </w:rPr>
        <w:tab/>
      </w:r>
      <w:r w:rsidRPr="00F332E0">
        <w:rPr>
          <w:lang w:val="en-GB"/>
        </w:rPr>
        <w:t>=</w:t>
      </w:r>
      <w:r w:rsidRPr="00F332E0">
        <w:rPr>
          <w:lang w:val="en-GB"/>
        </w:rPr>
        <w:tab/>
        <w:t xml:space="preserve">name </w:t>
      </w:r>
      <w:r>
        <w:rPr>
          <w:lang w:val="en-GB"/>
        </w:rPr>
        <w:t>des</w:t>
      </w:r>
      <w:r w:rsidRPr="00F332E0">
        <w:rPr>
          <w:lang w:val="en-GB"/>
        </w:rPr>
        <w:t xml:space="preserve"> diagnostic result value</w:t>
      </w:r>
    </w:p>
    <w:p w14:paraId="40781ACB" w14:textId="77777777" w:rsidR="00D570A8" w:rsidRPr="00F332E0" w:rsidRDefault="00D570A8" w:rsidP="005D00F4">
      <w:pPr>
        <w:pStyle w:val="FormatvorlageProgrammcode10pt"/>
        <w:rPr>
          <w:lang w:val="en-GB"/>
        </w:rPr>
      </w:pPr>
      <w:r w:rsidRPr="00F332E0">
        <w:rPr>
          <w:lang w:val="en-GB"/>
        </w:rPr>
        <w:t>#</w:t>
      </w:r>
      <w:r w:rsidRPr="00F332E0">
        <w:rPr>
          <w:lang w:val="en-GB"/>
        </w:rPr>
        <w:tab/>
      </w:r>
      <w:r w:rsidRPr="00D70E63">
        <w:rPr>
          <w:b/>
          <w:lang w:val="en-GB"/>
        </w:rPr>
        <w:t>value</w:t>
      </w:r>
      <w:r w:rsidRPr="00F332E0">
        <w:rPr>
          <w:lang w:val="en-GB"/>
        </w:rPr>
        <w:tab/>
      </w:r>
      <w:r>
        <w:rPr>
          <w:lang w:val="en-GB"/>
        </w:rPr>
        <w:tab/>
      </w:r>
      <w:r>
        <w:rPr>
          <w:lang w:val="en-GB"/>
        </w:rPr>
        <w:tab/>
      </w:r>
      <w:r w:rsidRPr="00F332E0">
        <w:rPr>
          <w:lang w:val="en-GB"/>
        </w:rPr>
        <w:t>=</w:t>
      </w:r>
      <w:r w:rsidRPr="00F332E0">
        <w:rPr>
          <w:lang w:val="en-GB"/>
        </w:rPr>
        <w:tab/>
      </w:r>
      <w:r>
        <w:rPr>
          <w:lang w:val="en-GB"/>
        </w:rPr>
        <w:t>sein Wert</w:t>
      </w:r>
    </w:p>
    <w:p w14:paraId="5AA8BBC8" w14:textId="77777777" w:rsidR="00D570A8" w:rsidRPr="00F332E0" w:rsidRDefault="00D570A8" w:rsidP="005D00F4">
      <w:pPr>
        <w:pStyle w:val="FormatvorlageProgrammcode10pt"/>
        <w:rPr>
          <w:lang w:val="en-GB"/>
        </w:rPr>
      </w:pPr>
      <w:r w:rsidRPr="00F332E0">
        <w:rPr>
          <w:lang w:val="en-GB"/>
        </w:rPr>
        <w:t>#</w:t>
      </w:r>
      <w:r w:rsidRPr="00F332E0">
        <w:rPr>
          <w:lang w:val="en-GB"/>
        </w:rPr>
        <w:tab/>
      </w:r>
      <w:r w:rsidRPr="00D70E63">
        <w:rPr>
          <w:b/>
          <w:lang w:val="en-GB"/>
        </w:rPr>
        <w:t>translatedName</w:t>
      </w:r>
      <w:r w:rsidRPr="00F332E0">
        <w:rPr>
          <w:lang w:val="en-GB"/>
        </w:rPr>
        <w:tab/>
        <w:t>=</w:t>
      </w:r>
      <w:r w:rsidRPr="00F332E0">
        <w:rPr>
          <w:lang w:val="en-GB"/>
        </w:rPr>
        <w:tab/>
      </w:r>
      <w:r>
        <w:rPr>
          <w:lang w:val="en-GB"/>
        </w:rPr>
        <w:t>sein</w:t>
      </w:r>
      <w:r w:rsidRPr="00F332E0">
        <w:rPr>
          <w:lang w:val="en-GB"/>
        </w:rPr>
        <w:t xml:space="preserve"> translated name</w:t>
      </w:r>
    </w:p>
    <w:p w14:paraId="1638BFED" w14:textId="77777777" w:rsidR="00D570A8" w:rsidRPr="00F332E0" w:rsidRDefault="00D570A8" w:rsidP="005D00F4">
      <w:pPr>
        <w:pStyle w:val="FormatvorlageProgrammcode10pt"/>
        <w:rPr>
          <w:lang w:val="en-GB"/>
        </w:rPr>
      </w:pPr>
      <w:r w:rsidRPr="00F332E0">
        <w:rPr>
          <w:lang w:val="en-GB"/>
        </w:rPr>
        <w:t>#</w:t>
      </w:r>
      <w:r w:rsidRPr="00F332E0">
        <w:rPr>
          <w:lang w:val="en-GB"/>
        </w:rPr>
        <w:tab/>
      </w:r>
      <w:r w:rsidRPr="00D70E63">
        <w:rPr>
          <w:b/>
          <w:lang w:val="en-GB"/>
        </w:rPr>
        <w:t>translated value</w:t>
      </w:r>
      <w:r w:rsidRPr="00F332E0">
        <w:rPr>
          <w:lang w:val="en-GB"/>
        </w:rPr>
        <w:tab/>
        <w:t>=</w:t>
      </w:r>
      <w:r w:rsidRPr="00F332E0">
        <w:rPr>
          <w:lang w:val="en-GB"/>
        </w:rPr>
        <w:tab/>
      </w:r>
      <w:r>
        <w:rPr>
          <w:lang w:val="en-GB"/>
        </w:rPr>
        <w:t>sein</w:t>
      </w:r>
      <w:r w:rsidRPr="00F332E0">
        <w:rPr>
          <w:lang w:val="en-GB"/>
        </w:rPr>
        <w:t xml:space="preserve"> translated value</w:t>
      </w:r>
    </w:p>
    <w:p w14:paraId="1A279987" w14:textId="77777777" w:rsidR="00D570A8" w:rsidRPr="00F431D5" w:rsidRDefault="00D570A8" w:rsidP="005D00F4">
      <w:pPr>
        <w:pStyle w:val="FormatvorlageProgrammcode10pt"/>
      </w:pPr>
      <w:r w:rsidRPr="00F431D5">
        <w:t>#</w:t>
      </w:r>
      <w:r w:rsidRPr="00F431D5">
        <w:tab/>
      </w:r>
      <w:r w:rsidRPr="00F431D5">
        <w:rPr>
          <w:b/>
        </w:rPr>
        <w:t>unit</w:t>
      </w:r>
      <w:r w:rsidRPr="00F431D5">
        <w:tab/>
      </w:r>
      <w:r w:rsidRPr="00F431D5">
        <w:tab/>
      </w:r>
      <w:r w:rsidRPr="00F431D5">
        <w:tab/>
        <w:t>=</w:t>
      </w:r>
      <w:r w:rsidRPr="00F431D5">
        <w:tab/>
        <w:t>seine Einheit</w:t>
      </w:r>
    </w:p>
    <w:p w14:paraId="7C398CE2" w14:textId="77777777" w:rsidR="00D570A8" w:rsidRPr="00F431D5" w:rsidRDefault="00D570A8" w:rsidP="005D00F4">
      <w:pPr>
        <w:pStyle w:val="FormatvorlageProgrammcode10pt"/>
      </w:pPr>
      <w:r w:rsidRPr="00F431D5">
        <w:t>#</w:t>
      </w:r>
      <w:r w:rsidRPr="00F431D5">
        <w:tab/>
      </w:r>
      <w:r w:rsidRPr="00F431D5">
        <w:rPr>
          <w:b/>
        </w:rPr>
        <w:t>nChildren</w:t>
      </w:r>
      <w:r w:rsidRPr="00F431D5">
        <w:tab/>
      </w:r>
      <w:r w:rsidRPr="00F431D5">
        <w:tab/>
        <w:t>=</w:t>
      </w:r>
      <w:r w:rsidRPr="00F431D5">
        <w:tab/>
        <w:t>Anzahl s</w:t>
      </w:r>
      <w:r>
        <w:t>einer Kindelemente</w:t>
      </w:r>
    </w:p>
    <w:p w14:paraId="46DEA6D3" w14:textId="77777777" w:rsidR="00D570A8" w:rsidRPr="00836ED3" w:rsidRDefault="00D570A8" w:rsidP="005D00F4">
      <w:pPr>
        <w:pStyle w:val="FormatvorlageProgrammcode10pt"/>
      </w:pPr>
      <w:r w:rsidRPr="00836ED3">
        <w:t>#</w:t>
      </w:r>
      <w:r w:rsidRPr="00836ED3">
        <w:tab/>
      </w:r>
      <w:r w:rsidRPr="00836ED3">
        <w:rPr>
          <w:b/>
        </w:rPr>
        <w:t>0...n</w:t>
      </w:r>
      <w:r w:rsidRPr="00836ED3">
        <w:tab/>
      </w:r>
      <w:r w:rsidRPr="00836ED3">
        <w:tab/>
      </w:r>
      <w:r w:rsidRPr="00836ED3">
        <w:tab/>
        <w:t>=</w:t>
      </w:r>
      <w:r w:rsidRPr="00836ED3">
        <w:tab/>
        <w:t>seine Kinder (selbst wiede</w:t>
      </w:r>
      <w:r>
        <w:t>r</w:t>
      </w:r>
      <w:r w:rsidRPr="00836ED3">
        <w:t xml:space="preserve"> dictionaries</w:t>
      </w:r>
      <w:r>
        <w:t>,</w:t>
      </w:r>
    </w:p>
    <w:p w14:paraId="66B2B5B5" w14:textId="77777777" w:rsidR="00D570A8" w:rsidRPr="009B2428" w:rsidRDefault="00D570A8" w:rsidP="005D00F4">
      <w:pPr>
        <w:pStyle w:val="FormatvorlageProgrammcode10pt"/>
        <w:rPr>
          <w:lang w:val="en-GB"/>
        </w:rPr>
      </w:pPr>
      <w:r w:rsidRPr="009B2428">
        <w:rPr>
          <w:lang w:val="en-GB"/>
        </w:rPr>
        <w:t>#</w:t>
      </w:r>
      <w:r w:rsidRPr="009B2428">
        <w:rPr>
          <w:lang w:val="en-GB"/>
        </w:rPr>
        <w:tab/>
      </w:r>
      <w:r w:rsidRPr="009B2428">
        <w:rPr>
          <w:lang w:val="en-GB"/>
        </w:rPr>
        <w:tab/>
      </w:r>
      <w:r w:rsidRPr="009B2428">
        <w:rPr>
          <w:lang w:val="en-GB"/>
        </w:rPr>
        <w:tab/>
      </w:r>
      <w:r w:rsidRPr="009B2428">
        <w:rPr>
          <w:lang w:val="en-GB"/>
        </w:rPr>
        <w:tab/>
      </w:r>
      <w:r w:rsidRPr="009B2428">
        <w:rPr>
          <w:lang w:val="en-GB"/>
        </w:rPr>
        <w:tab/>
        <w:t>rekursiv)</w:t>
      </w:r>
    </w:p>
    <w:p w14:paraId="70F1BE69" w14:textId="77777777" w:rsidR="00D570A8" w:rsidRPr="009B2428" w:rsidRDefault="00D570A8" w:rsidP="005D00F4">
      <w:pPr>
        <w:pStyle w:val="FormatvorlageProgrammcode10pt"/>
        <w:rPr>
          <w:lang w:val="en-GB"/>
        </w:rPr>
      </w:pPr>
      <w:r w:rsidRPr="009B2428">
        <w:rPr>
          <w:lang w:val="en-GB"/>
        </w:rPr>
        <w:t>#</w:t>
      </w:r>
    </w:p>
    <w:p w14:paraId="0522C44D" w14:textId="77777777" w:rsidR="00D570A8" w:rsidRPr="009B2428" w:rsidRDefault="00D570A8" w:rsidP="005D00F4">
      <w:pPr>
        <w:pStyle w:val="FormatvorlageProgrammcode10pt"/>
        <w:rPr>
          <w:lang w:val="en-GB"/>
        </w:rPr>
      </w:pPr>
      <w:r w:rsidRPr="009B2428">
        <w:rPr>
          <w:lang w:val="en-GB"/>
        </w:rPr>
        <w:t>def getResultValue(javaResult):</w:t>
      </w:r>
    </w:p>
    <w:p w14:paraId="21D15EB8" w14:textId="77777777" w:rsidR="00D570A8" w:rsidRPr="009B2428" w:rsidRDefault="00D570A8" w:rsidP="005D00F4">
      <w:pPr>
        <w:pStyle w:val="FormatvorlageProgrammcode10pt"/>
        <w:rPr>
          <w:lang w:val="en-GB"/>
        </w:rPr>
      </w:pPr>
      <w:r w:rsidRPr="009B2428">
        <w:rPr>
          <w:lang w:val="en-GB"/>
        </w:rPr>
        <w:tab/>
        <w:t>r = {'name' : result.getName(), 'value' : result.getValue()}</w:t>
      </w:r>
    </w:p>
    <w:p w14:paraId="782B7AC7" w14:textId="77777777" w:rsidR="00D570A8" w:rsidRPr="00F332E0" w:rsidRDefault="00D570A8" w:rsidP="005D00F4">
      <w:pPr>
        <w:pStyle w:val="FormatvorlageProgrammcode10pt"/>
        <w:rPr>
          <w:lang w:val="en-GB"/>
        </w:rPr>
      </w:pPr>
      <w:r w:rsidRPr="009B2428">
        <w:rPr>
          <w:lang w:val="en-GB"/>
        </w:rPr>
        <w:tab/>
      </w:r>
      <w:r w:rsidRPr="00F332E0">
        <w:rPr>
          <w:lang w:val="en-GB"/>
        </w:rPr>
        <w:t>r['translatedName'] = result.getTranslatedName()</w:t>
      </w:r>
    </w:p>
    <w:p w14:paraId="37121E80" w14:textId="77777777" w:rsidR="00D570A8" w:rsidRPr="00F332E0" w:rsidRDefault="00D570A8" w:rsidP="005D00F4">
      <w:pPr>
        <w:pStyle w:val="FormatvorlageProgrammcode10pt"/>
        <w:rPr>
          <w:lang w:val="en-GB"/>
        </w:rPr>
      </w:pPr>
      <w:r w:rsidRPr="00F332E0">
        <w:rPr>
          <w:lang w:val="en-GB"/>
        </w:rPr>
        <w:tab/>
        <w:t>r['translatedValue'] = result.getTranslatedValue()</w:t>
      </w:r>
    </w:p>
    <w:p w14:paraId="4D28F83B" w14:textId="77777777" w:rsidR="00D570A8" w:rsidRPr="009B2428" w:rsidRDefault="00D570A8" w:rsidP="005D00F4">
      <w:pPr>
        <w:pStyle w:val="FormatvorlageProgrammcode10pt"/>
      </w:pPr>
      <w:r w:rsidRPr="00F332E0">
        <w:rPr>
          <w:lang w:val="en-GB"/>
        </w:rPr>
        <w:tab/>
      </w:r>
      <w:r w:rsidRPr="009B2428">
        <w:t>r['unit'] = result.getUnit()</w:t>
      </w:r>
    </w:p>
    <w:p w14:paraId="37C7C035" w14:textId="77777777" w:rsidR="00D570A8" w:rsidRPr="009B2428" w:rsidRDefault="00D570A8" w:rsidP="005D00F4">
      <w:pPr>
        <w:pStyle w:val="FormatvorlageProgrammcode10pt"/>
      </w:pPr>
      <w:r w:rsidRPr="009B2428">
        <w:tab/>
      </w:r>
    </w:p>
    <w:p w14:paraId="052583C1" w14:textId="77777777" w:rsidR="00D570A8" w:rsidRPr="007E2031" w:rsidRDefault="00D570A8" w:rsidP="005D00F4">
      <w:pPr>
        <w:pStyle w:val="FormatvorlageProgrammcode10pt"/>
      </w:pPr>
      <w:r w:rsidRPr="009B2428">
        <w:tab/>
      </w:r>
      <w:r w:rsidRPr="007E2031">
        <w:t># rekursives Abarbeiten der Objekthierarchie</w:t>
      </w:r>
    </w:p>
    <w:p w14:paraId="0B3C3611" w14:textId="77777777" w:rsidR="00D570A8" w:rsidRPr="009B2428" w:rsidRDefault="00D570A8" w:rsidP="005D00F4">
      <w:pPr>
        <w:pStyle w:val="FormatvorlageProgrammcode10pt"/>
        <w:rPr>
          <w:lang w:val="en-GB"/>
        </w:rPr>
      </w:pPr>
      <w:r w:rsidRPr="007E2031">
        <w:tab/>
      </w:r>
      <w:r w:rsidRPr="009B2428">
        <w:rPr>
          <w:lang w:val="en-GB"/>
        </w:rPr>
        <w:t>i = 0</w:t>
      </w:r>
    </w:p>
    <w:p w14:paraId="1FF2F16F" w14:textId="77777777" w:rsidR="00D570A8" w:rsidRPr="00F332E0" w:rsidRDefault="00D570A8" w:rsidP="005D00F4">
      <w:pPr>
        <w:pStyle w:val="FormatvorlageProgrammcode10pt"/>
        <w:rPr>
          <w:lang w:val="en-GB"/>
        </w:rPr>
      </w:pPr>
      <w:r w:rsidRPr="009B2428">
        <w:rPr>
          <w:lang w:val="en-GB"/>
        </w:rPr>
        <w:tab/>
      </w:r>
      <w:r>
        <w:rPr>
          <w:lang w:val="en-GB"/>
        </w:rPr>
        <w:t>nC</w:t>
      </w:r>
      <w:r w:rsidRPr="00F332E0">
        <w:rPr>
          <w:lang w:val="en-GB"/>
        </w:rPr>
        <w:t>hildren = result.getChildren()</w:t>
      </w:r>
    </w:p>
    <w:p w14:paraId="4624FF33" w14:textId="77777777" w:rsidR="00D570A8" w:rsidRPr="00F332E0" w:rsidRDefault="00D570A8" w:rsidP="005D00F4">
      <w:pPr>
        <w:pStyle w:val="FormatvorlageProgrammcode10pt"/>
        <w:rPr>
          <w:lang w:val="en-GB"/>
        </w:rPr>
      </w:pPr>
      <w:r>
        <w:rPr>
          <w:lang w:val="en-GB"/>
        </w:rPr>
        <w:tab/>
        <w:t>if not nC</w:t>
      </w:r>
      <w:r w:rsidRPr="00F332E0">
        <w:rPr>
          <w:lang w:val="en-GB"/>
        </w:rPr>
        <w:t>hildren.isEmpty():</w:t>
      </w:r>
    </w:p>
    <w:p w14:paraId="145F1322" w14:textId="77777777" w:rsidR="00D570A8" w:rsidRPr="00F332E0" w:rsidRDefault="00D570A8" w:rsidP="005D00F4">
      <w:pPr>
        <w:pStyle w:val="FormatvorlageProgrammcode10pt"/>
        <w:rPr>
          <w:lang w:val="en-GB"/>
        </w:rPr>
      </w:pPr>
      <w:r w:rsidRPr="00F332E0">
        <w:rPr>
          <w:lang w:val="en-GB"/>
        </w:rPr>
        <w:tab/>
      </w:r>
      <w:r w:rsidRPr="00F332E0">
        <w:rPr>
          <w:lang w:val="en-GB"/>
        </w:rPr>
        <w:tab/>
      </w:r>
      <w:r>
        <w:rPr>
          <w:lang w:val="en-GB"/>
        </w:rPr>
        <w:t>iterate = nC</w:t>
      </w:r>
      <w:r w:rsidRPr="00F332E0">
        <w:rPr>
          <w:lang w:val="en-GB"/>
        </w:rPr>
        <w:t>hildren.iterator()</w:t>
      </w:r>
    </w:p>
    <w:p w14:paraId="1E6DBD65" w14:textId="77777777" w:rsidR="00D570A8" w:rsidRPr="00F332E0" w:rsidRDefault="00D570A8" w:rsidP="005D00F4">
      <w:pPr>
        <w:pStyle w:val="FormatvorlageProgrammcode10pt"/>
        <w:rPr>
          <w:lang w:val="en-GB"/>
        </w:rPr>
      </w:pPr>
      <w:r w:rsidRPr="00F332E0">
        <w:rPr>
          <w:lang w:val="en-GB"/>
        </w:rPr>
        <w:tab/>
      </w:r>
      <w:r w:rsidRPr="00F332E0">
        <w:rPr>
          <w:lang w:val="en-GB"/>
        </w:rPr>
        <w:tab/>
        <w:t>while iterate.hasNext():</w:t>
      </w:r>
    </w:p>
    <w:p w14:paraId="73078E73" w14:textId="77777777" w:rsidR="00D570A8" w:rsidRPr="00F332E0" w:rsidRDefault="00D570A8" w:rsidP="005D00F4">
      <w:pPr>
        <w:pStyle w:val="FormatvorlageProgrammcode10pt"/>
        <w:rPr>
          <w:lang w:val="en-GB"/>
        </w:rPr>
      </w:pPr>
      <w:r w:rsidRPr="00F332E0">
        <w:rPr>
          <w:lang w:val="en-GB"/>
        </w:rPr>
        <w:tab/>
      </w:r>
      <w:r w:rsidRPr="00F332E0">
        <w:rPr>
          <w:lang w:val="en-GB"/>
        </w:rPr>
        <w:tab/>
      </w:r>
      <w:r w:rsidRPr="00F332E0">
        <w:rPr>
          <w:lang w:val="en-GB"/>
        </w:rPr>
        <w:tab/>
        <w:t>r[i] = getResultValue(iterate.next())</w:t>
      </w:r>
    </w:p>
    <w:p w14:paraId="03F0CBEA" w14:textId="77777777" w:rsidR="00D570A8" w:rsidRPr="00F332E0" w:rsidRDefault="00D570A8" w:rsidP="005D00F4">
      <w:pPr>
        <w:pStyle w:val="FormatvorlageProgrammcode10pt"/>
        <w:rPr>
          <w:lang w:val="en-GB"/>
        </w:rPr>
      </w:pPr>
      <w:r w:rsidRPr="00F332E0">
        <w:rPr>
          <w:lang w:val="en-GB"/>
        </w:rPr>
        <w:tab/>
      </w:r>
      <w:r>
        <w:rPr>
          <w:lang w:val="en-GB"/>
        </w:rPr>
        <w:t>r['nC</w:t>
      </w:r>
      <w:r w:rsidRPr="00F332E0">
        <w:rPr>
          <w:lang w:val="en-GB"/>
        </w:rPr>
        <w:t>hildren'] = i</w:t>
      </w:r>
    </w:p>
    <w:p w14:paraId="47CB867B" w14:textId="77777777" w:rsidR="00D570A8" w:rsidRPr="00F332E0" w:rsidRDefault="00D570A8" w:rsidP="005D00F4">
      <w:pPr>
        <w:pStyle w:val="FormatvorlageProgrammcode10pt"/>
        <w:rPr>
          <w:lang w:val="en-GB"/>
        </w:rPr>
      </w:pPr>
      <w:r w:rsidRPr="00F332E0">
        <w:rPr>
          <w:lang w:val="en-GB"/>
        </w:rPr>
        <w:tab/>
        <w:t>return r</w:t>
      </w:r>
    </w:p>
    <w:p w14:paraId="65F2F88B" w14:textId="77777777" w:rsidR="00D570A8" w:rsidRPr="00F332E0" w:rsidRDefault="00D570A8" w:rsidP="005D00F4">
      <w:pPr>
        <w:pStyle w:val="FormatvorlageProgrammcode10pt"/>
        <w:rPr>
          <w:lang w:val="en-GB"/>
        </w:rPr>
      </w:pPr>
    </w:p>
    <w:p w14:paraId="3535E0DC" w14:textId="77777777" w:rsidR="00D570A8" w:rsidRDefault="00D570A8" w:rsidP="005D00F4">
      <w:pPr>
        <w:pStyle w:val="FormatvorlageProgrammcode10pt"/>
        <w:rPr>
          <w:lang w:val="en-GB"/>
        </w:rPr>
      </w:pPr>
      <w:r w:rsidRPr="00F332E0">
        <w:rPr>
          <w:lang w:val="en-GB"/>
        </w:rPr>
        <w:t>#</w:t>
      </w:r>
      <w:r>
        <w:rPr>
          <w:lang w:val="en-GB"/>
        </w:rPr>
        <w:tab/>
      </w:r>
      <w:r w:rsidRPr="00FA00DB">
        <w:rPr>
          <w:b/>
          <w:lang w:val="en-GB"/>
        </w:rPr>
        <w:t>getResultValueList</w:t>
      </w:r>
    </w:p>
    <w:p w14:paraId="6F003521" w14:textId="77777777" w:rsidR="00D570A8" w:rsidRPr="007E2031" w:rsidRDefault="00D570A8" w:rsidP="005D00F4">
      <w:pPr>
        <w:pStyle w:val="FormatvorlageProgrammcode10pt"/>
        <w:rPr>
          <w:szCs w:val="20"/>
        </w:rPr>
      </w:pPr>
      <w:r w:rsidRPr="007E2031">
        <w:rPr>
          <w:szCs w:val="20"/>
        </w:rPr>
        <w:t>#</w:t>
      </w:r>
    </w:p>
    <w:p w14:paraId="760331B0" w14:textId="77777777" w:rsidR="00D570A8" w:rsidRDefault="00D570A8" w:rsidP="005D00F4">
      <w:pPr>
        <w:pStyle w:val="FormatvorlageProgrammcode10pt"/>
        <w:rPr>
          <w:szCs w:val="20"/>
        </w:rPr>
      </w:pPr>
      <w:r w:rsidRPr="00836ED3">
        <w:rPr>
          <w:szCs w:val="20"/>
        </w:rPr>
        <w:t>#</w:t>
      </w:r>
      <w:r w:rsidRPr="00836ED3">
        <w:rPr>
          <w:szCs w:val="20"/>
        </w:rPr>
        <w:tab/>
        <w:t>transformiert eine Liset von diag result values in ei</w:t>
      </w:r>
      <w:r>
        <w:rPr>
          <w:szCs w:val="20"/>
        </w:rPr>
        <w:t>ne</w:t>
      </w:r>
      <w:r w:rsidRPr="00836ED3">
        <w:rPr>
          <w:szCs w:val="20"/>
        </w:rPr>
        <w:t xml:space="preserve"> </w:t>
      </w:r>
      <w:r>
        <w:rPr>
          <w:szCs w:val="20"/>
        </w:rPr>
        <w:t>L</w:t>
      </w:r>
      <w:r w:rsidRPr="00836ED3">
        <w:rPr>
          <w:szCs w:val="20"/>
        </w:rPr>
        <w:t>ist</w:t>
      </w:r>
      <w:r>
        <w:rPr>
          <w:szCs w:val="20"/>
        </w:rPr>
        <w:t>e</w:t>
      </w:r>
      <w:r w:rsidRPr="00836ED3">
        <w:rPr>
          <w:szCs w:val="20"/>
        </w:rPr>
        <w:t xml:space="preserve"> </w:t>
      </w:r>
      <w:r>
        <w:rPr>
          <w:szCs w:val="20"/>
        </w:rPr>
        <w:t>von</w:t>
      </w:r>
    </w:p>
    <w:p w14:paraId="73963322" w14:textId="77777777" w:rsidR="00D570A8" w:rsidRDefault="00D570A8" w:rsidP="005D00F4">
      <w:pPr>
        <w:pStyle w:val="FormatvorlageProgrammcode10pt"/>
        <w:rPr>
          <w:szCs w:val="20"/>
          <w:lang w:val="en-GB"/>
        </w:rPr>
      </w:pPr>
      <w:r w:rsidRPr="007E2031">
        <w:rPr>
          <w:szCs w:val="20"/>
          <w:lang w:val="en-GB"/>
        </w:rPr>
        <w:t>#</w:t>
      </w:r>
      <w:r w:rsidRPr="007E2031">
        <w:rPr>
          <w:szCs w:val="20"/>
          <w:lang w:val="en-GB"/>
        </w:rPr>
        <w:tab/>
        <w:t xml:space="preserve">Python </w:t>
      </w:r>
      <w:r w:rsidRPr="00F332E0">
        <w:rPr>
          <w:szCs w:val="20"/>
          <w:lang w:val="en-GB"/>
        </w:rPr>
        <w:t>Dictionaries</w:t>
      </w:r>
    </w:p>
    <w:p w14:paraId="6434857A" w14:textId="77777777" w:rsidR="00D570A8" w:rsidRPr="00F332E0" w:rsidRDefault="00D570A8" w:rsidP="005D00F4">
      <w:pPr>
        <w:pStyle w:val="FormatvorlageProgrammcode10pt"/>
        <w:rPr>
          <w:szCs w:val="20"/>
          <w:lang w:val="en-GB"/>
        </w:rPr>
      </w:pPr>
      <w:r>
        <w:rPr>
          <w:szCs w:val="20"/>
          <w:lang w:val="en-GB"/>
        </w:rPr>
        <w:t>#</w:t>
      </w:r>
    </w:p>
    <w:p w14:paraId="4DF18956" w14:textId="77777777" w:rsidR="00D570A8" w:rsidRPr="007E2031" w:rsidRDefault="00D570A8" w:rsidP="005D00F4">
      <w:pPr>
        <w:pStyle w:val="FormatvorlageProgrammcode10pt"/>
        <w:rPr>
          <w:lang w:val="en-GB"/>
        </w:rPr>
      </w:pPr>
      <w:r w:rsidRPr="007E2031">
        <w:rPr>
          <w:lang w:val="en-GB"/>
        </w:rPr>
        <w:t>#</w:t>
      </w:r>
      <w:r w:rsidRPr="007E2031">
        <w:rPr>
          <w:lang w:val="en-GB"/>
        </w:rPr>
        <w:tab/>
      </w:r>
      <w:r w:rsidRPr="007E2031">
        <w:rPr>
          <w:b/>
          <w:lang w:val="en-GB"/>
        </w:rPr>
        <w:t>parameter:</w:t>
      </w:r>
      <w:r w:rsidRPr="007E2031">
        <w:rPr>
          <w:lang w:val="en-GB"/>
        </w:rPr>
        <w:tab/>
        <w:t>&lt;List &lt;IDiagResultValue&gt;&gt; valueList = Liste von</w:t>
      </w:r>
    </w:p>
    <w:p w14:paraId="462E9749" w14:textId="77777777" w:rsidR="00D570A8" w:rsidRPr="009B2428" w:rsidRDefault="00D570A8" w:rsidP="005D00F4">
      <w:pPr>
        <w:pStyle w:val="FormatvorlageProgrammcode10pt"/>
        <w:rPr>
          <w:lang w:val="en-GB"/>
        </w:rPr>
      </w:pPr>
      <w:r w:rsidRPr="009B2428">
        <w:rPr>
          <w:lang w:val="en-GB"/>
        </w:rPr>
        <w:t>#</w:t>
      </w:r>
      <w:r w:rsidRPr="009B2428">
        <w:rPr>
          <w:lang w:val="en-GB"/>
        </w:rPr>
        <w:tab/>
      </w:r>
      <w:r w:rsidRPr="009B2428">
        <w:rPr>
          <w:lang w:val="en-GB"/>
        </w:rPr>
        <w:tab/>
      </w:r>
      <w:r w:rsidRPr="009B2428">
        <w:rPr>
          <w:lang w:val="en-GB"/>
        </w:rPr>
        <w:tab/>
        <w:t>diagnostic results</w:t>
      </w:r>
    </w:p>
    <w:p w14:paraId="046EACB5" w14:textId="77777777" w:rsidR="00D570A8" w:rsidRPr="009B2428" w:rsidRDefault="00D570A8" w:rsidP="005D00F4">
      <w:pPr>
        <w:pStyle w:val="FormatvorlageProgrammcode10pt"/>
        <w:rPr>
          <w:lang w:val="en-GB"/>
        </w:rPr>
      </w:pPr>
      <w:r w:rsidRPr="009B2428">
        <w:rPr>
          <w:lang w:val="en-GB"/>
        </w:rPr>
        <w:t>#</w:t>
      </w:r>
      <w:r w:rsidRPr="009B2428">
        <w:rPr>
          <w:lang w:val="en-GB"/>
        </w:rPr>
        <w:tab/>
      </w:r>
      <w:r w:rsidRPr="009B2428">
        <w:rPr>
          <w:b/>
          <w:lang w:val="en-GB"/>
        </w:rPr>
        <w:t>returns:</w:t>
      </w:r>
      <w:r w:rsidRPr="009B2428">
        <w:rPr>
          <w:lang w:val="en-GB"/>
        </w:rPr>
        <w:tab/>
        <w:t xml:space="preserve">Python-Liste mit Python Dictionaries mit Inhalt der </w:t>
      </w:r>
    </w:p>
    <w:p w14:paraId="24E43F6C" w14:textId="77777777" w:rsidR="00D570A8" w:rsidRDefault="00D570A8" w:rsidP="005D00F4">
      <w:pPr>
        <w:pStyle w:val="FormatvorlageProgrammcode10pt"/>
        <w:rPr>
          <w:szCs w:val="20"/>
          <w:lang w:val="en-GB"/>
        </w:rPr>
      </w:pPr>
      <w:r>
        <w:rPr>
          <w:szCs w:val="20"/>
          <w:lang w:val="en-GB"/>
        </w:rPr>
        <w:t>#</w:t>
      </w:r>
      <w:r>
        <w:rPr>
          <w:szCs w:val="20"/>
          <w:lang w:val="en-GB"/>
        </w:rPr>
        <w:tab/>
      </w:r>
      <w:r w:rsidRPr="00F332E0">
        <w:rPr>
          <w:szCs w:val="20"/>
          <w:lang w:val="en-GB"/>
        </w:rPr>
        <w:t>diagnostic result values</w:t>
      </w:r>
    </w:p>
    <w:p w14:paraId="6361D764" w14:textId="77777777" w:rsidR="00D570A8" w:rsidRPr="00F332E0" w:rsidRDefault="00D570A8" w:rsidP="005D00F4">
      <w:pPr>
        <w:pStyle w:val="FormatvorlageProgrammcode10pt"/>
        <w:rPr>
          <w:szCs w:val="20"/>
          <w:lang w:val="en-GB"/>
        </w:rPr>
      </w:pPr>
      <w:r>
        <w:rPr>
          <w:szCs w:val="20"/>
          <w:lang w:val="en-GB"/>
        </w:rPr>
        <w:t>#</w:t>
      </w:r>
    </w:p>
    <w:p w14:paraId="3B910A45" w14:textId="77777777" w:rsidR="00D570A8" w:rsidRPr="00F332E0" w:rsidRDefault="00D570A8" w:rsidP="005D00F4">
      <w:pPr>
        <w:pStyle w:val="FormatvorlageProgrammcode10pt"/>
        <w:rPr>
          <w:szCs w:val="20"/>
          <w:lang w:val="en-GB"/>
        </w:rPr>
      </w:pPr>
      <w:r w:rsidRPr="00F332E0">
        <w:rPr>
          <w:szCs w:val="20"/>
          <w:lang w:val="en-GB"/>
        </w:rPr>
        <w:t>def getResultValueList(valueList):</w:t>
      </w:r>
    </w:p>
    <w:p w14:paraId="4643C4F8" w14:textId="77777777" w:rsidR="00D570A8" w:rsidRPr="00F332E0" w:rsidRDefault="00D570A8" w:rsidP="005D00F4">
      <w:pPr>
        <w:pStyle w:val="FormatvorlageProgrammcode10pt"/>
        <w:rPr>
          <w:szCs w:val="20"/>
          <w:lang w:val="en-GB"/>
        </w:rPr>
      </w:pPr>
      <w:r w:rsidRPr="00F332E0">
        <w:rPr>
          <w:szCs w:val="20"/>
          <w:lang w:val="en-GB"/>
        </w:rPr>
        <w:tab/>
        <w:t>l = []</w:t>
      </w:r>
    </w:p>
    <w:p w14:paraId="30E83802" w14:textId="77777777" w:rsidR="00D570A8" w:rsidRPr="00F332E0" w:rsidRDefault="00D570A8" w:rsidP="005D00F4">
      <w:pPr>
        <w:pStyle w:val="FormatvorlageProgrammcode10pt"/>
        <w:rPr>
          <w:szCs w:val="20"/>
          <w:lang w:val="en-GB"/>
        </w:rPr>
      </w:pPr>
      <w:r w:rsidRPr="00F332E0">
        <w:rPr>
          <w:szCs w:val="20"/>
          <w:lang w:val="en-GB"/>
        </w:rPr>
        <w:tab/>
        <w:t>if not valueList.isEmpty():</w:t>
      </w:r>
    </w:p>
    <w:p w14:paraId="57B97D5E" w14:textId="77777777" w:rsidR="00D570A8" w:rsidRPr="00F332E0" w:rsidRDefault="00D570A8" w:rsidP="005D00F4">
      <w:pPr>
        <w:pStyle w:val="FormatvorlageProgrammcode10pt"/>
        <w:rPr>
          <w:szCs w:val="20"/>
          <w:lang w:val="en-GB"/>
        </w:rPr>
      </w:pPr>
      <w:r w:rsidRPr="00F332E0">
        <w:rPr>
          <w:szCs w:val="20"/>
          <w:lang w:val="en-GB"/>
        </w:rPr>
        <w:tab/>
      </w:r>
      <w:r w:rsidRPr="00F332E0">
        <w:rPr>
          <w:szCs w:val="20"/>
          <w:lang w:val="en-GB"/>
        </w:rPr>
        <w:tab/>
        <w:t>iterate = valueList.iterator()</w:t>
      </w:r>
    </w:p>
    <w:p w14:paraId="020B546C" w14:textId="77777777" w:rsidR="00D570A8" w:rsidRPr="00F332E0" w:rsidRDefault="00D570A8" w:rsidP="005D00F4">
      <w:pPr>
        <w:pStyle w:val="FormatvorlageProgrammcode10pt"/>
        <w:rPr>
          <w:szCs w:val="20"/>
          <w:lang w:val="en-GB"/>
        </w:rPr>
      </w:pPr>
      <w:r w:rsidRPr="00F332E0">
        <w:rPr>
          <w:szCs w:val="20"/>
          <w:lang w:val="en-GB"/>
        </w:rPr>
        <w:tab/>
      </w:r>
      <w:r w:rsidRPr="00F332E0">
        <w:rPr>
          <w:szCs w:val="20"/>
          <w:lang w:val="en-GB"/>
        </w:rPr>
        <w:tab/>
        <w:t>while iterate.hasNext():</w:t>
      </w:r>
    </w:p>
    <w:p w14:paraId="07B25B7A" w14:textId="77777777" w:rsidR="00D570A8" w:rsidRPr="00F332E0" w:rsidRDefault="00D570A8" w:rsidP="005D00F4">
      <w:pPr>
        <w:pStyle w:val="FormatvorlageProgrammcode10pt"/>
        <w:rPr>
          <w:szCs w:val="20"/>
          <w:lang w:val="en-GB"/>
        </w:rPr>
      </w:pPr>
      <w:r w:rsidRPr="00F332E0">
        <w:rPr>
          <w:szCs w:val="20"/>
          <w:lang w:val="en-GB"/>
        </w:rPr>
        <w:tab/>
      </w:r>
      <w:r w:rsidRPr="00F332E0">
        <w:rPr>
          <w:szCs w:val="20"/>
          <w:lang w:val="en-GB"/>
        </w:rPr>
        <w:tab/>
      </w:r>
      <w:r w:rsidRPr="00F332E0">
        <w:rPr>
          <w:szCs w:val="20"/>
          <w:lang w:val="en-GB"/>
        </w:rPr>
        <w:tab/>
        <w:t>l.append(getResultValue(iterate.next()))</w:t>
      </w:r>
    </w:p>
    <w:p w14:paraId="606BF930" w14:textId="77777777" w:rsidR="00D570A8" w:rsidRPr="004438F2" w:rsidRDefault="00D570A8" w:rsidP="005D00F4">
      <w:pPr>
        <w:pStyle w:val="FormatvorlageProgrammcode10pt"/>
        <w:rPr>
          <w:szCs w:val="20"/>
          <w:lang w:val="en-GB"/>
        </w:rPr>
      </w:pPr>
      <w:r w:rsidRPr="00F332E0">
        <w:rPr>
          <w:szCs w:val="20"/>
          <w:lang w:val="en-GB"/>
        </w:rPr>
        <w:tab/>
      </w:r>
      <w:r w:rsidRPr="004438F2">
        <w:rPr>
          <w:szCs w:val="20"/>
          <w:lang w:val="en-GB"/>
        </w:rPr>
        <w:t>return l</w:t>
      </w:r>
    </w:p>
    <w:p w14:paraId="29439B2B" w14:textId="77777777" w:rsidR="00D570A8" w:rsidRPr="004438F2" w:rsidRDefault="00D570A8" w:rsidP="005D00F4">
      <w:pPr>
        <w:pStyle w:val="FormatvorlageProgrammcode10pt"/>
        <w:rPr>
          <w:szCs w:val="20"/>
          <w:lang w:val="en-GB"/>
        </w:rPr>
      </w:pPr>
    </w:p>
    <w:p w14:paraId="21A48B07" w14:textId="77777777" w:rsidR="00D570A8" w:rsidRPr="004438F2" w:rsidRDefault="00D570A8" w:rsidP="005D00F4">
      <w:pPr>
        <w:pStyle w:val="FormatvorlageProgrammcode10pt"/>
        <w:rPr>
          <w:lang w:val="en-GB"/>
        </w:rPr>
      </w:pPr>
      <w:r w:rsidRPr="004438F2">
        <w:rPr>
          <w:lang w:val="en-GB"/>
        </w:rPr>
        <w:t>#</w:t>
      </w:r>
      <w:r w:rsidRPr="004438F2">
        <w:rPr>
          <w:lang w:val="en-GB"/>
        </w:rPr>
        <w:tab/>
      </w:r>
      <w:r w:rsidRPr="004438F2">
        <w:rPr>
          <w:b/>
          <w:lang w:val="en-GB"/>
        </w:rPr>
        <w:t>getMap</w:t>
      </w:r>
    </w:p>
    <w:p w14:paraId="40764D2E" w14:textId="77777777" w:rsidR="00D570A8" w:rsidRPr="004438F2" w:rsidRDefault="00D570A8" w:rsidP="005D00F4">
      <w:pPr>
        <w:pStyle w:val="FormatvorlageProgrammcode10pt"/>
        <w:rPr>
          <w:lang w:val="en-GB"/>
        </w:rPr>
      </w:pPr>
      <w:r w:rsidRPr="004438F2">
        <w:rPr>
          <w:lang w:val="en-GB"/>
        </w:rPr>
        <w:t>#</w:t>
      </w:r>
    </w:p>
    <w:p w14:paraId="157BBC0C" w14:textId="77777777" w:rsidR="00D570A8" w:rsidRPr="004438F2" w:rsidRDefault="00D570A8" w:rsidP="005D00F4">
      <w:pPr>
        <w:pStyle w:val="FormatvorlageProgrammcode10pt"/>
        <w:rPr>
          <w:lang w:val="en-GB"/>
        </w:rPr>
      </w:pPr>
      <w:r w:rsidRPr="004438F2">
        <w:rPr>
          <w:lang w:val="en-GB"/>
        </w:rPr>
        <w:t>#</w:t>
      </w:r>
      <w:r w:rsidRPr="004438F2">
        <w:rPr>
          <w:lang w:val="en-GB"/>
        </w:rPr>
        <w:tab/>
        <w:t>transformiert eine Java Map in ein Python dictionary</w:t>
      </w:r>
    </w:p>
    <w:p w14:paraId="46E9E623" w14:textId="77777777" w:rsidR="00D570A8" w:rsidRPr="004438F2" w:rsidRDefault="00D570A8" w:rsidP="005D00F4">
      <w:pPr>
        <w:pStyle w:val="FormatvorlageProgrammcode10pt"/>
        <w:rPr>
          <w:lang w:val="en-GB"/>
        </w:rPr>
      </w:pPr>
    </w:p>
    <w:p w14:paraId="162E9506" w14:textId="77777777" w:rsidR="00D570A8" w:rsidRPr="007E2031" w:rsidRDefault="00D570A8" w:rsidP="005D00F4">
      <w:pPr>
        <w:pStyle w:val="FormatvorlageProgrammcode10pt"/>
        <w:rPr>
          <w:lang w:val="en-GB"/>
        </w:rPr>
      </w:pPr>
      <w:r w:rsidRPr="007E2031">
        <w:rPr>
          <w:lang w:val="en-GB"/>
        </w:rPr>
        <w:t>#</w:t>
      </w:r>
      <w:r w:rsidRPr="007E2031">
        <w:rPr>
          <w:lang w:val="en-GB"/>
        </w:rPr>
        <w:tab/>
        <w:t xml:space="preserve">parameter: </w:t>
      </w:r>
      <w:r w:rsidRPr="007E2031">
        <w:rPr>
          <w:lang w:val="en-GB"/>
        </w:rPr>
        <w:tab/>
        <w:t>&lt;Map&gt; m</w:t>
      </w:r>
      <w:r w:rsidRPr="007E2031">
        <w:rPr>
          <w:lang w:val="en-GB"/>
        </w:rPr>
        <w:tab/>
        <w:t>= Java Map Objekt</w:t>
      </w:r>
    </w:p>
    <w:p w14:paraId="1417C586" w14:textId="77777777" w:rsidR="00D570A8" w:rsidRDefault="00D570A8" w:rsidP="005D00F4">
      <w:pPr>
        <w:pStyle w:val="FormatvorlageProgrammcode10pt"/>
        <w:rPr>
          <w:lang w:val="en-GB"/>
        </w:rPr>
      </w:pPr>
      <w:r w:rsidRPr="00F332E0">
        <w:rPr>
          <w:lang w:val="en-GB"/>
        </w:rPr>
        <w:t>#</w:t>
      </w:r>
      <w:r w:rsidRPr="00F332E0">
        <w:rPr>
          <w:lang w:val="en-GB"/>
        </w:rPr>
        <w:tab/>
        <w:t>return</w:t>
      </w:r>
      <w:r>
        <w:rPr>
          <w:lang w:val="en-GB"/>
        </w:rPr>
        <w:t>s:</w:t>
      </w:r>
      <w:r w:rsidRPr="00F332E0">
        <w:rPr>
          <w:lang w:val="en-GB"/>
        </w:rPr>
        <w:t xml:space="preserve"> </w:t>
      </w:r>
      <w:r>
        <w:rPr>
          <w:lang w:val="en-GB"/>
        </w:rPr>
        <w:tab/>
      </w:r>
      <w:r w:rsidRPr="00F332E0">
        <w:rPr>
          <w:lang w:val="en-GB"/>
        </w:rPr>
        <w:t xml:space="preserve">Python Dictionary </w:t>
      </w:r>
      <w:r>
        <w:rPr>
          <w:lang w:val="en-GB"/>
        </w:rPr>
        <w:t>mit Inhalt der</w:t>
      </w:r>
      <w:r w:rsidRPr="00F332E0">
        <w:rPr>
          <w:lang w:val="en-GB"/>
        </w:rPr>
        <w:t xml:space="preserve"> map</w:t>
      </w:r>
    </w:p>
    <w:p w14:paraId="6F015DF3" w14:textId="77777777" w:rsidR="00D570A8" w:rsidRPr="00F332E0" w:rsidRDefault="00D570A8" w:rsidP="005D00F4">
      <w:pPr>
        <w:pStyle w:val="FormatvorlageProgrammcode10pt"/>
        <w:rPr>
          <w:lang w:val="en-GB"/>
        </w:rPr>
      </w:pPr>
      <w:r>
        <w:rPr>
          <w:lang w:val="en-GB"/>
        </w:rPr>
        <w:t>#</w:t>
      </w:r>
    </w:p>
    <w:p w14:paraId="227E1CEE" w14:textId="77777777" w:rsidR="00D570A8" w:rsidRPr="00F332E0" w:rsidRDefault="00D570A8" w:rsidP="005D00F4">
      <w:pPr>
        <w:pStyle w:val="FormatvorlageProgrammcode10pt"/>
        <w:rPr>
          <w:lang w:val="en-GB"/>
        </w:rPr>
      </w:pPr>
      <w:r w:rsidRPr="00F332E0">
        <w:rPr>
          <w:lang w:val="en-GB"/>
        </w:rPr>
        <w:t>def getMap(m):</w:t>
      </w:r>
    </w:p>
    <w:p w14:paraId="5B288E6E" w14:textId="77777777" w:rsidR="00D570A8" w:rsidRPr="00F332E0" w:rsidRDefault="00D570A8" w:rsidP="005D00F4">
      <w:pPr>
        <w:pStyle w:val="FormatvorlageProgrammcode10pt"/>
        <w:rPr>
          <w:lang w:val="en-GB"/>
        </w:rPr>
      </w:pPr>
      <w:r w:rsidRPr="00F332E0">
        <w:rPr>
          <w:lang w:val="en-GB"/>
        </w:rPr>
        <w:tab/>
        <w:t>d = {}</w:t>
      </w:r>
    </w:p>
    <w:p w14:paraId="3DED061A" w14:textId="77777777" w:rsidR="00D570A8" w:rsidRPr="00F332E0" w:rsidRDefault="00D570A8" w:rsidP="005D00F4">
      <w:pPr>
        <w:pStyle w:val="FormatvorlageProgrammcode10pt"/>
        <w:rPr>
          <w:lang w:val="en-GB"/>
        </w:rPr>
      </w:pPr>
      <w:r w:rsidRPr="00F332E0">
        <w:rPr>
          <w:lang w:val="en-GB"/>
        </w:rPr>
        <w:tab/>
        <w:t>keys = m.keySet()</w:t>
      </w:r>
    </w:p>
    <w:p w14:paraId="490FDBC0" w14:textId="77777777" w:rsidR="00D570A8" w:rsidRPr="00F332E0" w:rsidRDefault="00D570A8" w:rsidP="005D00F4">
      <w:pPr>
        <w:pStyle w:val="FormatvorlageProgrammcode10pt"/>
        <w:rPr>
          <w:lang w:val="en-GB"/>
        </w:rPr>
      </w:pPr>
      <w:r w:rsidRPr="00F332E0">
        <w:rPr>
          <w:lang w:val="en-GB"/>
        </w:rPr>
        <w:tab/>
        <w:t>if not keys.isEmpty():</w:t>
      </w:r>
    </w:p>
    <w:p w14:paraId="006E3975" w14:textId="77777777" w:rsidR="00D570A8" w:rsidRPr="00F332E0" w:rsidRDefault="00D570A8" w:rsidP="005D00F4">
      <w:pPr>
        <w:pStyle w:val="FormatvorlageProgrammcode10pt"/>
        <w:rPr>
          <w:lang w:val="en-GB"/>
        </w:rPr>
      </w:pPr>
      <w:r w:rsidRPr="00F332E0">
        <w:rPr>
          <w:lang w:val="en-GB"/>
        </w:rPr>
        <w:tab/>
      </w:r>
      <w:r w:rsidRPr="00F332E0">
        <w:rPr>
          <w:lang w:val="en-GB"/>
        </w:rPr>
        <w:tab/>
        <w:t>iterate = keys.iterator()</w:t>
      </w:r>
    </w:p>
    <w:p w14:paraId="1F9EF5C7" w14:textId="77777777" w:rsidR="00D570A8" w:rsidRPr="00F332E0" w:rsidRDefault="00D570A8" w:rsidP="005D00F4">
      <w:pPr>
        <w:pStyle w:val="FormatvorlageProgrammcode10pt"/>
        <w:rPr>
          <w:lang w:val="en-GB"/>
        </w:rPr>
      </w:pPr>
      <w:r w:rsidRPr="00F332E0">
        <w:rPr>
          <w:lang w:val="en-GB"/>
        </w:rPr>
        <w:tab/>
      </w:r>
      <w:r w:rsidRPr="00F332E0">
        <w:rPr>
          <w:lang w:val="en-GB"/>
        </w:rPr>
        <w:tab/>
        <w:t>while iterate.hasNext():</w:t>
      </w:r>
    </w:p>
    <w:p w14:paraId="30479695" w14:textId="77777777" w:rsidR="00D570A8" w:rsidRPr="00F332E0" w:rsidRDefault="00D570A8" w:rsidP="005D00F4">
      <w:pPr>
        <w:pStyle w:val="FormatvorlageProgrammcode10pt"/>
        <w:rPr>
          <w:lang w:val="en-GB"/>
        </w:rPr>
      </w:pPr>
      <w:r w:rsidRPr="00F332E0">
        <w:rPr>
          <w:lang w:val="en-GB"/>
        </w:rPr>
        <w:tab/>
      </w:r>
      <w:r w:rsidRPr="00F332E0">
        <w:rPr>
          <w:lang w:val="en-GB"/>
        </w:rPr>
        <w:tab/>
      </w:r>
      <w:r w:rsidRPr="00F332E0">
        <w:rPr>
          <w:lang w:val="en-GB"/>
        </w:rPr>
        <w:tab/>
        <w:t>key = iterate.next()</w:t>
      </w:r>
    </w:p>
    <w:p w14:paraId="45689574" w14:textId="77777777" w:rsidR="00D570A8" w:rsidRPr="00F332E0" w:rsidRDefault="00D570A8" w:rsidP="005D00F4">
      <w:pPr>
        <w:pStyle w:val="FormatvorlageProgrammcode10pt"/>
        <w:rPr>
          <w:lang w:val="en-GB"/>
        </w:rPr>
      </w:pPr>
      <w:r w:rsidRPr="00F332E0">
        <w:rPr>
          <w:lang w:val="en-GB"/>
        </w:rPr>
        <w:tab/>
      </w:r>
      <w:r w:rsidRPr="00F332E0">
        <w:rPr>
          <w:lang w:val="en-GB"/>
        </w:rPr>
        <w:tab/>
      </w:r>
      <w:r w:rsidRPr="00F332E0">
        <w:rPr>
          <w:lang w:val="en-GB"/>
        </w:rPr>
        <w:tab/>
        <w:t>val = m.get(key)</w:t>
      </w:r>
    </w:p>
    <w:p w14:paraId="583A51A0" w14:textId="77777777" w:rsidR="00D570A8" w:rsidRPr="00F332E0" w:rsidRDefault="00D570A8" w:rsidP="005D00F4">
      <w:pPr>
        <w:pStyle w:val="FormatvorlageProgrammcode10pt"/>
        <w:rPr>
          <w:lang w:val="en-GB"/>
        </w:rPr>
      </w:pPr>
      <w:r w:rsidRPr="00F332E0">
        <w:rPr>
          <w:lang w:val="en-GB"/>
        </w:rPr>
        <w:tab/>
      </w:r>
      <w:r w:rsidRPr="00F332E0">
        <w:rPr>
          <w:lang w:val="en-GB"/>
        </w:rPr>
        <w:tab/>
      </w:r>
      <w:r w:rsidRPr="00F332E0">
        <w:rPr>
          <w:lang w:val="en-GB"/>
        </w:rPr>
        <w:tab/>
        <w:t>d[key] = val</w:t>
      </w:r>
    </w:p>
    <w:p w14:paraId="505A5E69" w14:textId="77777777" w:rsidR="00D570A8" w:rsidRPr="00F332E0" w:rsidRDefault="00D570A8" w:rsidP="005D00F4">
      <w:pPr>
        <w:pStyle w:val="FormatvorlageProgrammcode10pt"/>
      </w:pPr>
      <w:r w:rsidRPr="00F332E0">
        <w:rPr>
          <w:lang w:val="en-GB"/>
        </w:rPr>
        <w:tab/>
      </w:r>
      <w:r w:rsidRPr="00F332E0">
        <w:t>return d</w:t>
      </w:r>
    </w:p>
    <w:p w14:paraId="35E4C294" w14:textId="77777777" w:rsidR="00D570A8" w:rsidRDefault="00D570A8" w:rsidP="005D00F4"/>
    <w:p w14:paraId="240978D7" w14:textId="77777777" w:rsidR="00D570A8" w:rsidRPr="00C669BD" w:rsidRDefault="00D570A8" w:rsidP="004A3FD1">
      <w:pPr>
        <w:pStyle w:val="berschrift2"/>
        <w:tabs>
          <w:tab w:val="clear" w:pos="936"/>
          <w:tab w:val="num" w:pos="720"/>
        </w:tabs>
        <w:spacing w:before="360"/>
        <w:ind w:left="576"/>
        <w:jc w:val="both"/>
        <w:rPr>
          <w:iCs w:val="0"/>
        </w:rPr>
      </w:pPr>
      <w:bookmarkStart w:id="80" w:name="_Toc115767121"/>
      <w:r w:rsidRPr="003B3FF2">
        <w:t>Migrationsunterstützung Makros auf Schnittstellenversion 3.0</w:t>
      </w:r>
      <w:bookmarkEnd w:id="29"/>
      <w:bookmarkEnd w:id="80"/>
    </w:p>
    <w:p w14:paraId="1A6D981D" w14:textId="77777777" w:rsidR="00D570A8" w:rsidRDefault="00D570A8" w:rsidP="00C73BE3">
      <w:pPr>
        <w:jc w:val="both"/>
      </w:pPr>
      <w:r>
        <w:t>Bei dem Wechsel auf Schnittstellenversion 3.0.0 (</w:t>
      </w:r>
      <w:r w:rsidRPr="00775CF2">
        <w:t>Offboard Diagnostic Information System</w:t>
      </w:r>
      <w:r>
        <w:t xml:space="preserve"> Version 4.0) gab es aufgrund der neuen Multilinkfunktionalität eine Änderung der Signatur bestehender Methoden. Die Änderung bezieht sich auf ein zusätzliches erstes Argument </w:t>
      </w:r>
      <w:r w:rsidRPr="00F273F6">
        <w:rPr>
          <w:rStyle w:val="ProgrammcodeZchn"/>
        </w:rPr>
        <w:t>IConnectionHandle</w:t>
      </w:r>
      <w:r>
        <w:t xml:space="preserve">. Für bestehende Makros gibt es die Möglichkeit diese automatisch in die neue Signatur zu konvertieren. Dafür gibt es in dem Ordner macros das Makro </w:t>
      </w:r>
      <w:r w:rsidRPr="007B255D">
        <w:t>macro_migration.py</w:t>
      </w:r>
      <w:r>
        <w:t>. Es kann wie alle anderen Makros aus der Makroansicht gestartet werden. Nach dem Start konvertiert es alle Makros aus dem Makroordner in das neue Format. Zur Sicherheit wird in einem Unterordner bak eine Kopie des ursprünglichen Makros angelegt. Diese Kopie wird nur für diejenigen Makros angelegt, die auch durch das Migrationsmakro verändert wurden.</w:t>
      </w:r>
    </w:p>
    <w:p w14:paraId="7971595D" w14:textId="77777777" w:rsidR="00D570A8" w:rsidRPr="00C34527" w:rsidRDefault="00D570A8" w:rsidP="004A3FD1">
      <w:pPr>
        <w:pStyle w:val="berschrift1"/>
      </w:pPr>
      <w:bookmarkStart w:id="81" w:name="_Toc115767122"/>
      <w:r>
        <w:t>Automatisierungsschnittstelle über Web-Service</w:t>
      </w:r>
      <w:bookmarkEnd w:id="81"/>
    </w:p>
    <w:p w14:paraId="0C7E33E8" w14:textId="77777777" w:rsidR="00D570A8" w:rsidRPr="00A0514A" w:rsidRDefault="00D570A8" w:rsidP="004A3FD1">
      <w:pPr>
        <w:pStyle w:val="berschrift2"/>
        <w:tabs>
          <w:tab w:val="clear" w:pos="936"/>
          <w:tab w:val="num" w:pos="576"/>
        </w:tabs>
        <w:spacing w:before="360"/>
        <w:ind w:left="576"/>
        <w:jc w:val="both"/>
        <w:rPr>
          <w:iCs w:val="0"/>
        </w:rPr>
      </w:pPr>
      <w:bookmarkStart w:id="82" w:name="_Toc167681447"/>
      <w:bookmarkStart w:id="83" w:name="_Toc315155726"/>
      <w:bookmarkStart w:id="84" w:name="_Toc317517202"/>
      <w:bookmarkStart w:id="85" w:name="_Toc115767123"/>
      <w:r w:rsidRPr="00554129">
        <w:t>Schnittstellenverfahren</w:t>
      </w:r>
      <w:bookmarkEnd w:id="82"/>
      <w:bookmarkEnd w:id="83"/>
      <w:bookmarkEnd w:id="84"/>
      <w:bookmarkEnd w:id="85"/>
    </w:p>
    <w:p w14:paraId="609A0D24" w14:textId="77777777" w:rsidR="00D570A8" w:rsidRDefault="00D570A8" w:rsidP="0011206D">
      <w:pPr>
        <w:jc w:val="both"/>
        <w:rPr>
          <w:szCs w:val="22"/>
        </w:rPr>
      </w:pPr>
      <w:r>
        <w:t xml:space="preserve">Eine </w:t>
      </w:r>
      <w:r w:rsidRPr="00312623">
        <w:rPr>
          <w:szCs w:val="22"/>
        </w:rPr>
        <w:t>Web-Service Schnittstelle</w:t>
      </w:r>
      <w:r>
        <w:rPr>
          <w:szCs w:val="22"/>
        </w:rPr>
        <w:t xml:space="preserve"> wird allgemein über eine WSDL definiert. Diese wird für das </w:t>
      </w:r>
      <w:r w:rsidRPr="00B640B0">
        <w:rPr>
          <w:szCs w:val="22"/>
        </w:rPr>
        <w:t>Offboard Diagnostic Information System</w:t>
      </w:r>
      <w:r>
        <w:rPr>
          <w:szCs w:val="22"/>
        </w:rPr>
        <w:t xml:space="preserve"> </w:t>
      </w:r>
      <w:r w:rsidRPr="00312623">
        <w:rPr>
          <w:szCs w:val="22"/>
        </w:rPr>
        <w:t>Engineering</w:t>
      </w:r>
      <w:r>
        <w:rPr>
          <w:szCs w:val="22"/>
        </w:rPr>
        <w:t xml:space="preserve"> generisch aus der Implementierung der Automatisierungsschnittstelle erzeugt. Aus diesem Grund wird die WSDL nicht gesondert dokumentiert. Die API Dokumentation erfolgt ausschließlich für die prozedurale Automatisierungsschnittstelle. Für Nutzer der Makros</w:t>
      </w:r>
      <w:r w:rsidRPr="000E4C72">
        <w:rPr>
          <w:szCs w:val="22"/>
        </w:rPr>
        <w:t>chnittstelle</w:t>
      </w:r>
      <w:r>
        <w:rPr>
          <w:szCs w:val="22"/>
        </w:rPr>
        <w:t xml:space="preserve"> sind die Signaturen identisch. </w:t>
      </w:r>
      <w:r w:rsidRPr="00312623">
        <w:rPr>
          <w:szCs w:val="22"/>
        </w:rPr>
        <w:t>Web-Service Schnittstelle</w:t>
      </w:r>
      <w:r>
        <w:rPr>
          <w:szCs w:val="22"/>
        </w:rPr>
        <w:t>nnutzer werden sich aus der WSDL einen Zugriffsstub in der gewünschten Programmiersprache erstellen lassen. Dieser Stub ist abhängig von der eingesetzten Sprache und dem Generierungstool. Die Signaturen des Stubs sind nicht identisch mit denen der Automatisierungsschnittstelle. Dies betrifft insbesondere die Namen der nicht primitiven Ein- und Ausgabestrukturen und von Exceptions. Die Methodennamen werden in den meisten Fällen übereinstimmen.</w:t>
      </w:r>
    </w:p>
    <w:p w14:paraId="10F71152" w14:textId="77777777" w:rsidR="00D570A8" w:rsidRDefault="00D570A8" w:rsidP="0011206D">
      <w:pPr>
        <w:rPr>
          <w:szCs w:val="22"/>
        </w:rPr>
      </w:pPr>
      <w:r>
        <w:rPr>
          <w:szCs w:val="22"/>
        </w:rPr>
        <w:t>Für die Rückgabe / Übergabestrukturen und Exceptions gelten im Normalfall folgende Abbildungen:</w:t>
      </w:r>
    </w:p>
    <w:p w14:paraId="71603833" w14:textId="77777777" w:rsidR="00D570A8" w:rsidRDefault="00D570A8" w:rsidP="0011206D">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389"/>
      </w:tblGrid>
      <w:tr w:rsidR="00D570A8" w:rsidRPr="001E702F" w14:paraId="199174A5" w14:textId="77777777" w:rsidTr="001E702F">
        <w:tc>
          <w:tcPr>
            <w:tcW w:w="4606" w:type="dxa"/>
          </w:tcPr>
          <w:p w14:paraId="1358EC53" w14:textId="77777777" w:rsidR="00D570A8" w:rsidRPr="001E702F" w:rsidRDefault="00D570A8" w:rsidP="004F066D">
            <w:pPr>
              <w:rPr>
                <w:b/>
                <w:szCs w:val="22"/>
              </w:rPr>
            </w:pPr>
            <w:r w:rsidRPr="001E702F">
              <w:rPr>
                <w:b/>
                <w:szCs w:val="22"/>
              </w:rPr>
              <w:t>Automatisierungsschnittstelle</w:t>
            </w:r>
          </w:p>
        </w:tc>
        <w:tc>
          <w:tcPr>
            <w:tcW w:w="4606" w:type="dxa"/>
          </w:tcPr>
          <w:p w14:paraId="556EDFED" w14:textId="77777777" w:rsidR="00D570A8" w:rsidRPr="001E702F" w:rsidRDefault="00D570A8" w:rsidP="004F066D">
            <w:pPr>
              <w:rPr>
                <w:b/>
                <w:szCs w:val="22"/>
              </w:rPr>
            </w:pPr>
            <w:r w:rsidRPr="001E702F">
              <w:rPr>
                <w:b/>
                <w:szCs w:val="22"/>
              </w:rPr>
              <w:t>Stub</w:t>
            </w:r>
          </w:p>
        </w:tc>
      </w:tr>
      <w:tr w:rsidR="00D570A8" w:rsidRPr="001E702F" w14:paraId="72F6059D" w14:textId="77777777" w:rsidTr="001E702F">
        <w:tc>
          <w:tcPr>
            <w:tcW w:w="4606" w:type="dxa"/>
          </w:tcPr>
          <w:p w14:paraId="7C34A6D8" w14:textId="77777777" w:rsidR="00D570A8" w:rsidRPr="001E702F" w:rsidRDefault="00D570A8" w:rsidP="004F066D">
            <w:pPr>
              <w:rPr>
                <w:szCs w:val="22"/>
              </w:rPr>
            </w:pPr>
            <w:r w:rsidRPr="001E702F">
              <w:rPr>
                <w:szCs w:val="22"/>
              </w:rPr>
              <w:t xml:space="preserve">Typ: </w:t>
            </w:r>
            <w:r w:rsidRPr="00F273F6">
              <w:rPr>
                <w:rStyle w:val="ProgrammcodeZchn"/>
              </w:rPr>
              <w:t>I&lt;XXX&gt;</w:t>
            </w:r>
          </w:p>
        </w:tc>
        <w:tc>
          <w:tcPr>
            <w:tcW w:w="4606" w:type="dxa"/>
          </w:tcPr>
          <w:p w14:paraId="0AF1A28F" w14:textId="77777777" w:rsidR="00D570A8" w:rsidRPr="001E702F" w:rsidRDefault="00D570A8" w:rsidP="004F066D">
            <w:pPr>
              <w:rPr>
                <w:szCs w:val="22"/>
              </w:rPr>
            </w:pPr>
            <w:r w:rsidRPr="001E702F">
              <w:rPr>
                <w:szCs w:val="22"/>
              </w:rPr>
              <w:t xml:space="preserve">Typ: </w:t>
            </w:r>
            <w:r w:rsidRPr="00F273F6">
              <w:rPr>
                <w:rStyle w:val="ProgrammcodeZchn"/>
              </w:rPr>
              <w:t>Diag&lt;XXX&gt;Impl</w:t>
            </w:r>
          </w:p>
        </w:tc>
      </w:tr>
      <w:tr w:rsidR="00D570A8" w:rsidRPr="001E702F" w14:paraId="3A9EC5F3" w14:textId="77777777" w:rsidTr="001E702F">
        <w:tc>
          <w:tcPr>
            <w:tcW w:w="4606" w:type="dxa"/>
          </w:tcPr>
          <w:p w14:paraId="634244AE" w14:textId="77777777" w:rsidR="00D570A8" w:rsidRDefault="00D570A8" w:rsidP="004F066D">
            <w:pPr>
              <w:rPr>
                <w:szCs w:val="22"/>
              </w:rPr>
            </w:pPr>
            <w:r w:rsidRPr="001E702F">
              <w:rPr>
                <w:szCs w:val="22"/>
              </w:rPr>
              <w:t xml:space="preserve">Übergabeparameter mit Datentyp </w:t>
            </w:r>
            <w:r w:rsidRPr="00F273F6">
              <w:rPr>
                <w:rStyle w:val="ProgrammcodeZchn"/>
              </w:rPr>
              <w:t>Map</w:t>
            </w:r>
            <w:r w:rsidRPr="001E702F">
              <w:rPr>
                <w:szCs w:val="22"/>
              </w:rPr>
              <w:t>:</w:t>
            </w:r>
          </w:p>
          <w:p w14:paraId="0051AFBD" w14:textId="77777777" w:rsidR="00D570A8" w:rsidRPr="001E702F" w:rsidRDefault="00D570A8" w:rsidP="004F066D">
            <w:pPr>
              <w:rPr>
                <w:szCs w:val="22"/>
              </w:rPr>
            </w:pPr>
          </w:p>
          <w:p w14:paraId="58CFA80C" w14:textId="77777777" w:rsidR="00D570A8" w:rsidRPr="00F273F6" w:rsidRDefault="00D570A8" w:rsidP="00F273F6">
            <w:pPr>
              <w:numPr>
                <w:ilvl w:val="0"/>
                <w:numId w:val="9"/>
              </w:numPr>
              <w:rPr>
                <w:rStyle w:val="ProgrammcodeZchn"/>
              </w:rPr>
            </w:pPr>
            <w:r w:rsidRPr="00F273F6">
              <w:rPr>
                <w:rStyle w:val="ProgrammcodeZchn"/>
              </w:rPr>
              <w:t>writeTextCoding(…,Map codingValues,…)</w:t>
            </w:r>
          </w:p>
          <w:p w14:paraId="316EABA7" w14:textId="77777777" w:rsidR="00D570A8" w:rsidRPr="00F273F6" w:rsidRDefault="00D570A8" w:rsidP="00F273F6">
            <w:pPr>
              <w:numPr>
                <w:ilvl w:val="0"/>
                <w:numId w:val="9"/>
              </w:numPr>
              <w:rPr>
                <w:rStyle w:val="ProgrammcodeZchn"/>
              </w:rPr>
            </w:pPr>
            <w:r w:rsidRPr="00F273F6">
              <w:rPr>
                <w:rStyle w:val="ProgrammcodeZchn"/>
              </w:rPr>
              <w:t>writeSpecialCoding(…,Map parameters,…)</w:t>
            </w:r>
          </w:p>
          <w:p w14:paraId="7DBBFEFB" w14:textId="77777777" w:rsidR="00D570A8" w:rsidRPr="00F273F6" w:rsidRDefault="00D570A8" w:rsidP="00F273F6">
            <w:pPr>
              <w:numPr>
                <w:ilvl w:val="0"/>
                <w:numId w:val="9"/>
              </w:numPr>
              <w:rPr>
                <w:rStyle w:val="ProgrammcodeZchn"/>
              </w:rPr>
            </w:pPr>
            <w:r w:rsidRPr="00F273F6">
              <w:rPr>
                <w:rStyle w:val="ProgrammcodeZchn"/>
              </w:rPr>
              <w:t>writeAdaptation(…,Map adaptationValues,…)</w:t>
            </w:r>
          </w:p>
          <w:p w14:paraId="3031D0CE" w14:textId="77777777" w:rsidR="00D570A8" w:rsidRPr="001E702F" w:rsidRDefault="00D570A8" w:rsidP="004F066D">
            <w:pPr>
              <w:rPr>
                <w:szCs w:val="22"/>
              </w:rPr>
            </w:pPr>
          </w:p>
          <w:p w14:paraId="02243ECA" w14:textId="77777777" w:rsidR="00D570A8" w:rsidRPr="001E702F" w:rsidRDefault="00D570A8" w:rsidP="004F066D">
            <w:pPr>
              <w:rPr>
                <w:szCs w:val="22"/>
              </w:rPr>
            </w:pPr>
            <w:r w:rsidRPr="001E702F">
              <w:rPr>
                <w:szCs w:val="22"/>
              </w:rPr>
              <w:t xml:space="preserve">Analoges Vorgehen für Rückgabestrukturen mit dem Datentyp </w:t>
            </w:r>
            <w:r w:rsidRPr="00F273F6">
              <w:rPr>
                <w:rStyle w:val="ProgrammcodeZchn"/>
              </w:rPr>
              <w:t>Map</w:t>
            </w:r>
            <w:r w:rsidRPr="001E702F">
              <w:rPr>
                <w:szCs w:val="22"/>
              </w:rPr>
              <w:t>.</w:t>
            </w:r>
          </w:p>
        </w:tc>
        <w:tc>
          <w:tcPr>
            <w:tcW w:w="4606" w:type="dxa"/>
          </w:tcPr>
          <w:p w14:paraId="43897797" w14:textId="77777777" w:rsidR="00D570A8" w:rsidRPr="001E702F" w:rsidRDefault="00D570A8" w:rsidP="004F066D">
            <w:pPr>
              <w:rPr>
                <w:szCs w:val="22"/>
              </w:rPr>
            </w:pPr>
            <w:r w:rsidRPr="001E702F">
              <w:rPr>
                <w:szCs w:val="22"/>
              </w:rPr>
              <w:t xml:space="preserve">Datentyp </w:t>
            </w:r>
            <w:r w:rsidRPr="00F273F6">
              <w:rPr>
                <w:rStyle w:val="ProgrammcodeZchn"/>
              </w:rPr>
              <w:t>MapAdapter</w:t>
            </w:r>
            <w:r w:rsidRPr="001E702F">
              <w:rPr>
                <w:szCs w:val="22"/>
              </w:rPr>
              <w:t>, da die WSDL keine Maps unterstützt:</w:t>
            </w:r>
          </w:p>
          <w:p w14:paraId="0BBDBC25" w14:textId="77777777" w:rsidR="00D570A8" w:rsidRPr="00F273F6" w:rsidRDefault="00D570A8" w:rsidP="00F273F6">
            <w:pPr>
              <w:numPr>
                <w:ilvl w:val="0"/>
                <w:numId w:val="10"/>
              </w:numPr>
              <w:rPr>
                <w:rStyle w:val="ProgrammcodeZchn"/>
              </w:rPr>
            </w:pPr>
            <w:r w:rsidRPr="00F273F6">
              <w:rPr>
                <w:rStyle w:val="ProgrammcodeZchn"/>
              </w:rPr>
              <w:t>writeTextCoding(…,MapAdapter codingValues,…)</w:t>
            </w:r>
          </w:p>
          <w:p w14:paraId="08E78B38" w14:textId="77777777" w:rsidR="00D570A8" w:rsidRPr="00F273F6" w:rsidRDefault="00D570A8" w:rsidP="00F273F6">
            <w:pPr>
              <w:numPr>
                <w:ilvl w:val="0"/>
                <w:numId w:val="10"/>
              </w:numPr>
              <w:rPr>
                <w:rStyle w:val="ProgrammcodeZchn"/>
              </w:rPr>
            </w:pPr>
            <w:r w:rsidRPr="00F273F6">
              <w:rPr>
                <w:rStyle w:val="ProgrammcodeZchn"/>
              </w:rPr>
              <w:t>writeSpecialCoding(…,MapAdapter parameters,…)</w:t>
            </w:r>
          </w:p>
          <w:p w14:paraId="35D4AA87" w14:textId="77777777" w:rsidR="00D570A8" w:rsidRPr="001E702F" w:rsidRDefault="00D570A8" w:rsidP="00F273F6">
            <w:pPr>
              <w:numPr>
                <w:ilvl w:val="0"/>
                <w:numId w:val="10"/>
              </w:numPr>
              <w:rPr>
                <w:szCs w:val="22"/>
              </w:rPr>
            </w:pPr>
            <w:r w:rsidRPr="00F273F6">
              <w:rPr>
                <w:rStyle w:val="ProgrammcodeZchn"/>
              </w:rPr>
              <w:t>writeAdaptation(…,MapAdapter adaptationValues,…)</w:t>
            </w:r>
          </w:p>
        </w:tc>
      </w:tr>
      <w:tr w:rsidR="00D570A8" w:rsidRPr="001E702F" w14:paraId="66DB241C" w14:textId="77777777" w:rsidTr="001E702F">
        <w:tc>
          <w:tcPr>
            <w:tcW w:w="4606" w:type="dxa"/>
          </w:tcPr>
          <w:p w14:paraId="781CCAFF" w14:textId="77777777" w:rsidR="00D570A8" w:rsidRPr="001E702F" w:rsidRDefault="00D570A8" w:rsidP="00F273F6">
            <w:pPr>
              <w:rPr>
                <w:szCs w:val="22"/>
              </w:rPr>
            </w:pPr>
            <w:r w:rsidRPr="00F273F6">
              <w:rPr>
                <w:rStyle w:val="ProgrammcodeZchn"/>
              </w:rPr>
              <w:t>setTraceLevel(Level level)</w:t>
            </w:r>
          </w:p>
        </w:tc>
        <w:tc>
          <w:tcPr>
            <w:tcW w:w="4606" w:type="dxa"/>
          </w:tcPr>
          <w:p w14:paraId="03A4A309" w14:textId="77777777" w:rsidR="00D570A8" w:rsidRPr="00F273F6" w:rsidRDefault="00D570A8" w:rsidP="004F066D">
            <w:pPr>
              <w:rPr>
                <w:rStyle w:val="ProgrammcodeZchn"/>
              </w:rPr>
            </w:pPr>
            <w:r w:rsidRPr="00F273F6">
              <w:rPr>
                <w:rStyle w:val="ProgrammcodeZchn"/>
              </w:rPr>
              <w:t>setTraceLevel(String level)</w:t>
            </w:r>
          </w:p>
          <w:p w14:paraId="5E0F3043" w14:textId="77777777" w:rsidR="00D570A8" w:rsidRPr="001E702F" w:rsidRDefault="00D570A8" w:rsidP="004F066D">
            <w:pPr>
              <w:rPr>
                <w:szCs w:val="22"/>
              </w:rPr>
            </w:pPr>
          </w:p>
          <w:p w14:paraId="07BB69B0" w14:textId="77777777" w:rsidR="00D570A8" w:rsidRPr="001E702F" w:rsidRDefault="00D570A8" w:rsidP="004F066D">
            <w:pPr>
              <w:rPr>
                <w:szCs w:val="22"/>
              </w:rPr>
            </w:pPr>
            <w:r w:rsidRPr="001E702F">
              <w:rPr>
                <w:szCs w:val="22"/>
              </w:rPr>
              <w:t>Analog zur Methode der Automatisierungsschnittstelle sind folgende Werte für den Parameter level gültig:</w:t>
            </w:r>
          </w:p>
          <w:p w14:paraId="3BD23544" w14:textId="77777777" w:rsidR="00D570A8" w:rsidRPr="001E702F" w:rsidRDefault="00D570A8" w:rsidP="004F066D">
            <w:pPr>
              <w:rPr>
                <w:szCs w:val="22"/>
              </w:rPr>
            </w:pPr>
          </w:p>
          <w:p w14:paraId="0A52519D" w14:textId="77777777" w:rsidR="00D570A8" w:rsidRPr="009B2428" w:rsidRDefault="00D570A8" w:rsidP="004F066D">
            <w:pPr>
              <w:rPr>
                <w:rStyle w:val="ProgrammcodeZchn"/>
                <w:lang w:val="en-GB"/>
              </w:rPr>
            </w:pPr>
            <w:r w:rsidRPr="009B2428">
              <w:rPr>
                <w:rStyle w:val="ProgrammcodeZchn"/>
                <w:lang w:val="en-GB"/>
              </w:rPr>
              <w:t>{“ALL”, “DEBUG”, “INFO”, “WARN”, “ERROR”, “FATAL”, “OFF”}</w:t>
            </w:r>
          </w:p>
          <w:p w14:paraId="1311BAB2" w14:textId="77777777" w:rsidR="00D570A8" w:rsidRPr="001E702F" w:rsidRDefault="00D570A8" w:rsidP="004F066D">
            <w:pPr>
              <w:rPr>
                <w:rFonts w:cs="Arial"/>
                <w:sz w:val="20"/>
                <w:szCs w:val="20"/>
                <w:lang w:val="en-GB"/>
              </w:rPr>
            </w:pPr>
          </w:p>
          <w:p w14:paraId="2A33FD28" w14:textId="77777777" w:rsidR="00D570A8" w:rsidRPr="001E702F" w:rsidRDefault="00D570A8" w:rsidP="004F066D">
            <w:pPr>
              <w:rPr>
                <w:rFonts w:cs="Arial"/>
                <w:sz w:val="20"/>
                <w:szCs w:val="20"/>
              </w:rPr>
            </w:pPr>
            <w:r w:rsidRPr="001E702F">
              <w:rPr>
                <w:rFonts w:cs="Arial"/>
                <w:sz w:val="20"/>
                <w:szCs w:val="20"/>
              </w:rPr>
              <w:t xml:space="preserve">Wird </w:t>
            </w:r>
            <w:r>
              <w:rPr>
                <w:rFonts w:cs="Arial"/>
                <w:sz w:val="20"/>
                <w:szCs w:val="20"/>
              </w:rPr>
              <w:t>ein ungültiger</w:t>
            </w:r>
            <w:r w:rsidRPr="001E702F">
              <w:rPr>
                <w:rFonts w:cs="Arial"/>
                <w:sz w:val="20"/>
                <w:szCs w:val="20"/>
              </w:rPr>
              <w:t xml:space="preserve"> Wert </w:t>
            </w:r>
            <w:r>
              <w:rPr>
                <w:rFonts w:cs="Arial"/>
                <w:sz w:val="20"/>
                <w:szCs w:val="20"/>
              </w:rPr>
              <w:t xml:space="preserve">versucht  </w:t>
            </w:r>
            <w:r w:rsidRPr="001E702F">
              <w:rPr>
                <w:rFonts w:cs="Arial"/>
                <w:sz w:val="20"/>
                <w:szCs w:val="20"/>
              </w:rPr>
              <w:t xml:space="preserve">zu setzen, so wird intern der Level auf </w:t>
            </w:r>
            <w:r w:rsidRPr="00F273F6">
              <w:rPr>
                <w:rStyle w:val="ProgrammcodeZchn"/>
              </w:rPr>
              <w:t>FATAL</w:t>
            </w:r>
            <w:r w:rsidRPr="001E702F">
              <w:rPr>
                <w:rFonts w:cs="Arial"/>
                <w:sz w:val="20"/>
                <w:szCs w:val="20"/>
              </w:rPr>
              <w:t xml:space="preserve"> gesetzt.</w:t>
            </w:r>
          </w:p>
          <w:p w14:paraId="2783ADBE" w14:textId="77777777" w:rsidR="00D570A8" w:rsidRPr="001E702F" w:rsidRDefault="00D570A8" w:rsidP="004F066D">
            <w:pPr>
              <w:rPr>
                <w:rFonts w:cs="Arial"/>
                <w:sz w:val="20"/>
                <w:szCs w:val="20"/>
              </w:rPr>
            </w:pPr>
          </w:p>
          <w:p w14:paraId="01AD0D12" w14:textId="77777777" w:rsidR="00D570A8" w:rsidRPr="001E702F" w:rsidRDefault="00D570A8" w:rsidP="004F066D">
            <w:pPr>
              <w:rPr>
                <w:szCs w:val="22"/>
              </w:rPr>
            </w:pPr>
            <w:r w:rsidRPr="001E702F">
              <w:rPr>
                <w:rFonts w:cs="Arial"/>
                <w:sz w:val="20"/>
                <w:szCs w:val="20"/>
              </w:rPr>
              <w:t xml:space="preserve">Die Unterscheidung in der Signatur war notwendig, da die Methode der </w:t>
            </w:r>
            <w:r w:rsidRPr="001E702F">
              <w:rPr>
                <w:szCs w:val="22"/>
              </w:rPr>
              <w:t>Automatisierungsschnittstelle eine interne Java-Struktur nutzt.</w:t>
            </w:r>
          </w:p>
        </w:tc>
      </w:tr>
      <w:tr w:rsidR="00D570A8" w:rsidRPr="001E702F" w14:paraId="2CB3BCC4" w14:textId="77777777" w:rsidTr="001E702F">
        <w:tc>
          <w:tcPr>
            <w:tcW w:w="4606" w:type="dxa"/>
          </w:tcPr>
          <w:p w14:paraId="00052556" w14:textId="77777777" w:rsidR="00D570A8" w:rsidRPr="001E702F" w:rsidRDefault="00D570A8" w:rsidP="004F066D">
            <w:pPr>
              <w:rPr>
                <w:szCs w:val="22"/>
              </w:rPr>
            </w:pPr>
            <w:r w:rsidRPr="00F273F6">
              <w:rPr>
                <w:rStyle w:val="ProgrammcodeZchn"/>
              </w:rPr>
              <w:t>DiagException</w:t>
            </w:r>
          </w:p>
        </w:tc>
        <w:tc>
          <w:tcPr>
            <w:tcW w:w="4606" w:type="dxa"/>
          </w:tcPr>
          <w:p w14:paraId="60761295" w14:textId="77777777" w:rsidR="00D570A8" w:rsidRPr="001E702F" w:rsidRDefault="00D570A8" w:rsidP="004F066D">
            <w:pPr>
              <w:rPr>
                <w:szCs w:val="22"/>
              </w:rPr>
            </w:pPr>
            <w:r w:rsidRPr="001E702F">
              <w:rPr>
                <w:szCs w:val="22"/>
              </w:rPr>
              <w:t xml:space="preserve">Falls die Zielsprache ein Exceptionkonzept enthält, wird der Name </w:t>
            </w:r>
            <w:r w:rsidRPr="00F273F6">
              <w:rPr>
                <w:rStyle w:val="ProgrammcodeZchn"/>
              </w:rPr>
              <w:t>DiagException</w:t>
            </w:r>
            <w:r w:rsidRPr="001E702F">
              <w:rPr>
                <w:szCs w:val="22"/>
              </w:rPr>
              <w:t xml:space="preserve"> wahrscheinlich in der generierten Struktur verwendet. </w:t>
            </w:r>
          </w:p>
        </w:tc>
      </w:tr>
    </w:tbl>
    <w:p w14:paraId="065D7C5B" w14:textId="77777777" w:rsidR="00D570A8" w:rsidRDefault="00D570A8" w:rsidP="0011206D">
      <w:pPr>
        <w:jc w:val="both"/>
        <w:rPr>
          <w:szCs w:val="22"/>
        </w:rPr>
      </w:pPr>
    </w:p>
    <w:p w14:paraId="4B7857AB" w14:textId="77777777" w:rsidR="00D570A8" w:rsidRDefault="00D570A8" w:rsidP="005B31F3">
      <w:pPr>
        <w:rPr>
          <w:rStyle w:val="BlueText"/>
          <w:rFonts w:cs="Arial"/>
          <w:color w:val="000000"/>
          <w:szCs w:val="22"/>
        </w:rPr>
      </w:pPr>
      <w:r>
        <w:rPr>
          <w:rStyle w:val="BlueText"/>
          <w:rFonts w:cs="Arial"/>
          <w:color w:val="000000"/>
          <w:szCs w:val="22"/>
        </w:rPr>
        <w:t>Der zur Verfügung gestellte Web-</w:t>
      </w:r>
      <w:r w:rsidRPr="004D66F7">
        <w:rPr>
          <w:rStyle w:val="BlueText"/>
          <w:rFonts w:cs="Arial"/>
          <w:color w:val="000000"/>
          <w:szCs w:val="22"/>
        </w:rPr>
        <w:t>Service</w:t>
      </w:r>
      <w:r>
        <w:rPr>
          <w:rStyle w:val="BlueText"/>
          <w:rFonts w:cs="Arial"/>
          <w:color w:val="000000"/>
          <w:szCs w:val="22"/>
        </w:rPr>
        <w:t xml:space="preserve"> ist kompatibel zu W3C Version 1.1.</w:t>
      </w:r>
    </w:p>
    <w:p w14:paraId="62C82631" w14:textId="77777777" w:rsidR="00D570A8" w:rsidRDefault="00D570A8" w:rsidP="004A3FD1">
      <w:pPr>
        <w:pStyle w:val="berschrift2"/>
        <w:tabs>
          <w:tab w:val="clear" w:pos="936"/>
          <w:tab w:val="num" w:pos="576"/>
        </w:tabs>
        <w:spacing w:before="360"/>
        <w:ind w:left="576"/>
        <w:jc w:val="both"/>
        <w:rPr>
          <w:iCs w:val="0"/>
        </w:rPr>
      </w:pPr>
      <w:bookmarkStart w:id="86" w:name="_Toc315155727"/>
      <w:bookmarkStart w:id="87" w:name="_Toc317517203"/>
      <w:bookmarkStart w:id="88" w:name="_Ref2686442"/>
      <w:bookmarkStart w:id="89" w:name="_Toc115767124"/>
      <w:r w:rsidRPr="00505CDD">
        <w:rPr>
          <w:iCs w:val="0"/>
        </w:rPr>
        <w:t>Konfiguration</w:t>
      </w:r>
      <w:bookmarkEnd w:id="86"/>
      <w:bookmarkEnd w:id="87"/>
      <w:bookmarkEnd w:id="88"/>
      <w:bookmarkEnd w:id="89"/>
    </w:p>
    <w:p w14:paraId="336E154C" w14:textId="77777777" w:rsidR="00D570A8" w:rsidRDefault="00D570A8" w:rsidP="005B31F3"/>
    <w:p w14:paraId="2133C2E1" w14:textId="77777777" w:rsidR="00D570A8" w:rsidRPr="00597113" w:rsidRDefault="00D570A8" w:rsidP="004A3FD1">
      <w:pPr>
        <w:pStyle w:val="berschrift3"/>
        <w:rPr>
          <w:lang w:val="en-GB"/>
        </w:rPr>
      </w:pPr>
      <w:bookmarkStart w:id="90" w:name="_Ref293043336"/>
      <w:bookmarkStart w:id="91" w:name="_Ref293043340"/>
      <w:bookmarkStart w:id="92" w:name="_Toc315155728"/>
      <w:bookmarkStart w:id="93" w:name="_Toc317517204"/>
      <w:r w:rsidRPr="00597113">
        <w:rPr>
          <w:lang w:val="en-GB"/>
        </w:rPr>
        <w:t xml:space="preserve">Start </w:t>
      </w:r>
      <w:r w:rsidRPr="00787E7D">
        <w:rPr>
          <w:lang w:val="en-GB"/>
        </w:rPr>
        <w:t>Offboard Diagnostic Information System</w:t>
      </w:r>
      <w:r w:rsidRPr="00597113">
        <w:rPr>
          <w:lang w:val="en-GB"/>
        </w:rPr>
        <w:t xml:space="preserve"> Engineering als Web-Service Server</w:t>
      </w:r>
      <w:bookmarkEnd w:id="90"/>
      <w:bookmarkEnd w:id="91"/>
      <w:bookmarkEnd w:id="92"/>
      <w:bookmarkEnd w:id="93"/>
    </w:p>
    <w:p w14:paraId="59C7E30A" w14:textId="77777777" w:rsidR="00D570A8" w:rsidRPr="00597113" w:rsidRDefault="00D570A8" w:rsidP="005B31F3">
      <w:pPr>
        <w:rPr>
          <w:lang w:val="en-GB"/>
        </w:rPr>
      </w:pPr>
    </w:p>
    <w:p w14:paraId="645DE467" w14:textId="77777777" w:rsidR="00D570A8" w:rsidRDefault="00D570A8" w:rsidP="005B31F3">
      <w:pPr>
        <w:rPr>
          <w:szCs w:val="22"/>
        </w:rPr>
      </w:pPr>
      <w:r>
        <w:rPr>
          <w:szCs w:val="22"/>
        </w:rPr>
        <w:t xml:space="preserve">In den Konfigurationsdateien </w:t>
      </w:r>
      <w:r w:rsidRPr="004D66F7">
        <w:rPr>
          <w:szCs w:val="22"/>
        </w:rPr>
        <w:t>config.ini</w:t>
      </w:r>
      <w:r>
        <w:rPr>
          <w:szCs w:val="22"/>
        </w:rPr>
        <w:t xml:space="preserve"> und webservice.ini im Verzeichnis configuration können folgende Schalter verwendet werden, um die Web-Service Eigenschaften zu steuern.</w:t>
      </w:r>
    </w:p>
    <w:p w14:paraId="0110213B" w14:textId="77777777" w:rsidR="00D570A8" w:rsidRDefault="00D570A8" w:rsidP="005B31F3">
      <w:pPr>
        <w:rPr>
          <w:szCs w:val="22"/>
        </w:rPr>
      </w:pPr>
    </w:p>
    <w:p w14:paraId="62D797CB" w14:textId="77777777" w:rsidR="00D570A8" w:rsidRPr="00BC1B64" w:rsidRDefault="00D570A8" w:rsidP="005B31F3">
      <w:pPr>
        <w:rPr>
          <w:rFonts w:ascii="Arial Narrow" w:hAnsi="Arial Narrow"/>
          <w:i/>
          <w:lang w:val="en-US"/>
        </w:rPr>
      </w:pPr>
      <w:r w:rsidRPr="00BC1B64">
        <w:rPr>
          <w:rFonts w:ascii="Arial Narrow" w:hAnsi="Arial Narrow"/>
          <w:i/>
          <w:lang w:val="en-US"/>
        </w:rPr>
        <w:t>de.volkswagen.odis.vaudas.vehiclefunction.automation.webservice.enabled=true</w:t>
      </w:r>
    </w:p>
    <w:p w14:paraId="03E72BE8" w14:textId="77777777" w:rsidR="00D570A8" w:rsidRPr="00BC1B64" w:rsidRDefault="00D570A8" w:rsidP="005B31F3">
      <w:pPr>
        <w:rPr>
          <w:lang w:val="en-US"/>
        </w:rPr>
      </w:pPr>
    </w:p>
    <w:p w14:paraId="568C0419" w14:textId="77777777" w:rsidR="00D570A8" w:rsidRPr="004D66F7" w:rsidRDefault="00D570A8" w:rsidP="005B31F3">
      <w:pPr>
        <w:rPr>
          <w:szCs w:val="22"/>
        </w:rPr>
      </w:pPr>
      <w:r w:rsidRPr="004D66F7">
        <w:rPr>
          <w:szCs w:val="22"/>
        </w:rPr>
        <w:t>Dieser Schalter bewirkt, dass die Automatisierungsschnittstelle als Web-Serv</w:t>
      </w:r>
      <w:r>
        <w:rPr>
          <w:szCs w:val="22"/>
        </w:rPr>
        <w:t xml:space="preserve">ice zur Verfügung gestellt </w:t>
      </w:r>
      <w:r w:rsidRPr="004D66F7">
        <w:rPr>
          <w:szCs w:val="22"/>
        </w:rPr>
        <w:t xml:space="preserve">und die Anwendung ohne GUI gestartet wird. </w:t>
      </w:r>
    </w:p>
    <w:p w14:paraId="5486225A" w14:textId="77777777" w:rsidR="00D570A8" w:rsidRDefault="00D570A8" w:rsidP="006B570B">
      <w:pPr>
        <w:rPr>
          <w:szCs w:val="22"/>
        </w:rPr>
      </w:pPr>
      <w:r>
        <w:rPr>
          <w:szCs w:val="22"/>
        </w:rPr>
        <w:t>Beendet werden</w:t>
      </w:r>
      <w:r w:rsidRPr="004D66F7">
        <w:rPr>
          <w:szCs w:val="22"/>
        </w:rPr>
        <w:t xml:space="preserve"> muss die Anwendung über die Methode</w:t>
      </w:r>
      <w:r>
        <w:t xml:space="preserve"> </w:t>
      </w:r>
      <w:r w:rsidRPr="004D66F7">
        <w:rPr>
          <w:rFonts w:ascii="Arial Narrow" w:hAnsi="Arial Narrow"/>
          <w:i/>
        </w:rPr>
        <w:t>exit</w:t>
      </w:r>
      <w:r>
        <w:t xml:space="preserve"> </w:t>
      </w:r>
      <w:r w:rsidRPr="004D66F7">
        <w:rPr>
          <w:szCs w:val="22"/>
        </w:rPr>
        <w:t>des Web-Service.</w:t>
      </w:r>
      <w:bookmarkStart w:id="94" w:name="_Toc317517205"/>
    </w:p>
    <w:p w14:paraId="38E0A66B" w14:textId="77777777" w:rsidR="00D570A8" w:rsidRDefault="00D570A8" w:rsidP="006B570B">
      <w:pPr>
        <w:rPr>
          <w:szCs w:val="22"/>
        </w:rPr>
      </w:pPr>
    </w:p>
    <w:p w14:paraId="1D5D3AE7" w14:textId="77777777" w:rsidR="00D570A8" w:rsidRDefault="00D570A8" w:rsidP="006B570B">
      <w:pPr>
        <w:rPr>
          <w:szCs w:val="22"/>
        </w:rPr>
      </w:pPr>
      <w:r w:rsidRPr="006A05D3">
        <w:rPr>
          <w:szCs w:val="22"/>
        </w:rPr>
        <w:t>Die Web-Schnittstelle stellt ihre Dienste ausschließlich für Programme auf dem lokalen Rechner bereit.</w:t>
      </w:r>
      <w:r w:rsidRPr="006A05D3">
        <w:t xml:space="preserve"> </w:t>
      </w:r>
      <w:r w:rsidRPr="006A05D3">
        <w:rPr>
          <w:szCs w:val="22"/>
        </w:rPr>
        <w:t>Die Web-Schnittstelle ist von außerhalb nicht erreichbar (hat keine extern vermittelbare IP-Adresse).</w:t>
      </w:r>
    </w:p>
    <w:p w14:paraId="1CA97634" w14:textId="77777777" w:rsidR="00D570A8" w:rsidRDefault="00D570A8" w:rsidP="006B570B">
      <w:pPr>
        <w:rPr>
          <w:szCs w:val="22"/>
        </w:rPr>
      </w:pPr>
    </w:p>
    <w:p w14:paraId="2C286AE7" w14:textId="77777777" w:rsidR="00D570A8" w:rsidRDefault="00D570A8" w:rsidP="004A3FD1">
      <w:pPr>
        <w:outlineLvl w:val="0"/>
        <w:rPr>
          <w:szCs w:val="22"/>
        </w:rPr>
      </w:pPr>
      <w:r>
        <w:rPr>
          <w:szCs w:val="22"/>
        </w:rPr>
        <w:t>Der</w:t>
      </w:r>
      <w:r w:rsidRPr="004D66F7">
        <w:rPr>
          <w:szCs w:val="22"/>
        </w:rPr>
        <w:t xml:space="preserve"> Port über den der Web</w:t>
      </w:r>
      <w:r>
        <w:rPr>
          <w:szCs w:val="22"/>
        </w:rPr>
        <w:t>-S</w:t>
      </w:r>
      <w:r w:rsidRPr="004D66F7">
        <w:rPr>
          <w:szCs w:val="22"/>
        </w:rPr>
        <w:t xml:space="preserve">ervice gestartet </w:t>
      </w:r>
      <w:r>
        <w:rPr>
          <w:szCs w:val="22"/>
        </w:rPr>
        <w:t>wird, kann ebenfalls konfiguriert werden</w:t>
      </w:r>
      <w:r w:rsidRPr="004D66F7">
        <w:rPr>
          <w:szCs w:val="22"/>
        </w:rPr>
        <w:t>.</w:t>
      </w:r>
      <w:bookmarkEnd w:id="94"/>
    </w:p>
    <w:p w14:paraId="2599FABC" w14:textId="77777777" w:rsidR="00D570A8" w:rsidRPr="004D66F7" w:rsidRDefault="00D570A8" w:rsidP="005B31F3">
      <w:pPr>
        <w:rPr>
          <w:szCs w:val="22"/>
        </w:rPr>
      </w:pPr>
    </w:p>
    <w:p w14:paraId="1F34B778" w14:textId="77777777" w:rsidR="00D570A8" w:rsidRPr="004D66F7" w:rsidRDefault="00D570A8" w:rsidP="005B31F3">
      <w:pPr>
        <w:rPr>
          <w:rFonts w:ascii="Arial Narrow" w:hAnsi="Arial Narrow"/>
          <w:i/>
        </w:rPr>
      </w:pPr>
      <w:r w:rsidRPr="004D66F7">
        <w:rPr>
          <w:rFonts w:ascii="Arial Narrow" w:hAnsi="Arial Narrow"/>
          <w:i/>
        </w:rPr>
        <w:t>de.volkswagen.odis.vaudas.vehiclefunction.automation.webservice.port=8081</w:t>
      </w:r>
    </w:p>
    <w:p w14:paraId="446F40C6" w14:textId="77777777" w:rsidR="00D570A8" w:rsidRDefault="00D570A8" w:rsidP="005B31F3">
      <w:pPr>
        <w:rPr>
          <w:rFonts w:ascii="Arial Narrow" w:hAnsi="Arial Narrow"/>
          <w:i/>
          <w:sz w:val="28"/>
          <w:szCs w:val="28"/>
        </w:rPr>
      </w:pPr>
    </w:p>
    <w:p w14:paraId="7B14BF06" w14:textId="77777777" w:rsidR="00D570A8" w:rsidRPr="004D66F7" w:rsidRDefault="00D570A8" w:rsidP="005B31F3">
      <w:pPr>
        <w:rPr>
          <w:szCs w:val="22"/>
        </w:rPr>
      </w:pPr>
      <w:r w:rsidRPr="004D66F7">
        <w:rPr>
          <w:szCs w:val="22"/>
        </w:rPr>
        <w:t xml:space="preserve">Der Web-Service </w:t>
      </w:r>
      <w:r>
        <w:rPr>
          <w:szCs w:val="22"/>
        </w:rPr>
        <w:t>wird dann</w:t>
      </w:r>
      <w:r w:rsidRPr="004D66F7">
        <w:rPr>
          <w:szCs w:val="22"/>
        </w:rPr>
        <w:t xml:space="preserve"> über </w:t>
      </w:r>
      <w:r>
        <w:rPr>
          <w:szCs w:val="22"/>
        </w:rPr>
        <w:t>folgende URL gestartet</w:t>
      </w:r>
      <w:r w:rsidRPr="004D66F7">
        <w:rPr>
          <w:szCs w:val="22"/>
        </w:rPr>
        <w:t>:</w:t>
      </w:r>
    </w:p>
    <w:p w14:paraId="65F133E0" w14:textId="77777777" w:rsidR="00D570A8" w:rsidRPr="004D66F7" w:rsidRDefault="00D570A8" w:rsidP="00B70ECF">
      <w:pPr>
        <w:ind w:firstLine="708"/>
        <w:rPr>
          <w:szCs w:val="22"/>
        </w:rPr>
      </w:pPr>
      <w:r w:rsidRPr="004D66F7">
        <w:rPr>
          <w:szCs w:val="22"/>
        </w:rPr>
        <w:t>http://&lt;IP&gt;:&lt;PORT&gt;/OdisAutomationService</w:t>
      </w:r>
    </w:p>
    <w:p w14:paraId="71600B63" w14:textId="77777777" w:rsidR="00D570A8" w:rsidRPr="004D66F7" w:rsidRDefault="00D570A8" w:rsidP="00B70ECF">
      <w:pPr>
        <w:ind w:firstLine="708"/>
        <w:rPr>
          <w:szCs w:val="22"/>
        </w:rPr>
      </w:pPr>
      <w:r w:rsidRPr="004D66F7">
        <w:rPr>
          <w:szCs w:val="22"/>
        </w:rPr>
        <w:t xml:space="preserve">&lt;IP&gt; </w:t>
      </w:r>
      <w:r>
        <w:rPr>
          <w:szCs w:val="22"/>
        </w:rPr>
        <w:tab/>
      </w:r>
      <w:r>
        <w:rPr>
          <w:szCs w:val="22"/>
        </w:rPr>
        <w:tab/>
        <w:t>„localhost“ oder „127.0.0.1“</w:t>
      </w:r>
    </w:p>
    <w:p w14:paraId="0CA1CE34" w14:textId="77777777" w:rsidR="00D570A8" w:rsidRDefault="00D570A8" w:rsidP="00B70ECF">
      <w:pPr>
        <w:ind w:firstLine="708"/>
      </w:pPr>
      <w:r w:rsidRPr="004D66F7">
        <w:rPr>
          <w:szCs w:val="22"/>
        </w:rPr>
        <w:t>&lt;PORT&gt;</w:t>
      </w:r>
      <w:r>
        <w:rPr>
          <w:szCs w:val="22"/>
        </w:rPr>
        <w:t xml:space="preserve"> </w:t>
      </w:r>
      <w:r>
        <w:rPr>
          <w:szCs w:val="22"/>
        </w:rPr>
        <w:tab/>
        <w:t>Der konfigurierte Port (Default: 8081</w:t>
      </w:r>
      <w:bookmarkStart w:id="95" w:name="_Toc317517206"/>
      <w:r>
        <w:rPr>
          <w:szCs w:val="22"/>
        </w:rPr>
        <w:t>)</w:t>
      </w:r>
    </w:p>
    <w:bookmarkEnd w:id="95"/>
    <w:p w14:paraId="36705079" w14:textId="77777777" w:rsidR="00D570A8" w:rsidRDefault="00D570A8" w:rsidP="00B70ECF"/>
    <w:p w14:paraId="0DCBF28C" w14:textId="77777777" w:rsidR="00D570A8" w:rsidRPr="007F6111" w:rsidRDefault="00D570A8" w:rsidP="00B70ECF">
      <w:pPr>
        <w:rPr>
          <w:szCs w:val="22"/>
        </w:rPr>
      </w:pPr>
      <w:bookmarkStart w:id="96" w:name="_Toc317517207"/>
      <w:r w:rsidRPr="007F6111">
        <w:rPr>
          <w:szCs w:val="22"/>
        </w:rPr>
        <w:t>Über die</w:t>
      </w:r>
      <w:r>
        <w:rPr>
          <w:szCs w:val="22"/>
        </w:rPr>
        <w:t xml:space="preserve"> URL „http:://localhost</w:t>
      </w:r>
      <w:r w:rsidRPr="001355DE">
        <w:rPr>
          <w:szCs w:val="22"/>
        </w:rPr>
        <w:t>:</w:t>
      </w:r>
      <w:r>
        <w:rPr>
          <w:szCs w:val="22"/>
        </w:rPr>
        <w:t>8081/</w:t>
      </w:r>
      <w:r w:rsidRPr="004D66F7">
        <w:rPr>
          <w:szCs w:val="22"/>
        </w:rPr>
        <w:t>OdisAutomationService</w:t>
      </w:r>
      <w:r>
        <w:rPr>
          <w:szCs w:val="22"/>
        </w:rPr>
        <w:t>?wsdl“</w:t>
      </w:r>
      <w:r w:rsidRPr="007F6111">
        <w:rPr>
          <w:szCs w:val="22"/>
        </w:rPr>
        <w:t xml:space="preserve"> </w:t>
      </w:r>
      <w:r>
        <w:rPr>
          <w:szCs w:val="22"/>
        </w:rPr>
        <w:t xml:space="preserve">kann z.B. der Inhalt der </w:t>
      </w:r>
      <w:r w:rsidRPr="007F6111">
        <w:rPr>
          <w:szCs w:val="22"/>
        </w:rPr>
        <w:t>WSDL</w:t>
      </w:r>
      <w:r>
        <w:rPr>
          <w:szCs w:val="22"/>
        </w:rPr>
        <w:t>-Datei</w:t>
      </w:r>
      <w:r w:rsidRPr="007F6111">
        <w:rPr>
          <w:szCs w:val="22"/>
        </w:rPr>
        <w:t xml:space="preserve"> </w:t>
      </w:r>
      <w:r>
        <w:rPr>
          <w:szCs w:val="22"/>
        </w:rPr>
        <w:t>in einem Web-Browser angezeigt werden</w:t>
      </w:r>
      <w:r w:rsidRPr="007F6111">
        <w:rPr>
          <w:szCs w:val="22"/>
        </w:rPr>
        <w:t>.</w:t>
      </w:r>
      <w:bookmarkEnd w:id="96"/>
    </w:p>
    <w:p w14:paraId="6424AE5D" w14:textId="77777777" w:rsidR="00D570A8" w:rsidRDefault="00D570A8" w:rsidP="005B31F3">
      <w:r>
        <w:rPr>
          <w:noProof/>
        </w:rPr>
        <w:drawing>
          <wp:inline distT="0" distB="0" distL="0" distR="0" wp14:anchorId="2038BABA" wp14:editId="3B6036F4">
            <wp:extent cx="5753735" cy="3010535"/>
            <wp:effectExtent l="19050" t="0" r="0" b="0"/>
            <wp:docPr id="25"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753735" cy="3010535"/>
                    </a:xfrm>
                    <a:prstGeom prst="rect">
                      <a:avLst/>
                    </a:prstGeom>
                    <a:noFill/>
                    <a:ln w="9525">
                      <a:noFill/>
                      <a:miter lim="800000"/>
                      <a:headEnd/>
                      <a:tailEnd/>
                    </a:ln>
                  </pic:spPr>
                </pic:pic>
              </a:graphicData>
            </a:graphic>
          </wp:inline>
        </w:drawing>
      </w:r>
    </w:p>
    <w:p w14:paraId="6E4206E4" w14:textId="77777777" w:rsidR="00D570A8" w:rsidRDefault="00D570A8" w:rsidP="005B31F3">
      <w:pPr>
        <w:rPr>
          <w:szCs w:val="22"/>
        </w:rPr>
      </w:pPr>
    </w:p>
    <w:p w14:paraId="760F4240" w14:textId="77777777" w:rsidR="00D570A8" w:rsidRDefault="00D570A8" w:rsidP="005B31F3">
      <w:pPr>
        <w:rPr>
          <w:szCs w:val="22"/>
        </w:rPr>
      </w:pPr>
      <w:r>
        <w:rPr>
          <w:szCs w:val="22"/>
        </w:rPr>
        <w:t>Unter Nutzung der beschriebenen Schalter gibt es 2 Möglichkeiten,</w:t>
      </w:r>
      <w:r w:rsidRPr="004D66F7">
        <w:rPr>
          <w:szCs w:val="22"/>
        </w:rPr>
        <w:t xml:space="preserve"> </w:t>
      </w:r>
      <w:r>
        <w:rPr>
          <w:szCs w:val="22"/>
        </w:rPr>
        <w:t>u</w:t>
      </w:r>
      <w:r w:rsidRPr="004D66F7">
        <w:rPr>
          <w:szCs w:val="22"/>
        </w:rPr>
        <w:t xml:space="preserve">m </w:t>
      </w:r>
      <w:r w:rsidRPr="00787E7D">
        <w:rPr>
          <w:szCs w:val="22"/>
        </w:rPr>
        <w:t>Offboard Diagnostic Information System</w:t>
      </w:r>
      <w:r>
        <w:rPr>
          <w:szCs w:val="22"/>
        </w:rPr>
        <w:t xml:space="preserve"> </w:t>
      </w:r>
      <w:r w:rsidRPr="004D66F7">
        <w:rPr>
          <w:szCs w:val="22"/>
        </w:rPr>
        <w:t>Engineering als We</w:t>
      </w:r>
      <w:r>
        <w:rPr>
          <w:szCs w:val="22"/>
        </w:rPr>
        <w:t>b-Service Server zu starten.</w:t>
      </w:r>
    </w:p>
    <w:p w14:paraId="426D80F8" w14:textId="77777777" w:rsidR="00D570A8" w:rsidRDefault="00D570A8" w:rsidP="005B31F3">
      <w:pPr>
        <w:rPr>
          <w:szCs w:val="22"/>
        </w:rPr>
      </w:pPr>
    </w:p>
    <w:p w14:paraId="7DF97D56" w14:textId="77777777" w:rsidR="00D570A8" w:rsidRPr="004438F2" w:rsidRDefault="00D570A8" w:rsidP="004A3FD1">
      <w:pPr>
        <w:pStyle w:val="berschrift4"/>
        <w:tabs>
          <w:tab w:val="num" w:pos="900"/>
        </w:tabs>
        <w:ind w:left="900" w:hanging="900"/>
        <w:jc w:val="both"/>
        <w:rPr>
          <w:lang w:val="en-US"/>
        </w:rPr>
      </w:pPr>
      <w:bookmarkStart w:id="97" w:name="_Toc317517208"/>
      <w:bookmarkStart w:id="98" w:name="_Ref45269231"/>
      <w:r w:rsidRPr="004438F2">
        <w:rPr>
          <w:lang w:val="en-US"/>
        </w:rPr>
        <w:t>Nutzung Pogrammargument –configuration beim Start von OffboardDiagEngineering.exe</w:t>
      </w:r>
      <w:bookmarkEnd w:id="97"/>
      <w:bookmarkEnd w:id="98"/>
      <w:r w:rsidRPr="004438F2">
        <w:rPr>
          <w:lang w:val="en-US"/>
        </w:rPr>
        <w:t xml:space="preserve">  </w:t>
      </w:r>
    </w:p>
    <w:p w14:paraId="674A44E0" w14:textId="77777777" w:rsidR="00D570A8" w:rsidRDefault="00D570A8" w:rsidP="005B31F3">
      <w:pPr>
        <w:rPr>
          <w:szCs w:val="22"/>
        </w:rPr>
      </w:pPr>
      <w:r w:rsidRPr="00853B8B">
        <w:rPr>
          <w:szCs w:val="22"/>
        </w:rPr>
        <w:t xml:space="preserve">Mit dem </w:t>
      </w:r>
      <w:r>
        <w:rPr>
          <w:szCs w:val="22"/>
        </w:rPr>
        <w:t>optionalen</w:t>
      </w:r>
      <w:r w:rsidRPr="00853B8B">
        <w:rPr>
          <w:szCs w:val="22"/>
        </w:rPr>
        <w:t xml:space="preserve"> Argument</w:t>
      </w:r>
      <w:r>
        <w:rPr>
          <w:szCs w:val="22"/>
        </w:rPr>
        <w:t xml:space="preserve"> </w:t>
      </w:r>
      <w:r w:rsidRPr="00853B8B">
        <w:rPr>
          <w:szCs w:val="22"/>
        </w:rPr>
        <w:t>"-configuration" wird der relative Pfad</w:t>
      </w:r>
      <w:r>
        <w:rPr>
          <w:szCs w:val="22"/>
        </w:rPr>
        <w:t xml:space="preserve"> ausgehend vom </w:t>
      </w:r>
      <w:r w:rsidRPr="00787E7D">
        <w:rPr>
          <w:szCs w:val="22"/>
        </w:rPr>
        <w:t>Offboard Diagnostic Information System</w:t>
      </w:r>
      <w:r>
        <w:rPr>
          <w:szCs w:val="22"/>
        </w:rPr>
        <w:t xml:space="preserve"> Installationsverzeichnis</w:t>
      </w:r>
      <w:r w:rsidRPr="00853B8B">
        <w:rPr>
          <w:szCs w:val="22"/>
        </w:rPr>
        <w:t xml:space="preserve"> zu </w:t>
      </w:r>
      <w:r>
        <w:rPr>
          <w:szCs w:val="22"/>
        </w:rPr>
        <w:t xml:space="preserve">einer </w:t>
      </w:r>
      <w:r w:rsidRPr="00853B8B">
        <w:rPr>
          <w:szCs w:val="22"/>
        </w:rPr>
        <w:t>zusätzlichen Konfigurationsdatei übergeben, z.B. "-configuration configuration\</w:t>
      </w:r>
      <w:r>
        <w:rPr>
          <w:szCs w:val="22"/>
        </w:rPr>
        <w:t>webservice</w:t>
      </w:r>
      <w:r w:rsidRPr="00853B8B">
        <w:rPr>
          <w:szCs w:val="22"/>
        </w:rPr>
        <w:t>.ini".</w:t>
      </w:r>
      <w:r>
        <w:rPr>
          <w:szCs w:val="22"/>
        </w:rPr>
        <w:t xml:space="preserve"> Anstatt des relativen Pfades kann ebenso eine absolute Pfadangabe für die Konfigurationsdatei verwendet werden.</w:t>
      </w:r>
    </w:p>
    <w:p w14:paraId="2741304D" w14:textId="77777777" w:rsidR="00D570A8" w:rsidRDefault="00D570A8" w:rsidP="005B31F3">
      <w:pPr>
        <w:rPr>
          <w:szCs w:val="22"/>
        </w:rPr>
      </w:pPr>
      <w:r>
        <w:rPr>
          <w:szCs w:val="22"/>
        </w:rPr>
        <w:t>Damit können die Schalter für die Web-Service Server Nutzung in eine weitere Datei, wie z.B. webservice</w:t>
      </w:r>
      <w:r w:rsidRPr="00853B8B">
        <w:rPr>
          <w:szCs w:val="22"/>
        </w:rPr>
        <w:t>.ini</w:t>
      </w:r>
      <w:r>
        <w:rPr>
          <w:szCs w:val="22"/>
        </w:rPr>
        <w:t xml:space="preserve"> verlagert werden und müssen nicht in der config.ini enthalten sein.</w:t>
      </w:r>
    </w:p>
    <w:p w14:paraId="0AE6B52B" w14:textId="77777777" w:rsidR="00D570A8" w:rsidRPr="004438F2" w:rsidRDefault="00D570A8" w:rsidP="004A3FD1">
      <w:pPr>
        <w:outlineLvl w:val="0"/>
        <w:rPr>
          <w:b/>
          <w:szCs w:val="22"/>
          <w:lang w:val="en-US"/>
        </w:rPr>
      </w:pPr>
      <w:r w:rsidRPr="004438F2">
        <w:rPr>
          <w:b/>
          <w:szCs w:val="22"/>
          <w:lang w:val="en-US"/>
        </w:rPr>
        <w:t xml:space="preserve">Starten im Web-Service Server Modus: </w:t>
      </w:r>
    </w:p>
    <w:p w14:paraId="4FC0F921" w14:textId="77777777" w:rsidR="00D570A8" w:rsidRPr="004438F2" w:rsidRDefault="00D570A8" w:rsidP="004A3FD1">
      <w:pPr>
        <w:outlineLvl w:val="0"/>
        <w:rPr>
          <w:i/>
          <w:szCs w:val="22"/>
          <w:lang w:val="en-US"/>
        </w:rPr>
      </w:pPr>
      <w:r w:rsidRPr="004438F2">
        <w:rPr>
          <w:i/>
          <w:szCs w:val="22"/>
          <w:lang w:val="en-US"/>
        </w:rPr>
        <w:t>OffboardDiagLauncher.exe -configuration configuration\webservice.ini</w:t>
      </w:r>
    </w:p>
    <w:p w14:paraId="39223DE8" w14:textId="77777777" w:rsidR="00D570A8" w:rsidRDefault="00D570A8" w:rsidP="005B31F3">
      <w:pPr>
        <w:rPr>
          <w:szCs w:val="22"/>
        </w:rPr>
      </w:pPr>
      <w:r>
        <w:rPr>
          <w:szCs w:val="22"/>
        </w:rPr>
        <w:t>Für einen Start ohne Web-Service Server Modus muss OffboardDiagLauncher.exe</w:t>
      </w:r>
      <w:r w:rsidRPr="00271C8C">
        <w:rPr>
          <w:szCs w:val="22"/>
        </w:rPr>
        <w:t xml:space="preserve"> </w:t>
      </w:r>
      <w:r>
        <w:rPr>
          <w:szCs w:val="22"/>
        </w:rPr>
        <w:t>ohne Argument aufgerufen werden.</w:t>
      </w:r>
    </w:p>
    <w:p w14:paraId="71ADBBBA" w14:textId="77777777" w:rsidR="00D570A8" w:rsidRPr="00C669BD" w:rsidRDefault="00D570A8" w:rsidP="004A3FD1">
      <w:pPr>
        <w:pStyle w:val="berschrift4"/>
        <w:tabs>
          <w:tab w:val="num" w:pos="0"/>
          <w:tab w:val="left" w:pos="900"/>
        </w:tabs>
        <w:ind w:left="0" w:firstLine="10"/>
        <w:jc w:val="both"/>
      </w:pPr>
      <w:bookmarkStart w:id="99" w:name="_Toc317517209"/>
      <w:bookmarkStart w:id="100" w:name="_Ref45269013"/>
      <w:r w:rsidRPr="00CB38F7">
        <w:t>Parametrierung in der config.ini</w:t>
      </w:r>
      <w:bookmarkEnd w:id="99"/>
      <w:bookmarkEnd w:id="100"/>
    </w:p>
    <w:p w14:paraId="3107D598" w14:textId="77777777" w:rsidR="00D570A8" w:rsidRDefault="00D570A8" w:rsidP="005B31F3">
      <w:pPr>
        <w:rPr>
          <w:szCs w:val="22"/>
        </w:rPr>
      </w:pPr>
      <w:r>
        <w:rPr>
          <w:szCs w:val="22"/>
        </w:rPr>
        <w:t>Alternativ zu der Nutzung einer separaten Konfigurationsdatei für die Web-Service Server Schalter, können diese auch in der config.ini verwendet werden. Dann muss OffboardDiagLauncher.exe ohne Argument aufgerufen werden. Bei dieser Lösung ist allerdings immer eine Änderung der config.ini nötig, um zwischen Web-Service Modus und „interaktivem Modus“ zu wechseln.</w:t>
      </w:r>
    </w:p>
    <w:p w14:paraId="1499E7FC" w14:textId="77777777" w:rsidR="00D570A8" w:rsidRDefault="00D570A8" w:rsidP="004A3FD1">
      <w:pPr>
        <w:pStyle w:val="berschrift3"/>
      </w:pPr>
      <w:bookmarkStart w:id="101" w:name="_Toc315155729"/>
      <w:bookmarkStart w:id="102" w:name="_Toc317517210"/>
      <w:bookmarkStart w:id="103" w:name="_Ref394569430"/>
      <w:bookmarkStart w:id="104" w:name="_Ref394569438"/>
      <w:bookmarkStart w:id="105" w:name="_Ref2686321"/>
      <w:bookmarkStart w:id="106" w:name="_Ref2686452"/>
      <w:r>
        <w:t>Festgelegte Admin-Einstellungen</w:t>
      </w:r>
      <w:bookmarkEnd w:id="101"/>
      <w:bookmarkEnd w:id="102"/>
      <w:bookmarkEnd w:id="103"/>
      <w:bookmarkEnd w:id="104"/>
      <w:bookmarkEnd w:id="105"/>
      <w:bookmarkEnd w:id="106"/>
    </w:p>
    <w:p w14:paraId="6F657820" w14:textId="77777777" w:rsidR="00D570A8" w:rsidRDefault="00D570A8" w:rsidP="005B31F3">
      <w:r>
        <w:t xml:space="preserve">Generell wirken sich die Admin-Einstellungen aus der Admin-Ansicht vom </w:t>
      </w:r>
      <w:r w:rsidRPr="00787E7D">
        <w:t>Offboard Diagnostic Information System</w:t>
      </w:r>
      <w:r>
        <w:t xml:space="preserve"> Engineering auf das Verhalten der Web-Service-Schnittstelle aus. So werden z.B. die übersetzbaren Texte in der eingestellten Sprache zurückgegeben. Über die Automatiserungsschnittstelle lassen sich einige Einstellungen über die Methode </w:t>
      </w:r>
      <w:r w:rsidRPr="00F273F6">
        <w:rPr>
          <w:rStyle w:val="ProgrammcodeZchn"/>
        </w:rPr>
        <w:t>configureSetting</w:t>
      </w:r>
      <w:r>
        <w:t xml:space="preserve"> konfigurieren.</w:t>
      </w:r>
    </w:p>
    <w:p w14:paraId="22BE4BB4" w14:textId="77777777" w:rsidR="00D570A8" w:rsidRDefault="00D570A8" w:rsidP="005B31F3">
      <w:r>
        <w:t>Für die in der folgenden Tabelle aufgelisteten Einstellungen sind Werte definiert, die unabhängig von den Einstellungen in der Admin-Ansicht verwendet werden.</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9"/>
        <w:gridCol w:w="2039"/>
      </w:tblGrid>
      <w:tr w:rsidR="00D570A8" w14:paraId="41E85757" w14:textId="77777777" w:rsidTr="00C06014">
        <w:tc>
          <w:tcPr>
            <w:tcW w:w="7409" w:type="dxa"/>
          </w:tcPr>
          <w:p w14:paraId="796AF767" w14:textId="77777777" w:rsidR="00D570A8" w:rsidRPr="00A419F2" w:rsidRDefault="00D570A8" w:rsidP="005B31F3">
            <w:pPr>
              <w:rPr>
                <w:b/>
              </w:rPr>
            </w:pPr>
            <w:r w:rsidRPr="00A419F2">
              <w:rPr>
                <w:b/>
              </w:rPr>
              <w:t>Schalter Admin</w:t>
            </w:r>
          </w:p>
        </w:tc>
        <w:tc>
          <w:tcPr>
            <w:tcW w:w="2039" w:type="dxa"/>
          </w:tcPr>
          <w:p w14:paraId="17A22168" w14:textId="77777777" w:rsidR="00D570A8" w:rsidRPr="00A419F2" w:rsidRDefault="00D570A8" w:rsidP="005B31F3">
            <w:pPr>
              <w:rPr>
                <w:b/>
              </w:rPr>
            </w:pPr>
            <w:r w:rsidRPr="00A419F2">
              <w:rPr>
                <w:b/>
              </w:rPr>
              <w:t>Wert</w:t>
            </w:r>
          </w:p>
        </w:tc>
      </w:tr>
      <w:tr w:rsidR="00D570A8" w14:paraId="06F79920" w14:textId="77777777" w:rsidTr="00C06014">
        <w:tc>
          <w:tcPr>
            <w:tcW w:w="7409" w:type="dxa"/>
          </w:tcPr>
          <w:p w14:paraId="096B862A" w14:textId="77777777" w:rsidR="00D570A8" w:rsidRDefault="00D570A8" w:rsidP="005B31F3">
            <w:r>
              <w:t>Funktionskonfiguration -&gt; Steuergeräteliste -&gt; Auswertung Gateway Verbauliste</w:t>
            </w:r>
          </w:p>
        </w:tc>
        <w:tc>
          <w:tcPr>
            <w:tcW w:w="2039" w:type="dxa"/>
          </w:tcPr>
          <w:p w14:paraId="7D06BFC3" w14:textId="77777777" w:rsidR="00D570A8" w:rsidRDefault="00D570A8" w:rsidP="005B31F3">
            <w:r>
              <w:t>TRUE</w:t>
            </w:r>
          </w:p>
        </w:tc>
      </w:tr>
      <w:tr w:rsidR="00D570A8" w14:paraId="0B5CA7E9" w14:textId="77777777" w:rsidTr="00C06014">
        <w:tc>
          <w:tcPr>
            <w:tcW w:w="7409" w:type="dxa"/>
          </w:tcPr>
          <w:p w14:paraId="63BA08B6" w14:textId="77777777" w:rsidR="00D570A8" w:rsidRDefault="00D570A8" w:rsidP="005B31F3">
            <w:r>
              <w:t>Funktionskonfiguration -&gt; Steuergeräteliste-&gt;Dynamische Anpassung der Auswahl von Diagnosefunktionen</w:t>
            </w:r>
          </w:p>
        </w:tc>
        <w:tc>
          <w:tcPr>
            <w:tcW w:w="2039" w:type="dxa"/>
          </w:tcPr>
          <w:p w14:paraId="72ED0EC6" w14:textId="77777777" w:rsidR="00D570A8" w:rsidRDefault="00D570A8" w:rsidP="005B31F3">
            <w:r>
              <w:t>FALSE</w:t>
            </w:r>
          </w:p>
        </w:tc>
      </w:tr>
      <w:tr w:rsidR="00D570A8" w14:paraId="0C9E5931" w14:textId="77777777" w:rsidTr="00C06014">
        <w:tc>
          <w:tcPr>
            <w:tcW w:w="7409" w:type="dxa"/>
          </w:tcPr>
          <w:p w14:paraId="7CA2515C" w14:textId="77777777" w:rsidR="00D570A8" w:rsidRDefault="00D570A8" w:rsidP="005B31F3">
            <w:r>
              <w:t>Funktionskonfiguration -&gt; Steuergeräteliste -&gt; Darstellung von Subsystemen</w:t>
            </w:r>
          </w:p>
        </w:tc>
        <w:tc>
          <w:tcPr>
            <w:tcW w:w="2039" w:type="dxa"/>
          </w:tcPr>
          <w:p w14:paraId="7A182DB4" w14:textId="77777777" w:rsidR="00D570A8" w:rsidRDefault="00D570A8" w:rsidP="005B31F3">
            <w:r>
              <w:t>FALSE</w:t>
            </w:r>
          </w:p>
        </w:tc>
      </w:tr>
      <w:tr w:rsidR="00D570A8" w14:paraId="0995944F" w14:textId="77777777" w:rsidTr="00C06014">
        <w:tc>
          <w:tcPr>
            <w:tcW w:w="7409" w:type="dxa"/>
          </w:tcPr>
          <w:p w14:paraId="31D05796" w14:textId="77777777" w:rsidR="00D570A8" w:rsidRDefault="00D570A8" w:rsidP="005B31F3">
            <w:r>
              <w:t>Funktionskonfiguration -&gt; Zykluszeiten -&gt; Steuergeräteliste</w:t>
            </w:r>
          </w:p>
        </w:tc>
        <w:tc>
          <w:tcPr>
            <w:tcW w:w="2039" w:type="dxa"/>
          </w:tcPr>
          <w:p w14:paraId="20BCE478" w14:textId="77777777" w:rsidR="00D570A8" w:rsidRDefault="00D570A8" w:rsidP="005B31F3">
            <w:r>
              <w:t>FALSE</w:t>
            </w:r>
          </w:p>
        </w:tc>
      </w:tr>
      <w:tr w:rsidR="00D570A8" w14:paraId="2AE4E997" w14:textId="77777777" w:rsidTr="00C06014">
        <w:tc>
          <w:tcPr>
            <w:tcW w:w="7409" w:type="dxa"/>
          </w:tcPr>
          <w:p w14:paraId="4A673D77" w14:textId="77777777" w:rsidR="00D570A8" w:rsidRDefault="00D570A8" w:rsidP="005B31F3">
            <w:r>
              <w:t>Funktionskonfiguration -&gt; Zykluszeiten -&gt; Sammeldienst Ereignisspeicher</w:t>
            </w:r>
          </w:p>
        </w:tc>
        <w:tc>
          <w:tcPr>
            <w:tcW w:w="2039" w:type="dxa"/>
          </w:tcPr>
          <w:p w14:paraId="75ADE2DB" w14:textId="77777777" w:rsidR="00D570A8" w:rsidRDefault="00D570A8" w:rsidP="005B31F3">
            <w:r>
              <w:t>FALSE</w:t>
            </w:r>
          </w:p>
        </w:tc>
      </w:tr>
      <w:tr w:rsidR="00D570A8" w14:paraId="7776EC4F" w14:textId="77777777" w:rsidTr="00C06014">
        <w:tc>
          <w:tcPr>
            <w:tcW w:w="7409" w:type="dxa"/>
          </w:tcPr>
          <w:p w14:paraId="2AE20D6A" w14:textId="77777777" w:rsidR="00D570A8" w:rsidRDefault="00D570A8" w:rsidP="005B31F3">
            <w:r>
              <w:t>Funktionskonfiguration -&gt; Zykluszeiten -&gt; Ereignisspeicher</w:t>
            </w:r>
          </w:p>
        </w:tc>
        <w:tc>
          <w:tcPr>
            <w:tcW w:w="2039" w:type="dxa"/>
          </w:tcPr>
          <w:p w14:paraId="3D2960E4" w14:textId="77777777" w:rsidR="00D570A8" w:rsidRDefault="00D570A8" w:rsidP="005B31F3">
            <w:r>
              <w:t>FALSE</w:t>
            </w:r>
          </w:p>
        </w:tc>
      </w:tr>
      <w:tr w:rsidR="00D570A8" w14:paraId="5B7E3F9F" w14:textId="77777777" w:rsidTr="00C06014">
        <w:tc>
          <w:tcPr>
            <w:tcW w:w="7409" w:type="dxa"/>
          </w:tcPr>
          <w:p w14:paraId="2854789A" w14:textId="77777777" w:rsidR="00D570A8" w:rsidRDefault="00D570A8" w:rsidP="005B31F3">
            <w:r>
              <w:t>Funktionskonfiguration -&gt; Zykluszeiten -&gt; Messwerte</w:t>
            </w:r>
          </w:p>
        </w:tc>
        <w:tc>
          <w:tcPr>
            <w:tcW w:w="2039" w:type="dxa"/>
          </w:tcPr>
          <w:p w14:paraId="4BA386FC" w14:textId="77777777" w:rsidR="00D570A8" w:rsidRDefault="00D570A8" w:rsidP="005B31F3">
            <w:r>
              <w:t>FALSE</w:t>
            </w:r>
          </w:p>
        </w:tc>
      </w:tr>
      <w:tr w:rsidR="00D570A8" w14:paraId="0B55DCB4" w14:textId="77777777" w:rsidTr="00C06014">
        <w:tc>
          <w:tcPr>
            <w:tcW w:w="7409" w:type="dxa"/>
          </w:tcPr>
          <w:p w14:paraId="155B9AF2" w14:textId="77777777" w:rsidR="00D570A8" w:rsidRDefault="00D570A8" w:rsidP="005B31F3">
            <w:r>
              <w:t>Funktionskonfiguration -&gt; Zykluszeiten -&gt; Rollenmodus</w:t>
            </w:r>
          </w:p>
        </w:tc>
        <w:tc>
          <w:tcPr>
            <w:tcW w:w="2039" w:type="dxa"/>
          </w:tcPr>
          <w:p w14:paraId="7653E3C4" w14:textId="77777777" w:rsidR="00D570A8" w:rsidRDefault="00D570A8" w:rsidP="005B31F3">
            <w:r>
              <w:t>FALSE</w:t>
            </w:r>
          </w:p>
        </w:tc>
      </w:tr>
      <w:tr w:rsidR="00D570A8" w14:paraId="396466B4" w14:textId="77777777" w:rsidTr="00C06014">
        <w:tc>
          <w:tcPr>
            <w:tcW w:w="7409" w:type="dxa"/>
          </w:tcPr>
          <w:p w14:paraId="78009AA9" w14:textId="77777777" w:rsidR="00D570A8" w:rsidRDefault="00D570A8" w:rsidP="005B31F3">
            <w:r>
              <w:t>Funktionskonfiguration -&gt; Codierung -&gt; Überprüfung mit Prüfziffer aktivieren</w:t>
            </w:r>
          </w:p>
        </w:tc>
        <w:tc>
          <w:tcPr>
            <w:tcW w:w="2039" w:type="dxa"/>
          </w:tcPr>
          <w:p w14:paraId="4A3A4B37" w14:textId="77777777" w:rsidR="00D570A8" w:rsidRDefault="00D570A8" w:rsidP="005B31F3">
            <w:r>
              <w:t>FALSE</w:t>
            </w:r>
          </w:p>
        </w:tc>
      </w:tr>
    </w:tbl>
    <w:p w14:paraId="5BC4EC8B" w14:textId="77777777" w:rsidR="00D570A8" w:rsidRDefault="00D570A8" w:rsidP="005B31F3"/>
    <w:p w14:paraId="2CB37294" w14:textId="77777777" w:rsidR="00D570A8" w:rsidRPr="00554129" w:rsidRDefault="00D570A8" w:rsidP="004A3FD1">
      <w:pPr>
        <w:pStyle w:val="berschrift2"/>
        <w:tabs>
          <w:tab w:val="clear" w:pos="936"/>
          <w:tab w:val="num" w:pos="576"/>
        </w:tabs>
        <w:spacing w:before="360"/>
        <w:ind w:left="576"/>
        <w:jc w:val="both"/>
        <w:rPr>
          <w:iCs w:val="0"/>
        </w:rPr>
      </w:pPr>
      <w:bookmarkStart w:id="107" w:name="_Toc167681452"/>
      <w:bookmarkStart w:id="108" w:name="_Toc315155733"/>
      <w:bookmarkStart w:id="109" w:name="_Toc317517214"/>
      <w:bookmarkStart w:id="110" w:name="_Toc115767125"/>
      <w:r w:rsidRPr="00554129">
        <w:rPr>
          <w:iCs w:val="0"/>
        </w:rPr>
        <w:t>Logging</w:t>
      </w:r>
      <w:bookmarkEnd w:id="107"/>
      <w:bookmarkEnd w:id="108"/>
      <w:bookmarkEnd w:id="109"/>
      <w:bookmarkEnd w:id="110"/>
    </w:p>
    <w:p w14:paraId="7B3F68AF" w14:textId="77777777" w:rsidR="00D570A8" w:rsidRPr="00C669BD" w:rsidRDefault="00D570A8" w:rsidP="00C669BD">
      <w:pPr>
        <w:jc w:val="both"/>
        <w:rPr>
          <w:rFonts w:cs="Arial"/>
          <w:szCs w:val="22"/>
        </w:rPr>
      </w:pPr>
      <w:r w:rsidRPr="004D66F7">
        <w:rPr>
          <w:rFonts w:cs="Arial"/>
          <w:szCs w:val="22"/>
        </w:rPr>
        <w:t>Eine Beispielkonfiguration</w:t>
      </w:r>
      <w:r>
        <w:t xml:space="preserve"> </w:t>
      </w:r>
      <w:r w:rsidRPr="004D66F7">
        <w:rPr>
          <w:rFonts w:ascii="Arial Narrow" w:hAnsi="Arial Narrow"/>
          <w:i/>
        </w:rPr>
        <w:t>soapLog4J</w:t>
      </w:r>
      <w:r w:rsidRPr="00003719">
        <w:rPr>
          <w:rFonts w:ascii="Arial Narrow" w:hAnsi="Arial Narrow"/>
          <w:i/>
          <w:sz w:val="28"/>
          <w:szCs w:val="28"/>
        </w:rPr>
        <w:t>.</w:t>
      </w:r>
      <w:r w:rsidRPr="004D66F7">
        <w:rPr>
          <w:rFonts w:ascii="Arial Narrow" w:hAnsi="Arial Narrow" w:cs="Arial"/>
          <w:i/>
        </w:rPr>
        <w:t>properties</w:t>
      </w:r>
      <w:r w:rsidRPr="004D66F7">
        <w:rPr>
          <w:rFonts w:cs="Arial"/>
          <w:szCs w:val="22"/>
        </w:rPr>
        <w:t xml:space="preserve"> für das Logging wird mitgeliefert. Sie muss in das Ver</w:t>
      </w:r>
      <w:r>
        <w:rPr>
          <w:rFonts w:cs="Arial"/>
          <w:szCs w:val="22"/>
        </w:rPr>
        <w:t>zeichnis Configuration kopiert werden.</w:t>
      </w:r>
    </w:p>
    <w:p w14:paraId="4AA0085F" w14:textId="77777777" w:rsidR="00D570A8" w:rsidRPr="004D66F7" w:rsidRDefault="00D570A8" w:rsidP="005B31F3">
      <w:pPr>
        <w:rPr>
          <w:szCs w:val="22"/>
        </w:rPr>
      </w:pPr>
      <w:r w:rsidRPr="004D66F7">
        <w:rPr>
          <w:szCs w:val="22"/>
        </w:rPr>
        <w:t>Konfiguriert sind 3 Logd</w:t>
      </w:r>
      <w:r>
        <w:rPr>
          <w:szCs w:val="22"/>
        </w:rPr>
        <w:t>ateien mit dazugehörigem Level:</w:t>
      </w:r>
    </w:p>
    <w:p w14:paraId="786DF5A8" w14:textId="77777777" w:rsidR="00D570A8" w:rsidRPr="004D66F7" w:rsidRDefault="00D570A8" w:rsidP="005B31F3">
      <w:pPr>
        <w:numPr>
          <w:ilvl w:val="0"/>
          <w:numId w:val="6"/>
        </w:numPr>
        <w:spacing w:after="0"/>
        <w:rPr>
          <w:szCs w:val="22"/>
        </w:rPr>
      </w:pPr>
      <w:r w:rsidRPr="004D66F7">
        <w:rPr>
          <w:szCs w:val="22"/>
        </w:rPr>
        <w:t xml:space="preserve">engine.log: </w:t>
      </w:r>
      <w:r w:rsidRPr="00787E7D">
        <w:rPr>
          <w:szCs w:val="22"/>
        </w:rPr>
        <w:t>Offboard Diagnostic Information System</w:t>
      </w:r>
      <w:r>
        <w:rPr>
          <w:szCs w:val="22"/>
        </w:rPr>
        <w:t xml:space="preserve"> </w:t>
      </w:r>
      <w:r w:rsidRPr="004D66F7">
        <w:rPr>
          <w:szCs w:val="22"/>
        </w:rPr>
        <w:t>Engineering Meldungen im Level ERROR</w:t>
      </w:r>
    </w:p>
    <w:p w14:paraId="2D76235F" w14:textId="77777777" w:rsidR="00D570A8" w:rsidRPr="004D66F7" w:rsidRDefault="00D570A8" w:rsidP="005B31F3">
      <w:pPr>
        <w:numPr>
          <w:ilvl w:val="0"/>
          <w:numId w:val="6"/>
        </w:numPr>
        <w:spacing w:after="0"/>
        <w:rPr>
          <w:szCs w:val="22"/>
        </w:rPr>
      </w:pPr>
      <w:r w:rsidRPr="004D66F7">
        <w:rPr>
          <w:szCs w:val="22"/>
        </w:rPr>
        <w:t>ecf.log: ECF Meldungen im Level ERROR</w:t>
      </w:r>
    </w:p>
    <w:p w14:paraId="2837B85F" w14:textId="77777777" w:rsidR="00D570A8" w:rsidRDefault="00D570A8" w:rsidP="006B570B">
      <w:pPr>
        <w:numPr>
          <w:ilvl w:val="0"/>
          <w:numId w:val="6"/>
        </w:numPr>
        <w:spacing w:after="0"/>
        <w:rPr>
          <w:szCs w:val="22"/>
        </w:rPr>
      </w:pPr>
      <w:r w:rsidRPr="004D66F7">
        <w:rPr>
          <w:szCs w:val="22"/>
        </w:rPr>
        <w:t>soap.log: Web-Service SOAP Nachr</w:t>
      </w:r>
      <w:bookmarkStart w:id="111" w:name="_Toc317517215"/>
      <w:r>
        <w:rPr>
          <w:szCs w:val="22"/>
        </w:rPr>
        <w:t>ichten Meldungen im Level ERROR</w:t>
      </w:r>
    </w:p>
    <w:p w14:paraId="7CA8EB93" w14:textId="77777777" w:rsidR="00D570A8" w:rsidRDefault="00D570A8" w:rsidP="006B570B">
      <w:pPr>
        <w:spacing w:after="0"/>
        <w:rPr>
          <w:szCs w:val="22"/>
        </w:rPr>
      </w:pPr>
    </w:p>
    <w:p w14:paraId="77626926" w14:textId="77777777" w:rsidR="00D570A8" w:rsidRPr="006B570B" w:rsidRDefault="00D570A8" w:rsidP="006B570B">
      <w:pPr>
        <w:spacing w:after="0"/>
        <w:rPr>
          <w:szCs w:val="22"/>
        </w:rPr>
      </w:pPr>
      <w:r w:rsidRPr="006B570B">
        <w:rPr>
          <w:szCs w:val="22"/>
        </w:rPr>
        <w:t>Die Dateien werden in das Unterverzeichnis log der Installation geschrieben.</w:t>
      </w:r>
      <w:bookmarkEnd w:id="111"/>
    </w:p>
    <w:p w14:paraId="1568D5A9" w14:textId="77777777" w:rsidR="00D570A8" w:rsidRDefault="00D570A8" w:rsidP="00C669BD">
      <w:pPr>
        <w:jc w:val="both"/>
      </w:pPr>
      <w:r w:rsidRPr="004D66F7">
        <w:rPr>
          <w:szCs w:val="22"/>
        </w:rPr>
        <w:t xml:space="preserve">Für DEBUG-Zwecke kann die Konfiguration zur Laufzeit geändert werden. Dies ist inbesondere für das Ein- und Ausschalten des Loggings der SOAP-Nachrichten gedacht. Dazu muss in der Konfigurationsdatei </w:t>
      </w:r>
      <w:r w:rsidRPr="004D66F7">
        <w:rPr>
          <w:rFonts w:ascii="Arial Narrow" w:hAnsi="Arial Narrow"/>
          <w:i/>
        </w:rPr>
        <w:t>soapLog4J.properties</w:t>
      </w:r>
      <w:r>
        <w:t xml:space="preserve"> </w:t>
      </w:r>
      <w:r w:rsidRPr="004D66F7">
        <w:rPr>
          <w:szCs w:val="22"/>
        </w:rPr>
        <w:t>für das Einschalten der Level von ERROR auf INFO gesetzt werden. Änderungen der Konfigurationsdatei werden zyklisch jede Sekunde überprüft und dann wirksam gesetzt.</w:t>
      </w:r>
    </w:p>
    <w:p w14:paraId="71D97BCC" w14:textId="77777777" w:rsidR="00D570A8" w:rsidRDefault="00D570A8" w:rsidP="004A3FD1">
      <w:pPr>
        <w:pStyle w:val="berschrift2"/>
        <w:tabs>
          <w:tab w:val="clear" w:pos="936"/>
          <w:tab w:val="num" w:pos="576"/>
        </w:tabs>
        <w:spacing w:before="360"/>
        <w:ind w:left="576"/>
        <w:jc w:val="both"/>
        <w:rPr>
          <w:iCs w:val="0"/>
        </w:rPr>
      </w:pPr>
      <w:bookmarkStart w:id="112" w:name="_Toc167681453"/>
      <w:bookmarkStart w:id="113" w:name="_Toc315155734"/>
      <w:bookmarkStart w:id="114" w:name="_Toc317517216"/>
      <w:bookmarkStart w:id="115" w:name="_Toc115767126"/>
      <w:r w:rsidRPr="00554129">
        <w:rPr>
          <w:iCs w:val="0"/>
        </w:rPr>
        <w:t>Transaktionssicherheit</w:t>
      </w:r>
      <w:bookmarkEnd w:id="112"/>
      <w:bookmarkEnd w:id="113"/>
      <w:bookmarkEnd w:id="114"/>
      <w:bookmarkEnd w:id="115"/>
    </w:p>
    <w:p w14:paraId="3F6F4549" w14:textId="77777777" w:rsidR="00D570A8" w:rsidRPr="0011206D" w:rsidRDefault="00D570A8" w:rsidP="0011206D">
      <w:pPr>
        <w:jc w:val="both"/>
        <w:rPr>
          <w:szCs w:val="22"/>
        </w:rPr>
      </w:pPr>
      <w:r w:rsidRPr="004D66F7">
        <w:t>Derzeit ist das gewährleisten der Transaktionssicherheit nicht erforderlich.</w:t>
      </w:r>
      <w:r>
        <w:t xml:space="preserve"> Es wird sichergestellt, dass nur ein Verarbeitungsthread die Anfragen der Web-Service Schnittstelle synchron bearbeitet.</w:t>
      </w:r>
    </w:p>
    <w:p w14:paraId="2AC1C4E2" w14:textId="77777777" w:rsidR="00D570A8" w:rsidRDefault="00D570A8" w:rsidP="004A3FD1">
      <w:pPr>
        <w:pStyle w:val="berschrift2"/>
        <w:tabs>
          <w:tab w:val="clear" w:pos="936"/>
          <w:tab w:val="num" w:pos="576"/>
        </w:tabs>
        <w:spacing w:before="360"/>
        <w:ind w:left="576"/>
        <w:jc w:val="both"/>
        <w:rPr>
          <w:iCs w:val="0"/>
        </w:rPr>
      </w:pPr>
      <w:bookmarkStart w:id="116" w:name="_Toc315155736"/>
      <w:bookmarkStart w:id="117" w:name="_Toc317517219"/>
      <w:bookmarkStart w:id="118" w:name="_Toc115767127"/>
      <w:r>
        <w:rPr>
          <w:iCs w:val="0"/>
        </w:rPr>
        <w:t>Fehlerbehandlung</w:t>
      </w:r>
      <w:bookmarkEnd w:id="116"/>
      <w:bookmarkEnd w:id="117"/>
      <w:bookmarkEnd w:id="118"/>
    </w:p>
    <w:p w14:paraId="66AAD0E4" w14:textId="77777777" w:rsidR="00D570A8" w:rsidRDefault="00D570A8" w:rsidP="005B31F3">
      <w:pPr>
        <w:pStyle w:val="AbsatzStandard"/>
      </w:pPr>
      <w:r w:rsidRPr="00CE4F39">
        <w:t>Alle Methoden</w:t>
      </w:r>
      <w:r>
        <w:t xml:space="preserve"> enthalten </w:t>
      </w:r>
      <w:r w:rsidRPr="0011206D">
        <w:rPr>
          <w:rStyle w:val="Code2"/>
        </w:rPr>
        <w:t>DiagException</w:t>
      </w:r>
      <w:r>
        <w:t xml:space="preserve"> in ihren Signaturen. Diese Exception wird bei allen Fehlern innerhalb der Ausführung von Schnittstellenmethoden geworfen. Zusätzlich werden Exceptions in Zusammenhang mit der technischen Nutzung der Schnittstelle erzeugt, wie z.B. bei Vebindungsprobleme zu dem Web-Service. Eine Ausnahme bildet die </w:t>
      </w:r>
      <w:r w:rsidRPr="00F273F6">
        <w:rPr>
          <w:rStyle w:val="ProgrammcodeZchn"/>
        </w:rPr>
        <w:t>IllegalArgumentException</w:t>
      </w:r>
      <w:r>
        <w:t xml:space="preserve"> in </w:t>
      </w:r>
      <w:r w:rsidRPr="00F273F6">
        <w:rPr>
          <w:rStyle w:val="ProgrammcodeZchn"/>
        </w:rPr>
        <w:t>setCommunicationTrace</w:t>
      </w:r>
      <w:r>
        <w:t xml:space="preserve">. Sie kann nur bei Verwendung von Clients vorkommen, die nicht typisiert auf die Schnittstelle zugreifen. </w:t>
      </w:r>
    </w:p>
    <w:p w14:paraId="421C9CE9" w14:textId="77777777" w:rsidR="00D570A8" w:rsidRDefault="00D570A8" w:rsidP="004A3FD1">
      <w:pPr>
        <w:pStyle w:val="berschrift2"/>
        <w:tabs>
          <w:tab w:val="clear" w:pos="936"/>
          <w:tab w:val="num" w:pos="720"/>
        </w:tabs>
        <w:ind w:left="900" w:hanging="936"/>
      </w:pPr>
      <w:bookmarkStart w:id="119" w:name="_Ref152573034"/>
      <w:bookmarkStart w:id="120" w:name="_Toc167681461"/>
      <w:bookmarkStart w:id="121" w:name="_Toc315155779"/>
      <w:bookmarkStart w:id="122" w:name="_Toc317517226"/>
      <w:bookmarkStart w:id="123" w:name="_Toc115767128"/>
      <w:r>
        <w:t>Security</w:t>
      </w:r>
      <w:bookmarkEnd w:id="119"/>
      <w:bookmarkEnd w:id="120"/>
      <w:bookmarkEnd w:id="121"/>
      <w:bookmarkEnd w:id="122"/>
      <w:bookmarkEnd w:id="123"/>
    </w:p>
    <w:p w14:paraId="5EBC6791" w14:textId="77777777" w:rsidR="00D570A8" w:rsidRDefault="00D570A8" w:rsidP="004A3FD1">
      <w:pPr>
        <w:pStyle w:val="berschrift3"/>
      </w:pPr>
      <w:bookmarkStart w:id="124" w:name="_Toc167681462"/>
      <w:bookmarkStart w:id="125" w:name="_Toc315155780"/>
      <w:bookmarkStart w:id="126" w:name="_Toc317517227"/>
      <w:r w:rsidRPr="00554129">
        <w:t>Zugangsberechtigungen</w:t>
      </w:r>
      <w:bookmarkEnd w:id="124"/>
      <w:bookmarkEnd w:id="125"/>
      <w:bookmarkEnd w:id="126"/>
    </w:p>
    <w:p w14:paraId="7CDE061B" w14:textId="77777777" w:rsidR="00D570A8" w:rsidRPr="00B26AC9" w:rsidRDefault="00D570A8" w:rsidP="00C669BD">
      <w:pPr>
        <w:rPr>
          <w:szCs w:val="22"/>
        </w:rPr>
      </w:pPr>
      <w:r w:rsidRPr="00B26AC9">
        <w:rPr>
          <w:szCs w:val="22"/>
        </w:rPr>
        <w:t>Derzeit wird keine Überprüfung der Berechtigung durchgeführt.</w:t>
      </w:r>
    </w:p>
    <w:p w14:paraId="6C9D313E" w14:textId="77777777" w:rsidR="00D570A8" w:rsidRPr="00554129" w:rsidRDefault="00D570A8" w:rsidP="004A3FD1">
      <w:pPr>
        <w:pStyle w:val="berschrift3"/>
      </w:pPr>
      <w:bookmarkStart w:id="127" w:name="_Toc167681463"/>
      <w:bookmarkStart w:id="128" w:name="_Toc315155781"/>
      <w:bookmarkStart w:id="129" w:name="_Toc317517228"/>
      <w:r w:rsidRPr="00554129">
        <w:t>Verschlüsselung der Daten</w:t>
      </w:r>
      <w:bookmarkEnd w:id="127"/>
      <w:bookmarkEnd w:id="128"/>
      <w:bookmarkEnd w:id="129"/>
    </w:p>
    <w:p w14:paraId="6577060A" w14:textId="77777777" w:rsidR="00D570A8" w:rsidRDefault="00D570A8" w:rsidP="00662769">
      <w:pPr>
        <w:rPr>
          <w:rStyle w:val="BlueText"/>
          <w:color w:val="000000"/>
          <w:szCs w:val="22"/>
        </w:rPr>
      </w:pPr>
      <w:r w:rsidRPr="00B26AC9">
        <w:rPr>
          <w:rStyle w:val="BlueText"/>
          <w:color w:val="000000"/>
          <w:szCs w:val="22"/>
        </w:rPr>
        <w:t>Trusted Concept</w:t>
      </w:r>
      <w:r>
        <w:rPr>
          <w:rStyle w:val="BlueText"/>
          <w:color w:val="000000"/>
          <w:szCs w:val="22"/>
        </w:rPr>
        <w:t xml:space="preserve"> Inhouse (ohne Verschlüsselun</w:t>
      </w:r>
    </w:p>
    <w:p w14:paraId="222FAAD7" w14:textId="77777777" w:rsidR="00D570A8" w:rsidRDefault="00D570A8" w:rsidP="00B87191">
      <w:pPr>
        <w:pStyle w:val="berschrift2"/>
        <w:tabs>
          <w:tab w:val="clear" w:pos="936"/>
          <w:tab w:val="num" w:pos="720"/>
        </w:tabs>
        <w:ind w:left="900" w:hanging="936"/>
      </w:pPr>
      <w:bookmarkStart w:id="130" w:name="_Ref374515966"/>
      <w:bookmarkStart w:id="131" w:name="_Toc115767129"/>
      <w:r>
        <w:t>Protokollierung</w:t>
      </w:r>
      <w:bookmarkEnd w:id="130"/>
      <w:bookmarkEnd w:id="131"/>
    </w:p>
    <w:p w14:paraId="19B9C197" w14:textId="77777777" w:rsidR="00D570A8" w:rsidRPr="00662769" w:rsidRDefault="00D570A8" w:rsidP="00662769">
      <w:r>
        <w:t xml:space="preserve">Die Automatisierung und Programmierschnittstelle bietet jetzt die Möglichkeit, Protokolle anzulegen und die Protokollfunktionen zu steuern. Das Interface </w:t>
      </w:r>
      <w:r w:rsidRPr="00662B98">
        <w:rPr>
          <w:rFonts w:ascii="Courier New" w:hAnsi="Courier New" w:cs="Courier New"/>
        </w:rPr>
        <w:t>IDiagnosticInterface</w:t>
      </w:r>
      <w:r>
        <w:t xml:space="preserve"> bietet folgenden </w:t>
      </w:r>
      <w:r w:rsidRPr="00662769">
        <w:t>Funktionen:</w:t>
      </w:r>
    </w:p>
    <w:p w14:paraId="06447C46" w14:textId="77777777" w:rsidR="00D570A8" w:rsidRPr="00662769" w:rsidRDefault="00D570A8" w:rsidP="00662769">
      <w:pPr>
        <w:numPr>
          <w:ilvl w:val="0"/>
          <w:numId w:val="14"/>
        </w:numPr>
        <w:rPr>
          <w:rFonts w:ascii="Courier New" w:hAnsi="Courier New" w:cs="Courier New"/>
          <w:szCs w:val="22"/>
        </w:rPr>
      </w:pPr>
      <w:r w:rsidRPr="00662769">
        <w:rPr>
          <w:rFonts w:ascii="Courier New" w:hAnsi="Courier New" w:cs="Courier New"/>
          <w:color w:val="000000"/>
          <w:szCs w:val="22"/>
        </w:rPr>
        <w:t>initProtocol</w:t>
      </w:r>
      <w:r>
        <w:rPr>
          <w:rFonts w:ascii="Courier New" w:hAnsi="Courier New" w:cs="Courier New"/>
          <w:color w:val="000000"/>
          <w:szCs w:val="22"/>
        </w:rPr>
        <w:t xml:space="preserve">() </w:t>
      </w:r>
      <w:r>
        <w:t>ermöglicht ein Protokoll anzulegen</w:t>
      </w:r>
    </w:p>
    <w:p w14:paraId="0C6048AC" w14:textId="77777777" w:rsidR="00D570A8" w:rsidRPr="00662769" w:rsidRDefault="00D570A8" w:rsidP="00662769">
      <w:pPr>
        <w:numPr>
          <w:ilvl w:val="0"/>
          <w:numId w:val="14"/>
        </w:numPr>
        <w:rPr>
          <w:rFonts w:ascii="Courier New" w:hAnsi="Courier New" w:cs="Courier New"/>
          <w:szCs w:val="22"/>
        </w:rPr>
      </w:pPr>
      <w:r w:rsidRPr="00662769">
        <w:rPr>
          <w:rFonts w:ascii="Courier New" w:hAnsi="Courier New" w:cs="Courier New"/>
          <w:color w:val="000000"/>
          <w:szCs w:val="22"/>
        </w:rPr>
        <w:t>stopProtocol</w:t>
      </w:r>
      <w:r>
        <w:rPr>
          <w:rFonts w:ascii="Courier New" w:hAnsi="Courier New" w:cs="Courier New"/>
          <w:color w:val="000000"/>
          <w:szCs w:val="22"/>
        </w:rPr>
        <w:t>()</w:t>
      </w:r>
      <w:r w:rsidRPr="00662769">
        <w:t xml:space="preserve"> </w:t>
      </w:r>
      <w:r>
        <w:t>ermöglicht die Aufzeichnung von Diagnoseprotokollen zu stoppen</w:t>
      </w:r>
    </w:p>
    <w:p w14:paraId="64D0ADA6" w14:textId="77777777" w:rsidR="00D570A8" w:rsidRPr="00662769" w:rsidRDefault="00D570A8" w:rsidP="00662769">
      <w:pPr>
        <w:numPr>
          <w:ilvl w:val="0"/>
          <w:numId w:val="14"/>
        </w:numPr>
        <w:rPr>
          <w:rFonts w:ascii="Courier New" w:hAnsi="Courier New" w:cs="Courier New"/>
          <w:szCs w:val="22"/>
        </w:rPr>
      </w:pPr>
      <w:r w:rsidRPr="00662769">
        <w:rPr>
          <w:rFonts w:ascii="Courier New" w:hAnsi="Courier New" w:cs="Courier New"/>
          <w:color w:val="000000"/>
          <w:szCs w:val="22"/>
        </w:rPr>
        <w:t>startProtocol</w:t>
      </w:r>
      <w:r>
        <w:rPr>
          <w:rFonts w:ascii="Courier New" w:hAnsi="Courier New" w:cs="Courier New"/>
          <w:color w:val="000000"/>
          <w:szCs w:val="22"/>
        </w:rPr>
        <w:t>()</w:t>
      </w:r>
      <w:r w:rsidRPr="00662769">
        <w:t xml:space="preserve"> </w:t>
      </w:r>
      <w:r>
        <w:t>ermöglicht die Aufzeichnung von Diagnoseprotokollen zu starten</w:t>
      </w:r>
    </w:p>
    <w:p w14:paraId="34A297DD" w14:textId="77777777" w:rsidR="00D570A8" w:rsidRPr="00325888" w:rsidRDefault="00D570A8" w:rsidP="00325888">
      <w:pPr>
        <w:numPr>
          <w:ilvl w:val="0"/>
          <w:numId w:val="14"/>
        </w:numPr>
        <w:rPr>
          <w:rFonts w:ascii="Courier New" w:hAnsi="Courier New" w:cs="Courier New"/>
          <w:szCs w:val="22"/>
        </w:rPr>
      </w:pPr>
      <w:r>
        <w:rPr>
          <w:rFonts w:ascii="Courier New" w:hAnsi="Courier New" w:cs="Courier New"/>
          <w:color w:val="000000"/>
          <w:szCs w:val="22"/>
        </w:rPr>
        <w:t>save</w:t>
      </w:r>
      <w:r w:rsidRPr="00662769">
        <w:rPr>
          <w:rFonts w:ascii="Courier New" w:hAnsi="Courier New" w:cs="Courier New"/>
          <w:color w:val="000000"/>
          <w:szCs w:val="22"/>
        </w:rPr>
        <w:t>Protocol</w:t>
      </w:r>
      <w:r>
        <w:rPr>
          <w:rFonts w:ascii="Courier New" w:hAnsi="Courier New" w:cs="Courier New"/>
          <w:color w:val="000000"/>
          <w:szCs w:val="22"/>
        </w:rPr>
        <w:t>()</w:t>
      </w:r>
      <w:r w:rsidRPr="00662769">
        <w:t xml:space="preserve"> </w:t>
      </w:r>
      <w:r>
        <w:t>ermöglicht angelegte  Diagnoseprotokolle zu speichern</w:t>
      </w:r>
    </w:p>
    <w:p w14:paraId="5CA8DBF7" w14:textId="77777777" w:rsidR="00D570A8" w:rsidRPr="00F81E61" w:rsidRDefault="00D570A8" w:rsidP="00662769">
      <w:pPr>
        <w:numPr>
          <w:ilvl w:val="0"/>
          <w:numId w:val="14"/>
        </w:numPr>
        <w:rPr>
          <w:rFonts w:ascii="Courier New" w:hAnsi="Courier New" w:cs="Courier New"/>
          <w:szCs w:val="22"/>
        </w:rPr>
      </w:pPr>
      <w:r w:rsidRPr="00662769">
        <w:rPr>
          <w:rFonts w:ascii="Courier New" w:hAnsi="Courier New" w:cs="Courier New"/>
          <w:color w:val="000000"/>
          <w:szCs w:val="22"/>
        </w:rPr>
        <w:t>discardProtocol</w:t>
      </w:r>
      <w:r>
        <w:rPr>
          <w:rFonts w:ascii="Courier New" w:hAnsi="Courier New" w:cs="Courier New"/>
          <w:color w:val="000000"/>
          <w:szCs w:val="22"/>
        </w:rPr>
        <w:t>()</w:t>
      </w:r>
      <w:r w:rsidRPr="00662769">
        <w:t xml:space="preserve"> </w:t>
      </w:r>
      <w:r>
        <w:t xml:space="preserve">ermöglicht  das </w:t>
      </w:r>
      <w:r>
        <w:rPr>
          <w:szCs w:val="22"/>
        </w:rPr>
        <w:t>aktuell im Speicher befindliche Protokoll zu verwerfen</w:t>
      </w:r>
    </w:p>
    <w:p w14:paraId="550B7509" w14:textId="77777777" w:rsidR="00D570A8" w:rsidRPr="00252B2C" w:rsidRDefault="00D570A8" w:rsidP="00F81E61">
      <w:pPr>
        <w:rPr>
          <w:rFonts w:ascii="Courier New" w:hAnsi="Courier New" w:cs="Courier New"/>
          <w:szCs w:val="22"/>
        </w:rPr>
      </w:pPr>
      <w:r>
        <w:rPr>
          <w:szCs w:val="22"/>
        </w:rPr>
        <w:t>Abbildung „Zustandsdiagramm Protokollsteuerung“ zeigt die beschriebenen Befehle in einem Zustandsdiagramm.</w:t>
      </w:r>
    </w:p>
    <w:p w14:paraId="3395C019" w14:textId="77777777" w:rsidR="00D570A8" w:rsidRDefault="00D570A8" w:rsidP="00252B2C">
      <w:pPr>
        <w:rPr>
          <w:rFonts w:ascii="Courier New" w:hAnsi="Courier New" w:cs="Courier New"/>
          <w:szCs w:val="22"/>
        </w:rPr>
      </w:pPr>
      <w:r w:rsidRPr="00252B2C">
        <w:rPr>
          <w:rFonts w:ascii="Courier New" w:hAnsi="Courier New" w:cs="Courier New"/>
          <w:szCs w:val="22"/>
        </w:rPr>
        <w:object w:dxaOrig="3691" w:dyaOrig="4258" w14:anchorId="4390B110">
          <v:shape id="_x0000_i1026" type="#_x0000_t75" style="width:187.6pt;height:3in" o:ole="">
            <v:imagedata r:id="rId25" o:title=""/>
          </v:shape>
          <o:OLEObject Type="Embed" ProgID="PowerPoint.Slide.12" ShapeID="_x0000_i1026" DrawAspect="Content" ObjectID="_1732616936" r:id="rId26"/>
        </w:object>
      </w:r>
    </w:p>
    <w:p w14:paraId="12F75328" w14:textId="77777777" w:rsidR="00D570A8" w:rsidRDefault="00D570A8" w:rsidP="00252B2C">
      <w:pPr>
        <w:rPr>
          <w:rFonts w:ascii="Courier New" w:hAnsi="Courier New" w:cs="Courier New"/>
          <w:szCs w:val="22"/>
        </w:rPr>
      </w:pPr>
    </w:p>
    <w:p w14:paraId="353DD15E" w14:textId="77777777" w:rsidR="00D570A8" w:rsidRDefault="00D570A8" w:rsidP="006C44EE">
      <w:pPr>
        <w:rPr>
          <w:szCs w:val="22"/>
        </w:rPr>
      </w:pPr>
      <w:r>
        <w:rPr>
          <w:szCs w:val="22"/>
        </w:rPr>
        <w:t xml:space="preserve">Standardmäßig ist bei der </w:t>
      </w:r>
      <w:r>
        <w:t>Automatisierung und Programmierschnittstelle</w:t>
      </w:r>
      <w:r>
        <w:rPr>
          <w:szCs w:val="22"/>
        </w:rPr>
        <w:t xml:space="preserve"> die Protokollierung deaktiviert. Lediglich während der Makroaufzeichnung werden die Makrobefehle </w:t>
      </w:r>
      <w:r w:rsidRPr="00787318">
        <w:rPr>
          <w:rFonts w:ascii="Courier New" w:hAnsi="Courier New" w:cs="Courier New"/>
          <w:color w:val="000000"/>
          <w:szCs w:val="22"/>
        </w:rPr>
        <w:t>startProtocol()</w:t>
      </w:r>
      <w:r>
        <w:rPr>
          <w:rFonts w:ascii="Courier New" w:hAnsi="Courier New" w:cs="Courier New"/>
          <w:color w:val="000000"/>
          <w:szCs w:val="22"/>
        </w:rPr>
        <w:t xml:space="preserve"> </w:t>
      </w:r>
      <w:r w:rsidRPr="00231FEE">
        <w:rPr>
          <w:szCs w:val="22"/>
        </w:rPr>
        <w:t xml:space="preserve">und </w:t>
      </w:r>
      <w:r w:rsidRPr="00231FEE">
        <w:rPr>
          <w:rFonts w:ascii="Courier New" w:hAnsi="Courier New" w:cs="Courier New"/>
          <w:color w:val="000000"/>
          <w:szCs w:val="22"/>
        </w:rPr>
        <w:t>stopProtocol()</w:t>
      </w:r>
      <w:r>
        <w:rPr>
          <w:rFonts w:ascii="Courier New" w:hAnsi="Courier New" w:cs="Courier New"/>
          <w:color w:val="000000"/>
          <w:szCs w:val="22"/>
        </w:rPr>
        <w:t xml:space="preserve"> </w:t>
      </w:r>
      <w:r w:rsidRPr="00231FEE">
        <w:rPr>
          <w:szCs w:val="22"/>
        </w:rPr>
        <w:t xml:space="preserve">dem Makro automatisch hinzugefügt, wodurch </w:t>
      </w:r>
      <w:r>
        <w:rPr>
          <w:szCs w:val="22"/>
        </w:rPr>
        <w:t>der gesamte Makroablauf protokolliert wird.</w:t>
      </w:r>
      <w:r w:rsidRPr="00231FEE">
        <w:rPr>
          <w:szCs w:val="22"/>
        </w:rPr>
        <w:t xml:space="preserve"> Des Weiteren findet während der Makroausführung eine </w:t>
      </w:r>
      <w:r>
        <w:rPr>
          <w:szCs w:val="22"/>
        </w:rPr>
        <w:t xml:space="preserve">automatische Initialisierung beim Makrostart und automatische Speicherung beim Makroende statt. Durch das manuelle Hinzufügen des Makrobefehls </w:t>
      </w:r>
      <w:r w:rsidRPr="00231FEE">
        <w:rPr>
          <w:rFonts w:ascii="Courier New" w:hAnsi="Courier New" w:cs="Courier New"/>
          <w:color w:val="000000"/>
          <w:szCs w:val="22"/>
        </w:rPr>
        <w:t>stopProtocol()</w:t>
      </w:r>
      <w:r w:rsidRPr="00787318">
        <w:rPr>
          <w:szCs w:val="22"/>
        </w:rPr>
        <w:t>kann die Protokollierung jederzeit</w:t>
      </w:r>
      <w:r>
        <w:rPr>
          <w:szCs w:val="22"/>
        </w:rPr>
        <w:t xml:space="preserve"> pausiert und durch </w:t>
      </w:r>
      <w:r w:rsidRPr="00231FEE">
        <w:rPr>
          <w:rFonts w:ascii="Courier New" w:hAnsi="Courier New" w:cs="Courier New"/>
          <w:color w:val="000000"/>
          <w:szCs w:val="22"/>
        </w:rPr>
        <w:t>startProtocol()</w:t>
      </w:r>
      <w:r>
        <w:rPr>
          <w:szCs w:val="22"/>
        </w:rPr>
        <w:t xml:space="preserve"> </w:t>
      </w:r>
      <w:r w:rsidRPr="00787318">
        <w:rPr>
          <w:szCs w:val="22"/>
        </w:rPr>
        <w:t>aktiviert werden.</w:t>
      </w:r>
      <w:r>
        <w:rPr>
          <w:szCs w:val="22"/>
        </w:rPr>
        <w:t xml:space="preserve"> Um innerhalb eines Makroablaufes ein neues Protokoll anzulegen, steht der Befehl </w:t>
      </w:r>
      <w:r w:rsidRPr="00231FEE">
        <w:rPr>
          <w:szCs w:val="22"/>
        </w:rPr>
        <w:t>initProtocol()</w:t>
      </w:r>
      <w:r>
        <w:rPr>
          <w:szCs w:val="22"/>
        </w:rPr>
        <w:t xml:space="preserve"> zur Verfügung. Dieser Befehl ist jedoch nur nach einem Speichern oder Verwerfen des Protokolls erlaubt. Im Zustandsdiagramm ‚Protokollsteuerung‘ sind die möglichen Zustandsübergänge dargestellt.</w:t>
      </w:r>
    </w:p>
    <w:p w14:paraId="1F95C098" w14:textId="77777777" w:rsidR="00D570A8" w:rsidRPr="00B87191" w:rsidRDefault="00D570A8" w:rsidP="00B87191">
      <w:pPr>
        <w:pStyle w:val="berschrift2"/>
        <w:tabs>
          <w:tab w:val="clear" w:pos="936"/>
          <w:tab w:val="num" w:pos="720"/>
        </w:tabs>
        <w:ind w:left="900" w:hanging="936"/>
      </w:pPr>
      <w:bookmarkStart w:id="132" w:name="_Toc115767130"/>
      <w:r w:rsidRPr="00BA342B">
        <w:t>Besonderheiten</w:t>
      </w:r>
      <w:bookmarkEnd w:id="132"/>
    </w:p>
    <w:p w14:paraId="4F0A3899" w14:textId="77777777" w:rsidR="00D570A8" w:rsidRDefault="00D570A8" w:rsidP="00C669BD">
      <w:pPr>
        <w:rPr>
          <w:rStyle w:val="BlueText"/>
          <w:color w:val="000000"/>
          <w:szCs w:val="22"/>
        </w:rPr>
      </w:pPr>
      <w:r>
        <w:rPr>
          <w:rStyle w:val="BlueText"/>
          <w:color w:val="000000"/>
          <w:szCs w:val="22"/>
        </w:rPr>
        <w:t>Falls keine gültige Lizenz vorliegt, wird die Anwendung nicht gestartet. Es wird kein spezieller Hinweisdialog angezeigt. Die Begründung geht aus der Logdatei hervor.</w:t>
      </w:r>
    </w:p>
    <w:p w14:paraId="562A13F5" w14:textId="77777777" w:rsidR="00D570A8" w:rsidRDefault="00D570A8" w:rsidP="00080442">
      <w:pPr>
        <w:pStyle w:val="berschrift1"/>
        <w:tabs>
          <w:tab w:val="clear" w:pos="792"/>
          <w:tab w:val="num" w:pos="360"/>
        </w:tabs>
        <w:ind w:left="360" w:hanging="360"/>
      </w:pPr>
      <w:bookmarkStart w:id="133" w:name="_Ref372634094"/>
      <w:bookmarkStart w:id="134" w:name="_Ref372634098"/>
      <w:bookmarkStart w:id="135" w:name="_Toc115767131"/>
      <w:r w:rsidRPr="00920C30">
        <w:t>API Änderungen Offboard Diagnostic Information System</w:t>
      </w:r>
      <w:bookmarkEnd w:id="133"/>
      <w:bookmarkEnd w:id="134"/>
      <w:bookmarkEnd w:id="135"/>
      <w:r w:rsidRPr="00920C30">
        <w:t xml:space="preserve"> </w:t>
      </w:r>
    </w:p>
    <w:p w14:paraId="274C77B2" w14:textId="77777777" w:rsidR="00D570A8" w:rsidRPr="00080442" w:rsidRDefault="00D570A8" w:rsidP="00080442">
      <w:pPr>
        <w:pStyle w:val="berschrift2"/>
      </w:pPr>
      <w:bookmarkStart w:id="136" w:name="_Toc115767132"/>
      <w:r>
        <w:t>Version 4.0</w:t>
      </w:r>
      <w:bookmarkEnd w:id="136"/>
    </w:p>
    <w:p w14:paraId="3B98AB66" w14:textId="77777777" w:rsidR="00D570A8" w:rsidRDefault="00D570A8" w:rsidP="00920C30">
      <w:r w:rsidRPr="008D499D">
        <w:t>Folgende Methoden sind in der Version 4.0 (API-Version 3.0.0) neu hinzugekommen</w:t>
      </w:r>
      <w:r>
        <w:t xml:space="preserve"> (Siehe auch Änderungshistorie)</w:t>
      </w:r>
      <w:r w:rsidRPr="008D499D">
        <w:t>:</w:t>
      </w:r>
    </w:p>
    <w:p w14:paraId="6AF449AF" w14:textId="77777777" w:rsidR="00D570A8" w:rsidRDefault="00D570A8" w:rsidP="00F273F6">
      <w:pPr>
        <w:pStyle w:val="Programmcode"/>
        <w:numPr>
          <w:ilvl w:val="0"/>
          <w:numId w:val="11"/>
        </w:numPr>
      </w:pPr>
      <w:r>
        <w:t>void unloadProject()</w:t>
      </w:r>
    </w:p>
    <w:p w14:paraId="38BBB26A" w14:textId="77777777" w:rsidR="00D570A8" w:rsidRPr="00650A91" w:rsidRDefault="00D570A8" w:rsidP="00650A91">
      <w:pPr>
        <w:pStyle w:val="Programmcode"/>
        <w:numPr>
          <w:ilvl w:val="0"/>
          <w:numId w:val="11"/>
        </w:numPr>
      </w:pPr>
      <w:r w:rsidRPr="00650A91">
        <w:t>List&lt;IDo</w:t>
      </w:r>
      <w:r>
        <w:t>IPVCI&gt; getDoIPVCIs(</w:t>
      </w:r>
      <w:r w:rsidRPr="00650A91">
        <w:t>)</w:t>
      </w:r>
    </w:p>
    <w:p w14:paraId="13B85F75" w14:textId="77777777" w:rsidR="00D570A8" w:rsidRPr="009B2428" w:rsidRDefault="00D570A8" w:rsidP="00650A91">
      <w:pPr>
        <w:pStyle w:val="Programmcode"/>
        <w:numPr>
          <w:ilvl w:val="0"/>
          <w:numId w:val="11"/>
        </w:numPr>
        <w:rPr>
          <w:lang w:val="en-GB"/>
        </w:rPr>
      </w:pPr>
      <w:r w:rsidRPr="009B2428">
        <w:rPr>
          <w:lang w:val="en-GB"/>
        </w:rPr>
        <w:t>List&lt;IDoIPVCI&gt; searchDoIPVCIs(String ipAddress)</w:t>
      </w:r>
    </w:p>
    <w:p w14:paraId="2332C1E7" w14:textId="77777777" w:rsidR="00D570A8" w:rsidRPr="009B2428" w:rsidRDefault="00D570A8" w:rsidP="00650A91">
      <w:pPr>
        <w:pStyle w:val="Programmcode"/>
        <w:numPr>
          <w:ilvl w:val="0"/>
          <w:numId w:val="11"/>
        </w:numPr>
        <w:rPr>
          <w:lang w:val="en-GB"/>
        </w:rPr>
      </w:pPr>
      <w:r w:rsidRPr="009B2428">
        <w:rPr>
          <w:lang w:val="en-GB"/>
        </w:rPr>
        <w:t>setDoIPVehicleProject(IDoIPVCI doIPVCI, String projectName)</w:t>
      </w:r>
    </w:p>
    <w:p w14:paraId="6D458FCF" w14:textId="77777777" w:rsidR="00D570A8" w:rsidRPr="009B2428" w:rsidRDefault="00D570A8" w:rsidP="00650A91">
      <w:pPr>
        <w:pStyle w:val="Programmcode"/>
        <w:numPr>
          <w:ilvl w:val="0"/>
          <w:numId w:val="11"/>
        </w:numPr>
        <w:rPr>
          <w:lang w:val="en-GB"/>
        </w:rPr>
      </w:pPr>
      <w:r w:rsidRPr="009B2428">
        <w:rPr>
          <w:lang w:val="en-GB"/>
        </w:rPr>
        <w:t>IDiagFlashSessionDescriptor createFlashSessionDescriptor(int ecuAddress, String containerFilePath, String sessionName, Boolean checkSessionWithEcu)</w:t>
      </w:r>
    </w:p>
    <w:p w14:paraId="20AAF0B0" w14:textId="77777777" w:rsidR="00D570A8" w:rsidRPr="009B2428" w:rsidRDefault="00D570A8" w:rsidP="00F273F6">
      <w:pPr>
        <w:pStyle w:val="Programmcode"/>
        <w:numPr>
          <w:ilvl w:val="0"/>
          <w:numId w:val="11"/>
        </w:numPr>
        <w:rPr>
          <w:lang w:val="en-GB"/>
        </w:rPr>
      </w:pPr>
      <w:r w:rsidRPr="009B2428">
        <w:rPr>
          <w:lang w:val="en-GB"/>
        </w:rPr>
        <w:t>IDiagResultFlashProgramming flashProgrammingParallel(List&lt;IDiagFlashSessionDescriptor&gt; diagFlashSessionDescriptors)</w:t>
      </w:r>
    </w:p>
    <w:p w14:paraId="58E04669" w14:textId="77777777" w:rsidR="00D570A8" w:rsidRDefault="00D570A8" w:rsidP="00F273F6">
      <w:pPr>
        <w:pStyle w:val="Programmcode"/>
        <w:numPr>
          <w:ilvl w:val="0"/>
          <w:numId w:val="11"/>
        </w:numPr>
      </w:pPr>
      <w:r>
        <w:t>getLockedConnections()</w:t>
      </w:r>
    </w:p>
    <w:p w14:paraId="2EFA0602" w14:textId="77777777" w:rsidR="00D570A8" w:rsidRDefault="00D570A8" w:rsidP="00F273F6">
      <w:pPr>
        <w:pStyle w:val="Programmcode"/>
        <w:numPr>
          <w:ilvl w:val="0"/>
          <w:numId w:val="11"/>
        </w:numPr>
      </w:pPr>
      <w:r>
        <w:t>lockConnection(IConnectionHandle)</w:t>
      </w:r>
    </w:p>
    <w:p w14:paraId="48C548BA" w14:textId="77777777" w:rsidR="00D570A8" w:rsidRDefault="00D570A8" w:rsidP="00F273F6">
      <w:pPr>
        <w:pStyle w:val="Programmcode"/>
        <w:numPr>
          <w:ilvl w:val="0"/>
          <w:numId w:val="11"/>
        </w:numPr>
      </w:pPr>
      <w:r>
        <w:t>unlockConnection(IConnectionHandle)</w:t>
      </w:r>
    </w:p>
    <w:p w14:paraId="5383E4C8" w14:textId="77777777" w:rsidR="00D570A8" w:rsidRDefault="00D570A8" w:rsidP="00F273F6">
      <w:pPr>
        <w:pStyle w:val="Programmcode"/>
        <w:numPr>
          <w:ilvl w:val="0"/>
          <w:numId w:val="11"/>
        </w:numPr>
      </w:pPr>
      <w:r>
        <w:t>connectToEcuWithLogicalLink(</w:t>
      </w:r>
      <w:r w:rsidRPr="007A16DD">
        <w:t>String logicalLinkname)</w:t>
      </w:r>
    </w:p>
    <w:p w14:paraId="05ECA500" w14:textId="77777777" w:rsidR="00D570A8" w:rsidRPr="00FF1526" w:rsidRDefault="00D570A8" w:rsidP="00FF1526">
      <w:pPr>
        <w:pStyle w:val="Programmcode"/>
        <w:numPr>
          <w:ilvl w:val="0"/>
          <w:numId w:val="11"/>
        </w:numPr>
        <w:rPr>
          <w:szCs w:val="22"/>
        </w:rPr>
      </w:pPr>
      <w:r w:rsidRPr="00FF1526">
        <w:rPr>
          <w:szCs w:val="22"/>
        </w:rPr>
        <w:t>connectToEcuAndOpenConnection(int address)</w:t>
      </w:r>
    </w:p>
    <w:p w14:paraId="6282AA65" w14:textId="77777777" w:rsidR="00D570A8" w:rsidRDefault="00D570A8" w:rsidP="00FF1526">
      <w:pPr>
        <w:pStyle w:val="berschrift2"/>
      </w:pPr>
      <w:bookmarkStart w:id="137" w:name="_Ref372633340"/>
      <w:bookmarkStart w:id="138" w:name="_Ref372634126"/>
      <w:bookmarkStart w:id="139" w:name="_Toc115767133"/>
      <w:r>
        <w:t>Version 5.0</w:t>
      </w:r>
      <w:bookmarkEnd w:id="137"/>
      <w:bookmarkEnd w:id="138"/>
      <w:bookmarkEnd w:id="139"/>
    </w:p>
    <w:p w14:paraId="49CFC3C6" w14:textId="77777777" w:rsidR="00D570A8" w:rsidRDefault="00D570A8" w:rsidP="00A90879">
      <w:r>
        <w:t>Folgende Änderungen wurden vorgenommen:</w:t>
      </w:r>
    </w:p>
    <w:p w14:paraId="42967007" w14:textId="77777777" w:rsidR="00D570A8" w:rsidRPr="002D764D" w:rsidRDefault="00D570A8" w:rsidP="002D764D">
      <w:pPr>
        <w:numPr>
          <w:ilvl w:val="0"/>
          <w:numId w:val="16"/>
        </w:numPr>
        <w:spacing w:before="40" w:after="40"/>
        <w:rPr>
          <w:szCs w:val="22"/>
        </w:rPr>
      </w:pPr>
      <w:r>
        <w:rPr>
          <w:szCs w:val="22"/>
        </w:rPr>
        <w:t xml:space="preserve">Schnittstellenfunktion </w:t>
      </w:r>
      <w:r w:rsidRPr="002D764D">
        <w:rPr>
          <w:rFonts w:ascii="Courier New" w:hAnsi="Courier New" w:cs="Courier New"/>
          <w:szCs w:val="22"/>
        </w:rPr>
        <w:t>flashProgramming</w:t>
      </w:r>
      <w:r w:rsidRPr="002D764D">
        <w:rPr>
          <w:szCs w:val="22"/>
        </w:rPr>
        <w:t xml:space="preserve"> um die Rückgabestruktur </w:t>
      </w:r>
      <w:r w:rsidRPr="002D764D">
        <w:rPr>
          <w:rFonts w:ascii="Courier New" w:hAnsi="Courier New" w:cs="Courier New"/>
          <w:szCs w:val="22"/>
        </w:rPr>
        <w:t>IDiagResultFlashSession</w:t>
      </w:r>
      <w:r w:rsidRPr="002D764D">
        <w:rPr>
          <w:szCs w:val="22"/>
        </w:rPr>
        <w:t xml:space="preserve"> erweitert.</w:t>
      </w:r>
    </w:p>
    <w:p w14:paraId="20548201" w14:textId="77777777" w:rsidR="00D570A8" w:rsidRPr="002D764D" w:rsidRDefault="00D570A8" w:rsidP="002D764D">
      <w:pPr>
        <w:numPr>
          <w:ilvl w:val="0"/>
          <w:numId w:val="16"/>
        </w:numPr>
        <w:spacing w:before="40" w:after="40"/>
        <w:rPr>
          <w:szCs w:val="22"/>
        </w:rPr>
      </w:pPr>
      <w:r w:rsidRPr="002D764D">
        <w:rPr>
          <w:szCs w:val="22"/>
        </w:rPr>
        <w:t xml:space="preserve">Erweiterung der Rückgabestruktur </w:t>
      </w:r>
      <w:r w:rsidRPr="002D764D">
        <w:rPr>
          <w:rFonts w:ascii="Courier New" w:hAnsi="Courier New" w:cs="Courier New"/>
          <w:szCs w:val="22"/>
        </w:rPr>
        <w:t>IDiagResultFlashSession</w:t>
      </w:r>
      <w:r w:rsidRPr="002D764D">
        <w:rPr>
          <w:szCs w:val="22"/>
        </w:rPr>
        <w:t xml:space="preserve"> um die Abfrage der nicht erfüllten Programmiervorbedingungen (</w:t>
      </w:r>
      <w:r w:rsidRPr="002D764D">
        <w:rPr>
          <w:rFonts w:ascii="Courier New" w:hAnsi="Courier New" w:cs="Courier New"/>
          <w:szCs w:val="22"/>
        </w:rPr>
        <w:t>IDiagResultPreCondition</w:t>
      </w:r>
      <w:r w:rsidRPr="002D764D">
        <w:rPr>
          <w:szCs w:val="22"/>
        </w:rPr>
        <w:t>).</w:t>
      </w:r>
    </w:p>
    <w:p w14:paraId="650C2273" w14:textId="77777777" w:rsidR="00D570A8" w:rsidRDefault="00D570A8" w:rsidP="002D764D">
      <w:pPr>
        <w:numPr>
          <w:ilvl w:val="0"/>
          <w:numId w:val="15"/>
        </w:numPr>
        <w:rPr>
          <w:szCs w:val="22"/>
        </w:rPr>
      </w:pPr>
      <w:r w:rsidRPr="002D764D">
        <w:rPr>
          <w:szCs w:val="22"/>
        </w:rPr>
        <w:t xml:space="preserve">Erweiterung der Rückgabestruktur </w:t>
      </w:r>
      <w:r w:rsidRPr="002D764D">
        <w:rPr>
          <w:rFonts w:ascii="Courier New" w:hAnsi="Courier New" w:cs="Courier New"/>
          <w:szCs w:val="22"/>
        </w:rPr>
        <w:t>IDiagResultValue</w:t>
      </w:r>
      <w:r w:rsidRPr="002D764D">
        <w:rPr>
          <w:szCs w:val="22"/>
        </w:rPr>
        <w:t xml:space="preserve"> um die Abfrage des </w:t>
      </w:r>
      <w:r w:rsidRPr="002D764D">
        <w:rPr>
          <w:rFonts w:ascii="Courier New" w:hAnsi="Courier New" w:cs="Courier New"/>
          <w:szCs w:val="22"/>
        </w:rPr>
        <w:t>RecordDataIdentifiers</w:t>
      </w:r>
      <w:r w:rsidRPr="002D764D">
        <w:rPr>
          <w:szCs w:val="22"/>
        </w:rPr>
        <w:t>.</w:t>
      </w:r>
    </w:p>
    <w:p w14:paraId="1D927790" w14:textId="77777777" w:rsidR="00D570A8" w:rsidRDefault="00D570A8" w:rsidP="002D764D">
      <w:pPr>
        <w:numPr>
          <w:ilvl w:val="0"/>
          <w:numId w:val="15"/>
        </w:numPr>
        <w:rPr>
          <w:rFonts w:ascii="Courier New" w:hAnsi="Courier New" w:cs="Courier New"/>
          <w:szCs w:val="22"/>
        </w:rPr>
      </w:pPr>
      <w:r w:rsidRPr="002B2D8B">
        <w:rPr>
          <w:szCs w:val="22"/>
        </w:rPr>
        <w:t>Folgende Parameter für die Admin-Einstellung wurden hinzugefügt</w:t>
      </w:r>
      <w:r w:rsidRPr="002B2D8B">
        <w:rPr>
          <w:rFonts w:ascii="Courier New" w:hAnsi="Courier New" w:cs="Courier New"/>
          <w:szCs w:val="22"/>
        </w:rPr>
        <w:t>: DiagEntrance.DayCounter, DiagEntrance.LastClearDateOfFunctionalEventmemory , DiagEntrance.Milage, DiagEntrance.OnboardTime , DiagEntrance.WarmupCycleCounter</w:t>
      </w:r>
    </w:p>
    <w:p w14:paraId="1701845D" w14:textId="77777777" w:rsidR="00D570A8" w:rsidRDefault="00D570A8" w:rsidP="00130B5C">
      <w:pPr>
        <w:numPr>
          <w:ilvl w:val="0"/>
          <w:numId w:val="15"/>
        </w:numPr>
        <w:rPr>
          <w:rFonts w:ascii="Courier New" w:hAnsi="Courier New" w:cs="Courier New"/>
          <w:szCs w:val="22"/>
        </w:rPr>
      </w:pPr>
      <w:r w:rsidRPr="00211C9A">
        <w:rPr>
          <w:rFonts w:cs="Arial"/>
          <w:szCs w:val="22"/>
        </w:rPr>
        <w:t xml:space="preserve">Änderungen des Datentyps </w:t>
      </w:r>
      <w:r>
        <w:rPr>
          <w:rFonts w:cs="Arial"/>
          <w:szCs w:val="22"/>
        </w:rPr>
        <w:t xml:space="preserve">der Parameter </w:t>
      </w:r>
      <w:r w:rsidRPr="00211C9A">
        <w:rPr>
          <w:rFonts w:cs="Arial"/>
          <w:szCs w:val="22"/>
        </w:rPr>
        <w:t xml:space="preserve">im Interface </w:t>
      </w:r>
      <w:r w:rsidRPr="00211C9A">
        <w:rPr>
          <w:rFonts w:ascii="Courier New" w:hAnsi="Courier New" w:cs="Courier New"/>
          <w:color w:val="000000"/>
          <w:sz w:val="20"/>
          <w:szCs w:val="20"/>
        </w:rPr>
        <w:t>IMemoryCellsInterface</w:t>
      </w:r>
      <w:r>
        <w:rPr>
          <w:rFonts w:cs="Arial"/>
          <w:szCs w:val="22"/>
        </w:rPr>
        <w:t xml:space="preserve">, in den Methoden </w:t>
      </w:r>
      <w:r w:rsidRPr="00211C9A">
        <w:rPr>
          <w:rFonts w:ascii="Courier New" w:hAnsi="Courier New" w:cs="Courier New"/>
          <w:szCs w:val="22"/>
        </w:rPr>
        <w:t>readEEPROM(IConnectionHandle, BigInteger, Integer) und writeEEPROM(IConnectionHandle, BigInteger, byte[])</w:t>
      </w:r>
      <w:r>
        <w:rPr>
          <w:rFonts w:cs="Arial"/>
          <w:szCs w:val="22"/>
        </w:rPr>
        <w:t xml:space="preserve">. Früher war </w:t>
      </w:r>
      <w:r w:rsidRPr="00211C9A">
        <w:rPr>
          <w:rFonts w:ascii="Courier New" w:hAnsi="Courier New" w:cs="Courier New"/>
          <w:szCs w:val="22"/>
        </w:rPr>
        <w:t>readEEPROM(IConnectionHandle, Integer, Integer) und writeEEPROM(IConnectionHandle, Integer, byte[])</w:t>
      </w:r>
      <w:r>
        <w:rPr>
          <w:rFonts w:ascii="Courier New" w:hAnsi="Courier New" w:cs="Courier New"/>
          <w:szCs w:val="22"/>
        </w:rPr>
        <w:t>.</w:t>
      </w:r>
    </w:p>
    <w:p w14:paraId="303FAE57" w14:textId="77777777" w:rsidR="00D570A8" w:rsidRDefault="00D570A8" w:rsidP="00ED1A84">
      <w:pPr>
        <w:pStyle w:val="berschrift2"/>
      </w:pPr>
      <w:bookmarkStart w:id="140" w:name="_Ref454279417"/>
      <w:bookmarkStart w:id="141" w:name="_Toc115767134"/>
      <w:r w:rsidRPr="00ED1A84">
        <w:t>Version 11.1</w:t>
      </w:r>
      <w:bookmarkEnd w:id="140"/>
      <w:bookmarkEnd w:id="141"/>
    </w:p>
    <w:p w14:paraId="16100F2F" w14:textId="77777777" w:rsidR="00D570A8" w:rsidRPr="00130B5C" w:rsidRDefault="00D570A8" w:rsidP="00ED1A84">
      <w:pPr>
        <w:rPr>
          <w:rFonts w:cs="Arial"/>
          <w:szCs w:val="22"/>
        </w:rPr>
      </w:pPr>
      <w:bookmarkStart w:id="142" w:name="_Ref454278979"/>
      <w:r w:rsidRPr="00130B5C">
        <w:rPr>
          <w:rFonts w:cs="Arial"/>
          <w:szCs w:val="22"/>
        </w:rPr>
        <w:t>Folgende Änderungen wurden vorgenommen:</w:t>
      </w:r>
    </w:p>
    <w:p w14:paraId="01232DCF" w14:textId="77777777" w:rsidR="00D570A8" w:rsidRDefault="00D570A8" w:rsidP="00ED1A84">
      <w:pPr>
        <w:numPr>
          <w:ilvl w:val="0"/>
          <w:numId w:val="15"/>
        </w:numPr>
        <w:rPr>
          <w:rFonts w:cs="Arial"/>
          <w:szCs w:val="22"/>
        </w:rPr>
      </w:pPr>
      <w:r w:rsidRPr="00ED1A84">
        <w:rPr>
          <w:rFonts w:cs="Arial"/>
          <w:szCs w:val="22"/>
        </w:rPr>
        <w:t xml:space="preserve">Zur Abfrage der API-Verison </w:t>
      </w:r>
      <w:r>
        <w:rPr>
          <w:rFonts w:cs="Arial"/>
          <w:szCs w:val="22"/>
        </w:rPr>
        <w:t>steht nun folgende Methode</w:t>
      </w:r>
      <w:r w:rsidRPr="00ED1A84">
        <w:rPr>
          <w:rFonts w:cs="Arial"/>
          <w:szCs w:val="22"/>
        </w:rPr>
        <w:t xml:space="preserve"> </w:t>
      </w:r>
      <w:r>
        <w:rPr>
          <w:rFonts w:cs="Arial"/>
          <w:szCs w:val="22"/>
        </w:rPr>
        <w:t>bereit:</w:t>
      </w:r>
    </w:p>
    <w:p w14:paraId="3DA1065C" w14:textId="77777777" w:rsidR="00D570A8" w:rsidRPr="00ED1A84" w:rsidRDefault="00D570A8" w:rsidP="00ED1A84">
      <w:pPr>
        <w:ind w:left="720"/>
        <w:rPr>
          <w:rFonts w:ascii="Courier New" w:hAnsi="Courier New" w:cs="Courier New"/>
          <w:sz w:val="18"/>
          <w:szCs w:val="18"/>
        </w:rPr>
      </w:pPr>
      <w:r w:rsidRPr="00ED1A84">
        <w:rPr>
          <w:rFonts w:ascii="Courier New" w:hAnsi="Courier New" w:cs="Courier New"/>
          <w:sz w:val="18"/>
          <w:szCs w:val="18"/>
        </w:rPr>
        <w:t xml:space="preserve">String </w:t>
      </w:r>
      <w:r w:rsidRPr="00ED1A84">
        <w:rPr>
          <w:rFonts w:ascii="Courier New" w:hAnsi="Courier New" w:cs="Courier New"/>
          <w:b/>
          <w:sz w:val="18"/>
          <w:szCs w:val="18"/>
        </w:rPr>
        <w:t>getAutomationApiVersion</w:t>
      </w:r>
      <w:r w:rsidRPr="00ED1A84">
        <w:rPr>
          <w:rFonts w:ascii="Courier New" w:hAnsi="Courier New" w:cs="Courier New"/>
          <w:sz w:val="18"/>
          <w:szCs w:val="18"/>
        </w:rPr>
        <w:t>()</w:t>
      </w:r>
    </w:p>
    <w:p w14:paraId="657DDF0C" w14:textId="77777777" w:rsidR="00D570A8" w:rsidRPr="007B255D" w:rsidRDefault="00D570A8" w:rsidP="00130B5C">
      <w:pPr>
        <w:pStyle w:val="berschrift2"/>
      </w:pPr>
      <w:bookmarkStart w:id="143" w:name="_Ref454279408"/>
      <w:bookmarkStart w:id="144" w:name="_Toc115767135"/>
      <w:r>
        <w:t>Version 12.0</w:t>
      </w:r>
      <w:bookmarkEnd w:id="142"/>
      <w:bookmarkEnd w:id="143"/>
      <w:bookmarkEnd w:id="144"/>
    </w:p>
    <w:p w14:paraId="28E2BCAE" w14:textId="77777777" w:rsidR="00D570A8" w:rsidRPr="00130B5C" w:rsidRDefault="00D570A8" w:rsidP="00130B5C">
      <w:pPr>
        <w:rPr>
          <w:rFonts w:cs="Arial"/>
          <w:szCs w:val="22"/>
        </w:rPr>
      </w:pPr>
      <w:bookmarkStart w:id="145" w:name="_Ref152572840"/>
      <w:bookmarkStart w:id="146" w:name="_Ref152573139"/>
      <w:bookmarkStart w:id="147" w:name="_Toc167681455"/>
      <w:bookmarkStart w:id="148" w:name="_Toc315155737"/>
      <w:bookmarkStart w:id="149" w:name="_Toc317517229"/>
      <w:r w:rsidRPr="00130B5C">
        <w:rPr>
          <w:rFonts w:cs="Arial"/>
          <w:szCs w:val="22"/>
        </w:rPr>
        <w:t>Folgende Änderungen wurden vorgenommen:</w:t>
      </w:r>
    </w:p>
    <w:p w14:paraId="1D6D3994" w14:textId="77777777" w:rsidR="00D570A8" w:rsidRPr="00130B5C" w:rsidRDefault="00D570A8" w:rsidP="00130B5C">
      <w:pPr>
        <w:numPr>
          <w:ilvl w:val="0"/>
          <w:numId w:val="15"/>
        </w:numPr>
        <w:rPr>
          <w:rFonts w:cs="Arial"/>
          <w:szCs w:val="22"/>
        </w:rPr>
      </w:pPr>
      <w:r>
        <w:rPr>
          <w:rFonts w:cs="Arial"/>
          <w:szCs w:val="22"/>
        </w:rPr>
        <w:t xml:space="preserve">Für das </w:t>
      </w:r>
      <w:r w:rsidRPr="00130B5C">
        <w:rPr>
          <w:rFonts w:cs="Arial"/>
          <w:szCs w:val="22"/>
        </w:rPr>
        <w:t>Versenden</w:t>
      </w:r>
      <w:r>
        <w:rPr>
          <w:rFonts w:cs="Arial"/>
          <w:szCs w:val="22"/>
        </w:rPr>
        <w:t xml:space="preserve"> von Protokollen</w:t>
      </w:r>
      <w:r w:rsidRPr="00130B5C">
        <w:rPr>
          <w:rFonts w:cs="Arial"/>
          <w:szCs w:val="22"/>
        </w:rPr>
        <w:t xml:space="preserve"> existier</w:t>
      </w:r>
      <w:r>
        <w:rPr>
          <w:rFonts w:cs="Arial"/>
          <w:szCs w:val="22"/>
        </w:rPr>
        <w:t xml:space="preserve">t </w:t>
      </w:r>
      <w:r w:rsidRPr="00130B5C">
        <w:rPr>
          <w:rFonts w:cs="Arial"/>
          <w:szCs w:val="22"/>
        </w:rPr>
        <w:t xml:space="preserve">nun für jede Versendeart (VDS, Carport und File-Server) eine eigene </w:t>
      </w:r>
      <w:r>
        <w:rPr>
          <w:rFonts w:cs="Arial"/>
          <w:szCs w:val="22"/>
        </w:rPr>
        <w:t>Schnittstellenfunktion</w:t>
      </w:r>
      <w:r w:rsidRPr="00130B5C">
        <w:rPr>
          <w:rFonts w:cs="Arial"/>
          <w:szCs w:val="22"/>
        </w:rPr>
        <w:t>. Diese lauten:</w:t>
      </w:r>
    </w:p>
    <w:p w14:paraId="0246987E" w14:textId="77777777" w:rsidR="00D570A8" w:rsidRPr="00130B5C" w:rsidRDefault="00D570A8" w:rsidP="00130B5C">
      <w:pPr>
        <w:ind w:left="720"/>
        <w:rPr>
          <w:rFonts w:ascii="Courier New" w:hAnsi="Courier New" w:cs="Courier New"/>
          <w:sz w:val="18"/>
          <w:szCs w:val="18"/>
        </w:rPr>
      </w:pPr>
      <w:r w:rsidRPr="00130B5C">
        <w:rPr>
          <w:rFonts w:ascii="Courier New" w:hAnsi="Courier New" w:cs="Courier New"/>
          <w:sz w:val="18"/>
          <w:szCs w:val="18"/>
        </w:rPr>
        <w:t xml:space="preserve">IDiagResultProtocolTransfer </w:t>
      </w:r>
      <w:r w:rsidRPr="00130B5C">
        <w:rPr>
          <w:rFonts w:ascii="Courier New" w:hAnsi="Courier New" w:cs="Courier New"/>
          <w:b/>
          <w:sz w:val="18"/>
          <w:szCs w:val="18"/>
        </w:rPr>
        <w:t>sendProtocolsToCarport</w:t>
      </w:r>
      <w:r w:rsidRPr="00130B5C">
        <w:rPr>
          <w:rFonts w:ascii="Courier New" w:hAnsi="Courier New" w:cs="Courier New"/>
          <w:sz w:val="18"/>
          <w:szCs w:val="18"/>
        </w:rPr>
        <w:t>(&lt;Protokollliste&gt;, &lt;taskCode&gt;)</w:t>
      </w:r>
    </w:p>
    <w:p w14:paraId="6954D650" w14:textId="77777777" w:rsidR="00D570A8" w:rsidRPr="00130B5C" w:rsidRDefault="00D570A8" w:rsidP="00130B5C">
      <w:pPr>
        <w:ind w:left="720"/>
        <w:rPr>
          <w:rFonts w:ascii="Courier New" w:hAnsi="Courier New" w:cs="Courier New"/>
          <w:sz w:val="18"/>
          <w:szCs w:val="18"/>
        </w:rPr>
      </w:pPr>
      <w:r w:rsidRPr="00130B5C">
        <w:rPr>
          <w:rFonts w:ascii="Courier New" w:hAnsi="Courier New" w:cs="Courier New"/>
          <w:sz w:val="18"/>
          <w:szCs w:val="18"/>
        </w:rPr>
        <w:t xml:space="preserve">IDiagResultProtocolTransfer </w:t>
      </w:r>
      <w:r w:rsidRPr="00130B5C">
        <w:rPr>
          <w:rFonts w:ascii="Courier New" w:hAnsi="Courier New" w:cs="Courier New"/>
          <w:b/>
          <w:sz w:val="18"/>
          <w:szCs w:val="18"/>
        </w:rPr>
        <w:t>sendProtocolsToFileServer</w:t>
      </w:r>
      <w:r w:rsidRPr="00130B5C">
        <w:rPr>
          <w:rFonts w:ascii="Courier New" w:hAnsi="Courier New" w:cs="Courier New"/>
          <w:sz w:val="18"/>
          <w:szCs w:val="18"/>
        </w:rPr>
        <w:t>(&lt;Protokollliste&gt;, &lt;</w:t>
      </w:r>
      <w:r>
        <w:rPr>
          <w:rFonts w:ascii="Courier New" w:hAnsi="Courier New" w:cs="Courier New"/>
          <w:sz w:val="18"/>
          <w:szCs w:val="18"/>
        </w:rPr>
        <w:t>V</w:t>
      </w:r>
      <w:r w:rsidRPr="00130B5C">
        <w:rPr>
          <w:rFonts w:ascii="Courier New" w:hAnsi="Courier New" w:cs="Courier New"/>
          <w:sz w:val="18"/>
          <w:szCs w:val="18"/>
        </w:rPr>
        <w:t>erzeichnis&gt;)</w:t>
      </w:r>
    </w:p>
    <w:p w14:paraId="76AEB246" w14:textId="77777777" w:rsidR="00D570A8" w:rsidRDefault="00D570A8" w:rsidP="00130B5C">
      <w:pPr>
        <w:ind w:left="720"/>
        <w:rPr>
          <w:rFonts w:ascii="Courier New" w:hAnsi="Courier New" w:cs="Courier New"/>
          <w:sz w:val="18"/>
          <w:szCs w:val="18"/>
        </w:rPr>
      </w:pPr>
      <w:r w:rsidRPr="00130B5C">
        <w:rPr>
          <w:rFonts w:ascii="Courier New" w:hAnsi="Courier New" w:cs="Courier New"/>
          <w:sz w:val="18"/>
          <w:szCs w:val="18"/>
        </w:rPr>
        <w:t xml:space="preserve">IDiagResultProtocolTransfer </w:t>
      </w:r>
      <w:r w:rsidRPr="00130B5C">
        <w:rPr>
          <w:rFonts w:ascii="Courier New" w:hAnsi="Courier New" w:cs="Courier New"/>
          <w:b/>
          <w:sz w:val="18"/>
          <w:szCs w:val="18"/>
        </w:rPr>
        <w:t>sendProtocolsToVDS</w:t>
      </w:r>
      <w:r w:rsidRPr="00130B5C">
        <w:rPr>
          <w:rFonts w:ascii="Courier New" w:hAnsi="Courier New" w:cs="Courier New"/>
          <w:sz w:val="18"/>
          <w:szCs w:val="18"/>
        </w:rPr>
        <w:t>(&lt;Protokollliste&gt;)</w:t>
      </w:r>
    </w:p>
    <w:p w14:paraId="26FA17E6" w14:textId="77777777" w:rsidR="00D570A8" w:rsidRPr="00130B5C" w:rsidRDefault="00D570A8" w:rsidP="00130B5C">
      <w:pPr>
        <w:ind w:left="720"/>
        <w:rPr>
          <w:rFonts w:cs="Arial"/>
          <w:szCs w:val="22"/>
        </w:rPr>
      </w:pPr>
      <w:r>
        <w:t>Die zurückgelieferten Ergebniselemente 'IDiagResultProtocolTransferEntry' der einzelnen Proto</w:t>
      </w:r>
      <w:r w:rsidRPr="00130B5C">
        <w:rPr>
          <w:rFonts w:cs="Arial"/>
          <w:szCs w:val="22"/>
        </w:rPr>
        <w:t>kolle enth</w:t>
      </w:r>
      <w:r>
        <w:rPr>
          <w:rFonts w:cs="Arial"/>
          <w:szCs w:val="22"/>
        </w:rPr>
        <w:t>ä</w:t>
      </w:r>
      <w:r w:rsidRPr="00130B5C">
        <w:rPr>
          <w:rFonts w:cs="Arial"/>
          <w:szCs w:val="22"/>
        </w:rPr>
        <w:t>lt nur noch den Protokollnamen, den Versendestatus und ggfs. einen Hinweistext</w:t>
      </w:r>
      <w:r>
        <w:rPr>
          <w:rFonts w:cs="Arial"/>
          <w:szCs w:val="22"/>
        </w:rPr>
        <w:t xml:space="preserve"> der zuvor aufgerufenen </w:t>
      </w:r>
      <w:r w:rsidRPr="00130B5C">
        <w:rPr>
          <w:rFonts w:cs="Arial"/>
          <w:szCs w:val="22"/>
        </w:rPr>
        <w:t>Versendeart.</w:t>
      </w:r>
    </w:p>
    <w:p w14:paraId="63739EC1" w14:textId="77777777" w:rsidR="00D570A8" w:rsidRPr="00130B5C" w:rsidRDefault="00D570A8" w:rsidP="00130B5C">
      <w:pPr>
        <w:numPr>
          <w:ilvl w:val="0"/>
          <w:numId w:val="15"/>
        </w:numPr>
        <w:rPr>
          <w:rFonts w:cs="Arial"/>
          <w:szCs w:val="22"/>
        </w:rPr>
      </w:pPr>
      <w:r w:rsidRPr="00130B5C">
        <w:rPr>
          <w:rFonts w:cs="Arial"/>
          <w:szCs w:val="22"/>
        </w:rPr>
        <w:t>Die Methoden zum Erstellen von BZD-/VDS-Protokollen wurden</w:t>
      </w:r>
      <w:r>
        <w:rPr>
          <w:rFonts w:cs="Arial"/>
          <w:szCs w:val="22"/>
        </w:rPr>
        <w:t xml:space="preserve"> zu einer </w:t>
      </w:r>
      <w:r w:rsidRPr="00130B5C">
        <w:rPr>
          <w:rFonts w:cs="Arial"/>
          <w:szCs w:val="22"/>
        </w:rPr>
        <w:t>Methode</w:t>
      </w:r>
      <w:r>
        <w:rPr>
          <w:rFonts w:cs="Arial"/>
          <w:szCs w:val="22"/>
        </w:rPr>
        <w:t xml:space="preserve"> </w:t>
      </w:r>
      <w:r w:rsidRPr="00130B5C">
        <w:rPr>
          <w:rFonts w:cs="Arial"/>
          <w:szCs w:val="22"/>
        </w:rPr>
        <w:t>zusammengefasst und um das Argument für die zusätzlichen, exportierten Presets erweitert:</w:t>
      </w:r>
    </w:p>
    <w:p w14:paraId="659E47E6" w14:textId="77777777" w:rsidR="00D570A8" w:rsidRDefault="00D570A8" w:rsidP="00130B5C">
      <w:pPr>
        <w:ind w:left="708"/>
        <w:rPr>
          <w:rFonts w:ascii="Courier New" w:hAnsi="Courier New" w:cs="Courier New"/>
          <w:sz w:val="18"/>
          <w:szCs w:val="18"/>
        </w:rPr>
      </w:pPr>
      <w:r w:rsidRPr="00130B5C">
        <w:rPr>
          <w:rFonts w:ascii="Courier New" w:hAnsi="Courier New" w:cs="Courier New"/>
          <w:sz w:val="18"/>
          <w:szCs w:val="18"/>
        </w:rPr>
        <w:t xml:space="preserve">String </w:t>
      </w:r>
      <w:r w:rsidRPr="00130B5C">
        <w:rPr>
          <w:rFonts w:ascii="Courier New" w:hAnsi="Courier New" w:cs="Courier New"/>
          <w:b/>
          <w:sz w:val="18"/>
          <w:szCs w:val="18"/>
        </w:rPr>
        <w:t>createProtocolVDSBZD</w:t>
      </w:r>
      <w:r w:rsidRPr="00130B5C">
        <w:rPr>
          <w:rFonts w:ascii="Courier New" w:hAnsi="Courier New" w:cs="Courier New"/>
          <w:sz w:val="18"/>
          <w:szCs w:val="18"/>
        </w:rPr>
        <w:t>(&lt;VIN&gt;, &lt;Fzg-Nummer&gt;, &lt;readEventMemory&gt;, &lt;Benutzername&gt;, &lt;Messort&gt;, &lt;Messtyp&gt;, &lt;Kilometerstand&gt;, &lt;Einheit Kilometerstand&gt;, &lt;Anpassungsliste&gt;, &lt;Messwertliste&gt;, &lt;Zusätzliche Presets&gt;)</w:t>
      </w:r>
    </w:p>
    <w:p w14:paraId="04393114" w14:textId="77777777" w:rsidR="00D570A8" w:rsidRPr="00130B5C" w:rsidRDefault="00D570A8" w:rsidP="00130B5C">
      <w:pPr>
        <w:numPr>
          <w:ilvl w:val="0"/>
          <w:numId w:val="15"/>
        </w:numPr>
        <w:rPr>
          <w:rFonts w:cs="Arial"/>
          <w:szCs w:val="22"/>
        </w:rPr>
      </w:pPr>
      <w:r w:rsidRPr="00130B5C">
        <w:rPr>
          <w:rFonts w:cs="Arial"/>
          <w:szCs w:val="22"/>
        </w:rPr>
        <w:t xml:space="preserve">Für die Ermittlung der zusätzlichen, verfügbaren Presets aus dem </w:t>
      </w:r>
      <w:r>
        <w:rPr>
          <w:rFonts w:cs="Arial"/>
          <w:szCs w:val="22"/>
        </w:rPr>
        <w:t>Export-Verzeichnis</w:t>
      </w:r>
      <w:r w:rsidRPr="00130B5C">
        <w:rPr>
          <w:rFonts w:cs="Arial"/>
          <w:szCs w:val="22"/>
        </w:rPr>
        <w:t xml:space="preserve"> wird nun die folgende Methode bereitgestellt:</w:t>
      </w:r>
    </w:p>
    <w:p w14:paraId="211C7CAC" w14:textId="77777777" w:rsidR="00D570A8" w:rsidRDefault="00D570A8" w:rsidP="00130B5C">
      <w:pPr>
        <w:ind w:left="708"/>
        <w:rPr>
          <w:rFonts w:ascii="Courier New" w:hAnsi="Courier New" w:cs="Courier New"/>
          <w:sz w:val="18"/>
          <w:szCs w:val="18"/>
        </w:rPr>
      </w:pPr>
      <w:r w:rsidRPr="00130B5C">
        <w:rPr>
          <w:rFonts w:ascii="Courier New" w:hAnsi="Courier New" w:cs="Courier New"/>
          <w:sz w:val="18"/>
          <w:szCs w:val="18"/>
        </w:rPr>
        <w:t xml:space="preserve">List&lt;String&gt; </w:t>
      </w:r>
      <w:r w:rsidRPr="00130B5C">
        <w:rPr>
          <w:rFonts w:ascii="Courier New" w:hAnsi="Courier New" w:cs="Courier New"/>
          <w:b/>
          <w:sz w:val="18"/>
          <w:szCs w:val="18"/>
        </w:rPr>
        <w:t>getAvailableAdditionalPresets</w:t>
      </w:r>
      <w:r w:rsidRPr="00130B5C">
        <w:rPr>
          <w:rFonts w:ascii="Courier New" w:hAnsi="Courier New" w:cs="Courier New"/>
          <w:sz w:val="18"/>
          <w:szCs w:val="18"/>
        </w:rPr>
        <w:t>()</w:t>
      </w:r>
    </w:p>
    <w:p w14:paraId="5CE792FF" w14:textId="77777777" w:rsidR="00D570A8" w:rsidRPr="00130B5C" w:rsidRDefault="00D570A8" w:rsidP="00130B5C">
      <w:pPr>
        <w:numPr>
          <w:ilvl w:val="0"/>
          <w:numId w:val="15"/>
        </w:numPr>
        <w:rPr>
          <w:rFonts w:cs="Arial"/>
          <w:szCs w:val="22"/>
        </w:rPr>
      </w:pPr>
      <w:r w:rsidRPr="00130B5C">
        <w:rPr>
          <w:rFonts w:cs="Arial"/>
          <w:szCs w:val="22"/>
        </w:rPr>
        <w:t>Für das Löschen von Ereignisspeicherinhalten exisitert nun eine zusätzliche Methode, welche das De-/Aktivieren der einzelnen Lösch</w:t>
      </w:r>
      <w:r>
        <w:rPr>
          <w:rFonts w:cs="Arial"/>
          <w:szCs w:val="22"/>
        </w:rPr>
        <w:t xml:space="preserve">verfahren sowie </w:t>
      </w:r>
      <w:r w:rsidRPr="00130B5C">
        <w:rPr>
          <w:rFonts w:cs="Arial"/>
          <w:szCs w:val="22"/>
        </w:rPr>
        <w:t>die Vorgabe einer bestimmten Steuergeräteauswahl zulässt.</w:t>
      </w:r>
    </w:p>
    <w:p w14:paraId="3AFF2989" w14:textId="77777777" w:rsidR="00D570A8" w:rsidRDefault="00D570A8" w:rsidP="00130B5C">
      <w:pPr>
        <w:ind w:left="708"/>
        <w:rPr>
          <w:rFonts w:ascii="Courier New" w:hAnsi="Courier New" w:cs="Courier New"/>
          <w:sz w:val="18"/>
          <w:szCs w:val="18"/>
        </w:rPr>
      </w:pPr>
      <w:r w:rsidRPr="00130B5C">
        <w:rPr>
          <w:rFonts w:ascii="Courier New" w:hAnsi="Courier New" w:cs="Courier New"/>
          <w:sz w:val="18"/>
          <w:szCs w:val="18"/>
        </w:rPr>
        <w:t xml:space="preserve">void </w:t>
      </w:r>
      <w:r w:rsidRPr="00130B5C">
        <w:rPr>
          <w:rFonts w:ascii="Courier New" w:hAnsi="Courier New" w:cs="Courier New"/>
          <w:b/>
          <w:sz w:val="18"/>
          <w:szCs w:val="18"/>
        </w:rPr>
        <w:t>resetEventMemories</w:t>
      </w:r>
      <w:r w:rsidRPr="00130B5C">
        <w:rPr>
          <w:rFonts w:ascii="Courier New" w:hAnsi="Courier New" w:cs="Courier New"/>
          <w:sz w:val="18"/>
          <w:szCs w:val="18"/>
        </w:rPr>
        <w:t>(&lt;OBD-Löschen&gt;, &lt;Funktional-Löschen&gt;, &lt;Physikalisch-Löschen&gt;, &lt;Wartezeit vor KD-Bit-Aktualisierung&gt;, &lt;SG-Liste&gt;)</w:t>
      </w:r>
    </w:p>
    <w:p w14:paraId="69E951FF" w14:textId="77777777" w:rsidR="00D570A8" w:rsidRPr="00130B5C" w:rsidRDefault="00D570A8" w:rsidP="00130B5C">
      <w:pPr>
        <w:numPr>
          <w:ilvl w:val="0"/>
          <w:numId w:val="15"/>
        </w:numPr>
        <w:rPr>
          <w:rFonts w:cs="Arial"/>
          <w:szCs w:val="22"/>
        </w:rPr>
      </w:pPr>
      <w:r w:rsidRPr="00130B5C">
        <w:rPr>
          <w:rFonts w:cs="Arial"/>
          <w:szCs w:val="22"/>
        </w:rPr>
        <w:t>An der Automatisierungsschnittstelle (jedoch nicht an WEB-API) existieren neue Methoden zum Aktualisieren der Verbauliste und zum Lesen von Ereignisspeichereinträgen für eine bestimmte Auswahl von Steuergeräten.</w:t>
      </w:r>
    </w:p>
    <w:p w14:paraId="36FB8CB0" w14:textId="77777777" w:rsidR="00D570A8" w:rsidRPr="00130B5C" w:rsidRDefault="00D570A8" w:rsidP="00130B5C">
      <w:pPr>
        <w:ind w:left="708"/>
        <w:rPr>
          <w:rFonts w:ascii="Courier New" w:hAnsi="Courier New" w:cs="Courier New"/>
          <w:sz w:val="18"/>
          <w:szCs w:val="18"/>
        </w:rPr>
      </w:pPr>
      <w:r w:rsidRPr="00130B5C">
        <w:rPr>
          <w:rFonts w:ascii="Courier New" w:hAnsi="Courier New" w:cs="Courier New"/>
          <w:b/>
          <w:sz w:val="18"/>
          <w:szCs w:val="18"/>
        </w:rPr>
        <w:t>updateGatewayComponentList</w:t>
      </w:r>
      <w:r w:rsidRPr="00130B5C">
        <w:rPr>
          <w:rFonts w:ascii="Courier New" w:hAnsi="Courier New" w:cs="Courier New"/>
          <w:sz w:val="18"/>
          <w:szCs w:val="18"/>
        </w:rPr>
        <w:t>()</w:t>
      </w:r>
      <w:r w:rsidRPr="00130B5C">
        <w:rPr>
          <w:rFonts w:ascii="Courier New" w:hAnsi="Courier New" w:cs="Courier New"/>
          <w:sz w:val="18"/>
          <w:szCs w:val="18"/>
        </w:rPr>
        <w:tab/>
      </w:r>
    </w:p>
    <w:p w14:paraId="6B5108BD" w14:textId="77777777" w:rsidR="00D570A8" w:rsidRDefault="00D570A8" w:rsidP="00130B5C">
      <w:pPr>
        <w:ind w:left="708"/>
      </w:pPr>
      <w:r w:rsidRPr="00130B5C">
        <w:rPr>
          <w:rFonts w:ascii="Courier New" w:hAnsi="Courier New" w:cs="Courier New"/>
          <w:sz w:val="18"/>
          <w:szCs w:val="18"/>
        </w:rPr>
        <w:t xml:space="preserve">List&lt;IDiagResultEventMemory&gt; </w:t>
      </w:r>
      <w:r w:rsidRPr="00130B5C">
        <w:rPr>
          <w:rFonts w:ascii="Courier New" w:hAnsi="Courier New" w:cs="Courier New"/>
          <w:b/>
          <w:sz w:val="18"/>
          <w:szCs w:val="18"/>
        </w:rPr>
        <w:t>readEventMemories</w:t>
      </w:r>
      <w:r w:rsidRPr="00130B5C">
        <w:rPr>
          <w:rFonts w:ascii="Courier New" w:hAnsi="Courier New" w:cs="Courier New"/>
          <w:sz w:val="18"/>
          <w:szCs w:val="18"/>
        </w:rPr>
        <w:t>(&lt;SG-Liste&gt;, &lt;Anpassungsliste&gt;, &lt;Messwertliste&gt;, &lt;Zusätzliche Presets&gt;)</w:t>
      </w:r>
      <w:r>
        <w:tab/>
      </w:r>
    </w:p>
    <w:p w14:paraId="1EC91B78" w14:textId="77777777" w:rsidR="00D570A8" w:rsidRPr="007B255D" w:rsidRDefault="00D570A8" w:rsidP="002975F3">
      <w:pPr>
        <w:pStyle w:val="berschrift2"/>
      </w:pPr>
      <w:bookmarkStart w:id="150" w:name="_Ref461430180"/>
      <w:bookmarkStart w:id="151" w:name="_Toc115767136"/>
      <w:r>
        <w:t>Version 12.2</w:t>
      </w:r>
      <w:bookmarkEnd w:id="150"/>
      <w:bookmarkEnd w:id="151"/>
    </w:p>
    <w:p w14:paraId="242F9826" w14:textId="77777777" w:rsidR="00D570A8" w:rsidRDefault="00D570A8" w:rsidP="00130B5C">
      <w:pPr>
        <w:ind w:left="708"/>
      </w:pPr>
    </w:p>
    <w:p w14:paraId="50EC9D34" w14:textId="77777777" w:rsidR="00D570A8" w:rsidRPr="00130B5C" w:rsidRDefault="00D570A8" w:rsidP="00907DCD">
      <w:pPr>
        <w:rPr>
          <w:rFonts w:cs="Arial"/>
          <w:szCs w:val="22"/>
        </w:rPr>
      </w:pPr>
      <w:r w:rsidRPr="00130B5C">
        <w:rPr>
          <w:rFonts w:cs="Arial"/>
          <w:szCs w:val="22"/>
        </w:rPr>
        <w:t>Folgende Änderungen wurden vorgenommen:</w:t>
      </w:r>
    </w:p>
    <w:p w14:paraId="2057C4F6" w14:textId="77777777" w:rsidR="00D570A8" w:rsidRDefault="00D570A8" w:rsidP="00907DCD">
      <w:pPr>
        <w:numPr>
          <w:ilvl w:val="0"/>
          <w:numId w:val="15"/>
        </w:numPr>
        <w:rPr>
          <w:rFonts w:cs="Arial"/>
          <w:szCs w:val="22"/>
        </w:rPr>
      </w:pPr>
      <w:r w:rsidRPr="00907DCD">
        <w:rPr>
          <w:rFonts w:cs="Arial"/>
          <w:szCs w:val="22"/>
        </w:rPr>
        <w:t>Für das Initialisieren von Stellglieddiagnosen / Grundeinstellungen mit Messwerten unterschiedlicher Steuergeräte w</w:t>
      </w:r>
      <w:r>
        <w:rPr>
          <w:rFonts w:cs="Arial"/>
          <w:szCs w:val="22"/>
        </w:rPr>
        <w:t>erden n</w:t>
      </w:r>
      <w:r w:rsidRPr="00907DCD">
        <w:rPr>
          <w:rFonts w:cs="Arial"/>
          <w:szCs w:val="22"/>
        </w:rPr>
        <w:t xml:space="preserve">un </w:t>
      </w:r>
      <w:r>
        <w:rPr>
          <w:rFonts w:cs="Arial"/>
          <w:szCs w:val="22"/>
        </w:rPr>
        <w:t>zusätzlich di</w:t>
      </w:r>
      <w:r w:rsidRPr="00907DCD">
        <w:rPr>
          <w:rFonts w:cs="Arial"/>
          <w:szCs w:val="22"/>
        </w:rPr>
        <w:t xml:space="preserve">e folgenden </w:t>
      </w:r>
      <w:r>
        <w:rPr>
          <w:rFonts w:cs="Arial"/>
          <w:szCs w:val="22"/>
        </w:rPr>
        <w:t>Automatisierungsf</w:t>
      </w:r>
      <w:r w:rsidRPr="00907DCD">
        <w:rPr>
          <w:rFonts w:cs="Arial"/>
          <w:szCs w:val="22"/>
        </w:rPr>
        <w:t>unktionen bereitgestellt</w:t>
      </w:r>
      <w:r>
        <w:rPr>
          <w:rFonts w:cs="Arial"/>
          <w:szCs w:val="22"/>
        </w:rPr>
        <w:t>:</w:t>
      </w:r>
    </w:p>
    <w:p w14:paraId="622BC883" w14:textId="77777777" w:rsidR="00D570A8" w:rsidRPr="00907DCD" w:rsidRDefault="00D570A8" w:rsidP="00907DCD">
      <w:pPr>
        <w:ind w:left="708"/>
        <w:rPr>
          <w:rFonts w:ascii="Courier New" w:hAnsi="Courier New" w:cs="Courier New"/>
          <w:sz w:val="18"/>
          <w:szCs w:val="18"/>
          <w:lang w:val="en-US"/>
        </w:rPr>
      </w:pPr>
      <w:r w:rsidRPr="00907DCD">
        <w:rPr>
          <w:rFonts w:ascii="Courier New" w:hAnsi="Courier New" w:cs="Courier New"/>
          <w:b/>
          <w:sz w:val="18"/>
          <w:szCs w:val="18"/>
          <w:lang w:val="en-US"/>
        </w:rPr>
        <w:t>actuatorDiagnostics2Init</w:t>
      </w:r>
      <w:r w:rsidRPr="00907DCD">
        <w:rPr>
          <w:rFonts w:ascii="Courier New" w:hAnsi="Courier New" w:cs="Courier New"/>
          <w:sz w:val="18"/>
          <w:szCs w:val="18"/>
          <w:lang w:val="en-US"/>
        </w:rPr>
        <w:t>(IConnectionHandle connectionHandle,</w:t>
      </w:r>
    </w:p>
    <w:p w14:paraId="44B83DCE" w14:textId="77777777" w:rsidR="00D570A8" w:rsidRPr="00907DCD" w:rsidRDefault="00D570A8"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                 List&lt;IDiagDescriptor2WithParametersAndMeasurements&gt; actuators,</w:t>
      </w:r>
    </w:p>
    <w:p w14:paraId="6B27D71C" w14:textId="77777777" w:rsidR="00D570A8" w:rsidRPr="00907DCD" w:rsidRDefault="00D570A8"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                 List&lt;IDiagMeasurementDescriptor&gt; measurements)</w:t>
      </w:r>
    </w:p>
    <w:p w14:paraId="72742DC0" w14:textId="77777777" w:rsidR="00D570A8" w:rsidRPr="00907DCD" w:rsidRDefault="00D570A8" w:rsidP="00907DCD">
      <w:pPr>
        <w:ind w:left="708"/>
        <w:rPr>
          <w:rFonts w:ascii="Courier New" w:hAnsi="Courier New" w:cs="Courier New"/>
          <w:sz w:val="18"/>
          <w:szCs w:val="18"/>
          <w:lang w:val="en-US"/>
        </w:rPr>
      </w:pPr>
      <w:r w:rsidRPr="00907DCD">
        <w:rPr>
          <w:rFonts w:ascii="Courier New" w:hAnsi="Courier New" w:cs="Courier New"/>
          <w:b/>
          <w:sz w:val="18"/>
          <w:szCs w:val="18"/>
          <w:lang w:val="en-US"/>
        </w:rPr>
        <w:t>basicSetting2Init</w:t>
      </w:r>
      <w:r w:rsidRPr="00907DCD">
        <w:rPr>
          <w:rFonts w:ascii="Courier New" w:hAnsi="Courier New" w:cs="Courier New"/>
          <w:sz w:val="18"/>
          <w:szCs w:val="18"/>
          <w:lang w:val="en-US"/>
        </w:rPr>
        <w:t>(IConnectionHandle connectionHandle,</w:t>
      </w:r>
    </w:p>
    <w:p w14:paraId="6E0C2432" w14:textId="77777777" w:rsidR="00D570A8" w:rsidRPr="00907DCD" w:rsidRDefault="00D570A8" w:rsidP="00907DCD">
      <w:pPr>
        <w:ind w:left="708" w:firstLine="708"/>
        <w:rPr>
          <w:rFonts w:ascii="Courier New" w:hAnsi="Courier New" w:cs="Courier New"/>
          <w:sz w:val="18"/>
          <w:szCs w:val="18"/>
          <w:lang w:val="en-US"/>
        </w:rPr>
      </w:pPr>
      <w:r w:rsidRPr="00907DCD">
        <w:rPr>
          <w:rFonts w:ascii="Courier New" w:hAnsi="Courier New" w:cs="Courier New"/>
          <w:sz w:val="18"/>
          <w:szCs w:val="18"/>
          <w:lang w:val="en-US"/>
        </w:rPr>
        <w:t>List&lt;IDiagDescriptor2WithParametersAndMeasurements&gt; basicSettings,</w:t>
      </w:r>
    </w:p>
    <w:p w14:paraId="62D57F55" w14:textId="77777777" w:rsidR="00D570A8" w:rsidRDefault="00D570A8" w:rsidP="00907DCD">
      <w:pPr>
        <w:ind w:left="708" w:firstLine="708"/>
        <w:rPr>
          <w:rFonts w:ascii="Courier New" w:hAnsi="Courier New" w:cs="Courier New"/>
          <w:sz w:val="18"/>
          <w:szCs w:val="18"/>
          <w:lang w:val="en-US"/>
        </w:rPr>
      </w:pPr>
      <w:r w:rsidRPr="00907DCD">
        <w:rPr>
          <w:rFonts w:ascii="Courier New" w:hAnsi="Courier New" w:cs="Courier New"/>
          <w:sz w:val="18"/>
          <w:szCs w:val="18"/>
          <w:lang w:val="en-US"/>
        </w:rPr>
        <w:t>List&lt;IDiagMeasurementDescriptor&gt; measurements)</w:t>
      </w:r>
    </w:p>
    <w:p w14:paraId="3382D2BF" w14:textId="77777777" w:rsidR="00D570A8" w:rsidRPr="00F05A68" w:rsidRDefault="00D570A8" w:rsidP="00F05A68">
      <w:pPr>
        <w:ind w:left="720"/>
        <w:rPr>
          <w:rFonts w:cs="Arial"/>
          <w:szCs w:val="22"/>
        </w:rPr>
      </w:pPr>
      <w:r w:rsidRPr="00F05A68">
        <w:rPr>
          <w:rFonts w:cs="Arial"/>
          <w:szCs w:val="22"/>
        </w:rPr>
        <w:t>Dabei w</w:t>
      </w:r>
      <w:r>
        <w:rPr>
          <w:rFonts w:cs="Arial"/>
          <w:szCs w:val="22"/>
        </w:rPr>
        <w:t>e</w:t>
      </w:r>
      <w:r w:rsidRPr="00F05A68">
        <w:rPr>
          <w:rFonts w:cs="Arial"/>
          <w:szCs w:val="22"/>
        </w:rPr>
        <w:t>rden die Messwerte mit dem</w:t>
      </w:r>
      <w:r>
        <w:rPr>
          <w:rFonts w:cs="Arial"/>
          <w:szCs w:val="22"/>
        </w:rPr>
        <w:t xml:space="preserve"> neuen</w:t>
      </w:r>
      <w:r w:rsidRPr="00F05A68">
        <w:rPr>
          <w:rFonts w:cs="Arial"/>
          <w:szCs w:val="22"/>
        </w:rPr>
        <w:t xml:space="preserve"> Object „IDiagDescriptor2WithParametersAnd</w:t>
      </w:r>
      <w:r>
        <w:rPr>
          <w:rFonts w:cs="Arial"/>
          <w:szCs w:val="22"/>
        </w:rPr>
        <w:t xml:space="preserve"> </w:t>
      </w:r>
      <w:r w:rsidRPr="00F05A68">
        <w:rPr>
          <w:rFonts w:cs="Arial"/>
          <w:szCs w:val="22"/>
        </w:rPr>
        <w:t>Measurements“</w:t>
      </w:r>
      <w:r>
        <w:rPr>
          <w:rFonts w:cs="Arial"/>
          <w:szCs w:val="22"/>
        </w:rPr>
        <w:t xml:space="preserve"> beschrieben.</w:t>
      </w:r>
    </w:p>
    <w:p w14:paraId="3CDBAE52" w14:textId="77777777" w:rsidR="00D570A8" w:rsidRDefault="00D570A8" w:rsidP="00907DCD">
      <w:pPr>
        <w:numPr>
          <w:ilvl w:val="0"/>
          <w:numId w:val="15"/>
        </w:numPr>
      </w:pPr>
      <w:r w:rsidRPr="00907DCD">
        <w:t xml:space="preserve">Zusäzlich existieren an der Makro-Schnittstelle die folgenden zwei </w:t>
      </w:r>
      <w:r>
        <w:t xml:space="preserve">Funktionen zum Erzeugen von </w:t>
      </w:r>
      <w:r w:rsidRPr="00907DCD">
        <w:rPr>
          <w:rFonts w:cs="Arial"/>
          <w:szCs w:val="22"/>
        </w:rPr>
        <w:t>Stellglieddiagnosen / Grundeinstellungen</w:t>
      </w:r>
      <w:r>
        <w:rPr>
          <w:rFonts w:cs="Arial"/>
          <w:szCs w:val="22"/>
        </w:rPr>
        <w:t xml:space="preserve"> mit Messwerten </w:t>
      </w:r>
      <w:r w:rsidRPr="00907DCD">
        <w:rPr>
          <w:rFonts w:cs="Arial"/>
          <w:szCs w:val="22"/>
        </w:rPr>
        <w:t>unterschiedlicher</w:t>
      </w:r>
      <w:r>
        <w:rPr>
          <w:rFonts w:cs="Arial"/>
          <w:szCs w:val="22"/>
        </w:rPr>
        <w:t xml:space="preserve"> Steuergeräte:</w:t>
      </w:r>
    </w:p>
    <w:p w14:paraId="52BB5DD3" w14:textId="77777777" w:rsidR="00D570A8" w:rsidRPr="00907DCD" w:rsidRDefault="00D570A8"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IDiagDescriptor2WithParametersAndMeasurements </w:t>
      </w:r>
      <w:r w:rsidRPr="00667265">
        <w:rPr>
          <w:rFonts w:ascii="Courier New" w:hAnsi="Courier New" w:cs="Courier New"/>
          <w:b/>
          <w:sz w:val="18"/>
          <w:szCs w:val="18"/>
          <w:lang w:val="en-US"/>
        </w:rPr>
        <w:t>createDiagActuator2</w:t>
      </w:r>
      <w:r w:rsidRPr="00907DCD">
        <w:rPr>
          <w:rFonts w:ascii="Courier New" w:hAnsi="Courier New" w:cs="Courier New"/>
          <w:sz w:val="18"/>
          <w:szCs w:val="18"/>
          <w:lang w:val="en-US"/>
        </w:rPr>
        <w:t>(String actuatorName,</w:t>
      </w:r>
    </w:p>
    <w:p w14:paraId="790B3FEA" w14:textId="77777777" w:rsidR="00D570A8" w:rsidRPr="00907DCD" w:rsidRDefault="00D570A8" w:rsidP="00907DCD">
      <w:pPr>
        <w:ind w:left="2124" w:firstLine="708"/>
        <w:rPr>
          <w:rFonts w:ascii="Courier New" w:hAnsi="Courier New" w:cs="Courier New"/>
          <w:sz w:val="18"/>
          <w:szCs w:val="18"/>
          <w:lang w:val="en-US"/>
        </w:rPr>
      </w:pPr>
      <w:r w:rsidRPr="00907DCD">
        <w:rPr>
          <w:rFonts w:ascii="Courier New" w:hAnsi="Courier New" w:cs="Courier New"/>
          <w:sz w:val="18"/>
          <w:szCs w:val="18"/>
          <w:lang w:val="en-US"/>
        </w:rPr>
        <w:t>Map&lt;String, String&gt; parameters,</w:t>
      </w:r>
    </w:p>
    <w:p w14:paraId="3F9FF329" w14:textId="77777777" w:rsidR="00D570A8" w:rsidRPr="00907DCD" w:rsidRDefault="00D570A8" w:rsidP="00907DCD">
      <w:pPr>
        <w:ind w:left="2124" w:firstLine="708"/>
        <w:rPr>
          <w:rFonts w:ascii="Courier New" w:hAnsi="Courier New" w:cs="Courier New"/>
          <w:sz w:val="18"/>
          <w:szCs w:val="18"/>
          <w:lang w:val="en-US"/>
        </w:rPr>
      </w:pPr>
      <w:r w:rsidRPr="00907DCD">
        <w:rPr>
          <w:rFonts w:ascii="Courier New" w:hAnsi="Courier New" w:cs="Courier New"/>
          <w:sz w:val="18"/>
          <w:szCs w:val="18"/>
          <w:lang w:val="en-US"/>
        </w:rPr>
        <w:t xml:space="preserve">List&lt;IDiagMeasurementDescriptor&gt; measurements) </w:t>
      </w:r>
    </w:p>
    <w:p w14:paraId="76404F2C" w14:textId="77777777" w:rsidR="00D570A8" w:rsidRDefault="00D570A8"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IDiagDescriptor2WithParametersAndMeasurements </w:t>
      </w:r>
      <w:r w:rsidRPr="00667265">
        <w:rPr>
          <w:rFonts w:ascii="Courier New" w:hAnsi="Courier New" w:cs="Courier New"/>
          <w:b/>
          <w:sz w:val="18"/>
          <w:szCs w:val="18"/>
          <w:lang w:val="en-US"/>
        </w:rPr>
        <w:t>createBasicSetting2</w:t>
      </w:r>
      <w:r w:rsidRPr="00907DCD">
        <w:rPr>
          <w:rFonts w:ascii="Courier New" w:hAnsi="Courier New" w:cs="Courier New"/>
          <w:sz w:val="18"/>
          <w:szCs w:val="18"/>
          <w:lang w:val="en-US"/>
        </w:rPr>
        <w:t>(</w:t>
      </w:r>
    </w:p>
    <w:p w14:paraId="1C2A3EAD" w14:textId="77777777" w:rsidR="00D570A8" w:rsidRDefault="00D570A8" w:rsidP="00907DCD">
      <w:pPr>
        <w:ind w:left="2832" w:firstLine="708"/>
        <w:rPr>
          <w:rFonts w:ascii="Courier New" w:hAnsi="Courier New" w:cs="Courier New"/>
          <w:sz w:val="18"/>
          <w:szCs w:val="18"/>
          <w:lang w:val="en-US"/>
        </w:rPr>
      </w:pPr>
      <w:r>
        <w:rPr>
          <w:rFonts w:ascii="Courier New" w:hAnsi="Courier New" w:cs="Courier New"/>
          <w:sz w:val="18"/>
          <w:szCs w:val="18"/>
          <w:lang w:val="en-US"/>
        </w:rPr>
        <w:t>S</w:t>
      </w:r>
      <w:r w:rsidRPr="00907DCD">
        <w:rPr>
          <w:rFonts w:ascii="Courier New" w:hAnsi="Courier New" w:cs="Courier New"/>
          <w:sz w:val="18"/>
          <w:szCs w:val="18"/>
          <w:lang w:val="en-US"/>
        </w:rPr>
        <w:t>tring basicSetting</w:t>
      </w:r>
      <w:r>
        <w:rPr>
          <w:rFonts w:ascii="Courier New" w:hAnsi="Courier New" w:cs="Courier New"/>
          <w:sz w:val="18"/>
          <w:szCs w:val="18"/>
          <w:lang w:val="en-US"/>
        </w:rPr>
        <w:t>Name</w:t>
      </w:r>
      <w:r w:rsidRPr="00907DCD">
        <w:rPr>
          <w:rFonts w:ascii="Courier New" w:hAnsi="Courier New" w:cs="Courier New"/>
          <w:sz w:val="18"/>
          <w:szCs w:val="18"/>
          <w:lang w:val="en-US"/>
        </w:rPr>
        <w:t>,</w:t>
      </w:r>
    </w:p>
    <w:p w14:paraId="1BB337B6" w14:textId="77777777" w:rsidR="00D570A8" w:rsidRDefault="00D570A8" w:rsidP="00907DCD">
      <w:pPr>
        <w:ind w:left="2832" w:firstLine="708"/>
        <w:rPr>
          <w:rFonts w:ascii="Courier New" w:hAnsi="Courier New" w:cs="Courier New"/>
          <w:sz w:val="18"/>
          <w:szCs w:val="18"/>
          <w:lang w:val="en-US"/>
        </w:rPr>
      </w:pPr>
      <w:r>
        <w:rPr>
          <w:rFonts w:ascii="Courier New" w:hAnsi="Courier New" w:cs="Courier New"/>
          <w:sz w:val="18"/>
          <w:szCs w:val="18"/>
          <w:lang w:val="en-US"/>
        </w:rPr>
        <w:t>M</w:t>
      </w:r>
      <w:r w:rsidRPr="00907DCD">
        <w:rPr>
          <w:rFonts w:ascii="Courier New" w:hAnsi="Courier New" w:cs="Courier New"/>
          <w:sz w:val="18"/>
          <w:szCs w:val="18"/>
          <w:lang w:val="en-US"/>
        </w:rPr>
        <w:t>ap&lt;String, String&gt; parameters,</w:t>
      </w:r>
    </w:p>
    <w:p w14:paraId="456CF1D2" w14:textId="77777777" w:rsidR="00D570A8" w:rsidRPr="00667265" w:rsidRDefault="00D570A8" w:rsidP="00907DCD">
      <w:pPr>
        <w:ind w:left="2832" w:firstLine="708"/>
        <w:rPr>
          <w:rFonts w:ascii="Courier New" w:hAnsi="Courier New" w:cs="Courier New"/>
          <w:sz w:val="18"/>
          <w:szCs w:val="18"/>
        </w:rPr>
      </w:pPr>
      <w:r w:rsidRPr="00667265">
        <w:rPr>
          <w:rFonts w:ascii="Courier New" w:hAnsi="Courier New" w:cs="Courier New"/>
          <w:sz w:val="18"/>
          <w:szCs w:val="18"/>
        </w:rPr>
        <w:t>List&lt;IDiagMeasurementDescriptor&gt; measurements)</w:t>
      </w:r>
    </w:p>
    <w:p w14:paraId="7F85E1AC" w14:textId="77777777" w:rsidR="00D570A8" w:rsidRPr="007B255D" w:rsidRDefault="00D570A8" w:rsidP="00667265">
      <w:pPr>
        <w:pStyle w:val="berschrift2"/>
      </w:pPr>
      <w:bookmarkStart w:id="152" w:name="_Ref464466816"/>
      <w:bookmarkStart w:id="153" w:name="_Toc115767137"/>
      <w:r>
        <w:t>Version 13.1</w:t>
      </w:r>
      <w:bookmarkEnd w:id="152"/>
      <w:bookmarkEnd w:id="153"/>
    </w:p>
    <w:p w14:paraId="4E2F8243" w14:textId="77777777" w:rsidR="00D570A8" w:rsidRDefault="00D570A8" w:rsidP="00264EE1">
      <w:pPr>
        <w:rPr>
          <w:rFonts w:cs="Arial"/>
          <w:szCs w:val="22"/>
        </w:rPr>
      </w:pPr>
      <w:r w:rsidRPr="00130B5C">
        <w:rPr>
          <w:rFonts w:cs="Arial"/>
          <w:szCs w:val="22"/>
        </w:rPr>
        <w:t xml:space="preserve">Folgende </w:t>
      </w:r>
      <w:r>
        <w:rPr>
          <w:rFonts w:cs="Arial"/>
          <w:szCs w:val="22"/>
        </w:rPr>
        <w:t xml:space="preserve">Automatisierungsfunktionen </w:t>
      </w:r>
      <w:r w:rsidRPr="00130B5C">
        <w:rPr>
          <w:rFonts w:cs="Arial"/>
          <w:szCs w:val="22"/>
        </w:rPr>
        <w:t xml:space="preserve"> wurden </w:t>
      </w:r>
      <w:r>
        <w:rPr>
          <w:rFonts w:cs="Arial"/>
          <w:szCs w:val="22"/>
        </w:rPr>
        <w:t>aus der Schnittstelle entfernt:</w:t>
      </w:r>
    </w:p>
    <w:p w14:paraId="0FA52B12" w14:textId="77777777" w:rsidR="00D570A8" w:rsidRPr="00667265" w:rsidRDefault="00D570A8" w:rsidP="00667265">
      <w:pPr>
        <w:numPr>
          <w:ilvl w:val="1"/>
          <w:numId w:val="15"/>
        </w:numPr>
      </w:pPr>
      <w:r w:rsidRPr="00667265">
        <w:rPr>
          <w:rFonts w:ascii="Courier New" w:hAnsi="Courier New" w:cs="Courier New"/>
          <w:b/>
          <w:sz w:val="18"/>
          <w:szCs w:val="18"/>
          <w:lang w:val="en-US"/>
        </w:rPr>
        <w:t>startRollMode()</w:t>
      </w:r>
    </w:p>
    <w:p w14:paraId="4E720623" w14:textId="77777777" w:rsidR="00D570A8" w:rsidRPr="00667265" w:rsidRDefault="00D570A8" w:rsidP="00667265">
      <w:pPr>
        <w:numPr>
          <w:ilvl w:val="1"/>
          <w:numId w:val="15"/>
        </w:numPr>
      </w:pPr>
      <w:r w:rsidRPr="00667265">
        <w:rPr>
          <w:rFonts w:ascii="Courier New" w:hAnsi="Courier New" w:cs="Courier New"/>
          <w:b/>
          <w:sz w:val="18"/>
          <w:szCs w:val="18"/>
          <w:lang w:val="en-US"/>
        </w:rPr>
        <w:t>stopRollMode()</w:t>
      </w:r>
    </w:p>
    <w:p w14:paraId="07625A30" w14:textId="77777777" w:rsidR="00D570A8" w:rsidRDefault="00D570A8" w:rsidP="00667265">
      <w:pPr>
        <w:numPr>
          <w:ilvl w:val="1"/>
          <w:numId w:val="15"/>
        </w:numPr>
      </w:pPr>
      <w:r w:rsidRPr="00667265">
        <w:rPr>
          <w:rFonts w:ascii="Courier New" w:hAnsi="Courier New" w:cs="Courier New"/>
          <w:b/>
          <w:sz w:val="18"/>
          <w:szCs w:val="18"/>
          <w:lang w:val="en-US"/>
        </w:rPr>
        <w:t>getRollModeState()</w:t>
      </w:r>
      <w:r w:rsidRPr="00667265">
        <w:t xml:space="preserve"> </w:t>
      </w:r>
    </w:p>
    <w:p w14:paraId="632AA55F" w14:textId="77777777" w:rsidR="00D570A8" w:rsidRDefault="00D570A8" w:rsidP="00264EE1">
      <w:pPr>
        <w:pStyle w:val="berschrift2"/>
      </w:pPr>
      <w:bookmarkStart w:id="154" w:name="_Ref466627233"/>
      <w:bookmarkStart w:id="155" w:name="_Toc115767138"/>
      <w:r>
        <w:t>Version 14.1</w:t>
      </w:r>
      <w:bookmarkEnd w:id="154"/>
      <w:bookmarkEnd w:id="155"/>
    </w:p>
    <w:p w14:paraId="761727B7" w14:textId="77777777" w:rsidR="00D570A8" w:rsidRPr="00130B5C" w:rsidRDefault="00D570A8" w:rsidP="00264EE1">
      <w:pPr>
        <w:rPr>
          <w:rFonts w:cs="Arial"/>
          <w:szCs w:val="22"/>
        </w:rPr>
      </w:pPr>
      <w:r w:rsidRPr="00130B5C">
        <w:rPr>
          <w:rFonts w:cs="Arial"/>
          <w:szCs w:val="22"/>
        </w:rPr>
        <w:t>Folgende Änderungen wurden vorgenommen:</w:t>
      </w:r>
    </w:p>
    <w:p w14:paraId="715BA17F" w14:textId="77777777" w:rsidR="00D570A8" w:rsidRDefault="00D570A8" w:rsidP="00264EE1">
      <w:pPr>
        <w:numPr>
          <w:ilvl w:val="0"/>
          <w:numId w:val="15"/>
        </w:numPr>
        <w:rPr>
          <w:rFonts w:cs="Arial"/>
          <w:szCs w:val="22"/>
        </w:rPr>
      </w:pPr>
      <w:r w:rsidRPr="00907DCD">
        <w:rPr>
          <w:rFonts w:cs="Arial"/>
          <w:szCs w:val="22"/>
        </w:rPr>
        <w:t xml:space="preserve">Für das </w:t>
      </w:r>
      <w:r>
        <w:rPr>
          <w:rFonts w:cs="Arial"/>
          <w:szCs w:val="22"/>
        </w:rPr>
        <w:t xml:space="preserve">Ermitteln der verfügbaren MemorySelections (Speicherbereiche der Entwickler-Ereignisspeicher)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634F7574" w14:textId="77777777" w:rsidR="00D570A8" w:rsidRDefault="00D570A8"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List&lt;String&gt; </w:t>
      </w:r>
      <w:r w:rsidRPr="0001123D">
        <w:rPr>
          <w:rFonts w:ascii="Courier New" w:hAnsi="Courier New" w:cs="Courier New"/>
          <w:b/>
          <w:sz w:val="18"/>
          <w:szCs w:val="18"/>
          <w:lang w:val="en-US"/>
        </w:rPr>
        <w:t>readAvailableDevEventMemorySelection</w:t>
      </w:r>
      <w:r w:rsidRPr="0001123D">
        <w:rPr>
          <w:rFonts w:ascii="Courier New" w:hAnsi="Courier New" w:cs="Courier New"/>
          <w:sz w:val="18"/>
          <w:szCs w:val="18"/>
          <w:lang w:val="en-US"/>
        </w:rPr>
        <w:t>(IConnectionHandle connectionHandle)</w:t>
      </w:r>
    </w:p>
    <w:p w14:paraId="7A59C7C4" w14:textId="77777777" w:rsidR="00D570A8" w:rsidRDefault="00D570A8" w:rsidP="0001123D">
      <w:pPr>
        <w:numPr>
          <w:ilvl w:val="0"/>
          <w:numId w:val="15"/>
        </w:numPr>
        <w:rPr>
          <w:rFonts w:cs="Arial"/>
          <w:szCs w:val="22"/>
        </w:rPr>
      </w:pPr>
      <w:r w:rsidRPr="00907DCD">
        <w:rPr>
          <w:rFonts w:cs="Arial"/>
          <w:szCs w:val="22"/>
        </w:rPr>
        <w:t xml:space="preserve">Für das </w:t>
      </w:r>
      <w:r>
        <w:rPr>
          <w:rFonts w:cs="Arial"/>
          <w:szCs w:val="22"/>
        </w:rPr>
        <w:t>Lesen der Entwickler-Ereignisspeicher steht folgende Funktion zur Verfügung:</w:t>
      </w:r>
    </w:p>
    <w:p w14:paraId="6151A83B" w14:textId="77777777" w:rsidR="00D570A8" w:rsidRPr="0001123D" w:rsidRDefault="00D570A8"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IDiagResultEventMemory </w:t>
      </w:r>
      <w:r w:rsidRPr="0001123D">
        <w:rPr>
          <w:rFonts w:ascii="Courier New" w:hAnsi="Courier New" w:cs="Courier New"/>
          <w:b/>
          <w:sz w:val="18"/>
          <w:szCs w:val="18"/>
          <w:lang w:val="en-US"/>
        </w:rPr>
        <w:t>readDevEventMemory</w:t>
      </w:r>
      <w:r w:rsidRPr="0001123D">
        <w:rPr>
          <w:rFonts w:ascii="Courier New" w:hAnsi="Courier New" w:cs="Courier New"/>
          <w:sz w:val="18"/>
          <w:szCs w:val="18"/>
          <w:lang w:val="en-US"/>
        </w:rPr>
        <w:t>(IConnectionHandle connectionHandle,</w:t>
      </w:r>
    </w:p>
    <w:p w14:paraId="14AFCD5B" w14:textId="77777777" w:rsidR="00D570A8" w:rsidRDefault="00D570A8"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Pr="0001123D">
        <w:rPr>
          <w:rFonts w:ascii="Courier New" w:hAnsi="Courier New" w:cs="Courier New"/>
          <w:sz w:val="18"/>
          <w:szCs w:val="18"/>
          <w:lang w:val="en-US"/>
        </w:rPr>
        <w:t>final List&lt;String&gt; memorySelections,</w:t>
      </w:r>
    </w:p>
    <w:p w14:paraId="3765E171" w14:textId="77777777" w:rsidR="00D570A8" w:rsidRPr="0001123D" w:rsidRDefault="00D570A8"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final Long dtcStatusMask)</w:t>
      </w:r>
    </w:p>
    <w:p w14:paraId="5A868D88" w14:textId="77777777" w:rsidR="00D570A8" w:rsidRDefault="00D570A8" w:rsidP="0001123D">
      <w:pPr>
        <w:numPr>
          <w:ilvl w:val="0"/>
          <w:numId w:val="15"/>
        </w:numPr>
        <w:rPr>
          <w:rFonts w:cs="Arial"/>
          <w:szCs w:val="22"/>
        </w:rPr>
      </w:pPr>
      <w:r w:rsidRPr="00907DCD">
        <w:rPr>
          <w:rFonts w:cs="Arial"/>
          <w:szCs w:val="22"/>
        </w:rPr>
        <w:t xml:space="preserve">Für das </w:t>
      </w:r>
      <w:r>
        <w:rPr>
          <w:rFonts w:cs="Arial"/>
          <w:szCs w:val="22"/>
        </w:rPr>
        <w:t>Löschen der Entwickler-Ereignisspeicher steht folgende Funktion zur Verfügung:</w:t>
      </w:r>
    </w:p>
    <w:p w14:paraId="76F0804E" w14:textId="77777777" w:rsidR="00D570A8" w:rsidRPr="0001123D" w:rsidRDefault="00D570A8" w:rsidP="0001123D">
      <w:pPr>
        <w:ind w:left="708"/>
        <w:rPr>
          <w:rFonts w:ascii="Courier New" w:hAnsi="Courier New" w:cs="Courier New"/>
          <w:sz w:val="18"/>
          <w:szCs w:val="18"/>
          <w:lang w:val="en-US"/>
        </w:rPr>
      </w:pPr>
      <w:r w:rsidRPr="0001123D">
        <w:rPr>
          <w:rFonts w:ascii="Courier New" w:hAnsi="Courier New" w:cs="Courier New"/>
          <w:b/>
          <w:sz w:val="18"/>
          <w:szCs w:val="18"/>
          <w:lang w:val="en-US"/>
        </w:rPr>
        <w:t>resetDevEventMemory</w:t>
      </w:r>
      <w:r w:rsidRPr="0001123D">
        <w:rPr>
          <w:rFonts w:ascii="Courier New" w:hAnsi="Courier New" w:cs="Courier New"/>
          <w:sz w:val="18"/>
          <w:szCs w:val="18"/>
          <w:lang w:val="en-US"/>
        </w:rPr>
        <w:t>(IConnectionHandle connectionHandle,</w:t>
      </w:r>
    </w:p>
    <w:p w14:paraId="037731BE" w14:textId="77777777" w:rsidR="00D570A8" w:rsidRPr="0001123D" w:rsidRDefault="00D570A8"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L</w:t>
      </w:r>
      <w:r w:rsidRPr="0001123D">
        <w:rPr>
          <w:rFonts w:ascii="Courier New" w:hAnsi="Courier New" w:cs="Courier New"/>
          <w:sz w:val="18"/>
          <w:szCs w:val="18"/>
          <w:lang w:val="en-US"/>
        </w:rPr>
        <w:t>ist&lt;String&gt; memorySelections)</w:t>
      </w:r>
    </w:p>
    <w:p w14:paraId="0EBBEDD0" w14:textId="77777777" w:rsidR="00D570A8" w:rsidRDefault="00D570A8" w:rsidP="00494D95">
      <w:pPr>
        <w:pStyle w:val="berschrift2"/>
        <w:rPr>
          <w:lang w:val="en-US"/>
        </w:rPr>
      </w:pPr>
      <w:bookmarkStart w:id="156" w:name="_Ref472588329"/>
      <w:bookmarkStart w:id="157" w:name="_Toc115767139"/>
      <w:r>
        <w:rPr>
          <w:lang w:val="en-US"/>
        </w:rPr>
        <w:t>Version 15.2</w:t>
      </w:r>
      <w:bookmarkEnd w:id="156"/>
      <w:bookmarkEnd w:id="157"/>
    </w:p>
    <w:p w14:paraId="5A9F0958" w14:textId="77777777" w:rsidR="00D570A8" w:rsidRDefault="00D570A8" w:rsidP="00A26DBF">
      <w:pPr>
        <w:rPr>
          <w:rFonts w:cs="Arial"/>
          <w:szCs w:val="22"/>
        </w:rPr>
      </w:pPr>
      <w:r>
        <w:rPr>
          <w:lang w:val="en-US"/>
        </w:rPr>
        <w:t>Folgende Änderungen wurden vorgenommen:</w:t>
      </w:r>
      <w:r w:rsidRPr="00A26DBF">
        <w:rPr>
          <w:rFonts w:cs="Arial"/>
          <w:szCs w:val="22"/>
        </w:rPr>
        <w:t xml:space="preserve"> </w:t>
      </w:r>
    </w:p>
    <w:p w14:paraId="22366B6F" w14:textId="77777777" w:rsidR="00D570A8" w:rsidRPr="00130B5C" w:rsidRDefault="00D570A8" w:rsidP="00A26DBF">
      <w:pPr>
        <w:numPr>
          <w:ilvl w:val="0"/>
          <w:numId w:val="15"/>
        </w:numPr>
        <w:rPr>
          <w:rFonts w:cs="Arial"/>
          <w:szCs w:val="22"/>
        </w:rPr>
      </w:pPr>
      <w:r>
        <w:rPr>
          <w:rFonts w:cs="Arial"/>
          <w:szCs w:val="22"/>
        </w:rPr>
        <w:t xml:space="preserve">Für das </w:t>
      </w:r>
      <w:r w:rsidRPr="00130B5C">
        <w:rPr>
          <w:rFonts w:cs="Arial"/>
          <w:szCs w:val="22"/>
        </w:rPr>
        <w:t>Versenden</w:t>
      </w:r>
      <w:r>
        <w:rPr>
          <w:rFonts w:cs="Arial"/>
          <w:szCs w:val="22"/>
        </w:rPr>
        <w:t xml:space="preserve"> von Protokollen</w:t>
      </w:r>
      <w:r w:rsidRPr="00130B5C">
        <w:rPr>
          <w:rFonts w:cs="Arial"/>
          <w:szCs w:val="22"/>
        </w:rPr>
        <w:t xml:space="preserve"> </w:t>
      </w:r>
      <w:r>
        <w:rPr>
          <w:rFonts w:cs="Arial"/>
          <w:szCs w:val="22"/>
        </w:rPr>
        <w:t>an</w:t>
      </w:r>
      <w:r w:rsidRPr="00130B5C">
        <w:rPr>
          <w:rFonts w:cs="Arial"/>
          <w:szCs w:val="22"/>
        </w:rPr>
        <w:t xml:space="preserve"> Carport </w:t>
      </w:r>
      <w:r>
        <w:rPr>
          <w:rFonts w:cs="Arial"/>
          <w:szCs w:val="22"/>
        </w:rPr>
        <w:t xml:space="preserve">wurde die bestehende Funktion um den optionalen Parameter </w:t>
      </w:r>
      <w:r w:rsidRPr="00A26DBF">
        <w:rPr>
          <w:rFonts w:ascii="Courier New" w:hAnsi="Courier New" w:cs="Courier New"/>
          <w:szCs w:val="22"/>
        </w:rPr>
        <w:t>brand</w:t>
      </w:r>
      <w:r w:rsidRPr="00A26DBF">
        <w:rPr>
          <w:rFonts w:cs="Arial"/>
          <w:szCs w:val="22"/>
        </w:rPr>
        <w:t xml:space="preserve"> </w:t>
      </w:r>
      <w:r>
        <w:rPr>
          <w:rFonts w:cs="Arial"/>
          <w:szCs w:val="22"/>
        </w:rPr>
        <w:t>erweitert. Die überarbeitete Funktion</w:t>
      </w:r>
      <w:r w:rsidRPr="00130B5C">
        <w:rPr>
          <w:rFonts w:cs="Arial"/>
          <w:szCs w:val="22"/>
        </w:rPr>
        <w:t xml:space="preserve"> laut</w:t>
      </w:r>
      <w:r>
        <w:rPr>
          <w:rFonts w:cs="Arial"/>
          <w:szCs w:val="22"/>
        </w:rPr>
        <w:t>et</w:t>
      </w:r>
      <w:r w:rsidRPr="00130B5C">
        <w:rPr>
          <w:rFonts w:cs="Arial"/>
          <w:szCs w:val="22"/>
        </w:rPr>
        <w:t>:</w:t>
      </w:r>
    </w:p>
    <w:p w14:paraId="1CC43B79" w14:textId="77777777" w:rsidR="00D570A8" w:rsidRPr="00130B5C" w:rsidRDefault="00D570A8" w:rsidP="00A26DBF">
      <w:pPr>
        <w:ind w:left="720"/>
        <w:rPr>
          <w:rFonts w:ascii="Courier New" w:hAnsi="Courier New" w:cs="Courier New"/>
          <w:sz w:val="18"/>
          <w:szCs w:val="18"/>
        </w:rPr>
      </w:pPr>
      <w:r w:rsidRPr="00130B5C">
        <w:rPr>
          <w:rFonts w:ascii="Courier New" w:hAnsi="Courier New" w:cs="Courier New"/>
          <w:sz w:val="18"/>
          <w:szCs w:val="18"/>
        </w:rPr>
        <w:t xml:space="preserve">IDiagResultProtocolTransfer </w:t>
      </w:r>
      <w:r w:rsidRPr="00130B5C">
        <w:rPr>
          <w:rFonts w:ascii="Courier New" w:hAnsi="Courier New" w:cs="Courier New"/>
          <w:b/>
          <w:sz w:val="18"/>
          <w:szCs w:val="18"/>
        </w:rPr>
        <w:t>sendProtocolsToCarport</w:t>
      </w:r>
      <w:r w:rsidRPr="00130B5C">
        <w:rPr>
          <w:rFonts w:ascii="Courier New" w:hAnsi="Courier New" w:cs="Courier New"/>
          <w:sz w:val="18"/>
          <w:szCs w:val="18"/>
        </w:rPr>
        <w:t>(&lt;Protokollliste&gt;, &lt;taskCode&gt;</w:t>
      </w:r>
      <w:r>
        <w:rPr>
          <w:rFonts w:ascii="Courier New" w:hAnsi="Courier New" w:cs="Courier New"/>
          <w:sz w:val="18"/>
          <w:szCs w:val="18"/>
        </w:rPr>
        <w:t>, &lt;brand&gt;</w:t>
      </w:r>
      <w:r w:rsidRPr="00130B5C">
        <w:rPr>
          <w:rFonts w:ascii="Courier New" w:hAnsi="Courier New" w:cs="Courier New"/>
          <w:sz w:val="18"/>
          <w:szCs w:val="18"/>
        </w:rPr>
        <w:t>)</w:t>
      </w:r>
    </w:p>
    <w:p w14:paraId="2F2A42A3" w14:textId="77777777" w:rsidR="00D570A8" w:rsidRDefault="00D570A8" w:rsidP="00A26DBF">
      <w:pPr>
        <w:numPr>
          <w:ilvl w:val="0"/>
          <w:numId w:val="15"/>
        </w:numPr>
        <w:rPr>
          <w:rFonts w:cs="Arial"/>
          <w:szCs w:val="22"/>
        </w:rPr>
      </w:pPr>
      <w:r w:rsidRPr="00907DCD">
        <w:rPr>
          <w:rFonts w:cs="Arial"/>
          <w:szCs w:val="22"/>
        </w:rPr>
        <w:t xml:space="preserve">Für das </w:t>
      </w:r>
      <w:r>
        <w:rPr>
          <w:rFonts w:cs="Arial"/>
          <w:szCs w:val="22"/>
        </w:rPr>
        <w:t xml:space="preserve">Ermitteln der beim Senden an Carport verfügbaren Marken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034B2B1B" w14:textId="77777777" w:rsidR="00D570A8" w:rsidRPr="002A3984" w:rsidRDefault="00D570A8" w:rsidP="00A26DBF">
      <w:pPr>
        <w:ind w:left="708"/>
        <w:rPr>
          <w:rFonts w:ascii="Courier New" w:hAnsi="Courier New" w:cs="Courier New"/>
          <w:sz w:val="18"/>
          <w:szCs w:val="18"/>
        </w:rPr>
      </w:pPr>
      <w:r w:rsidRPr="002A3984">
        <w:rPr>
          <w:rFonts w:ascii="Courier New" w:hAnsi="Courier New" w:cs="Courier New"/>
          <w:sz w:val="18"/>
          <w:szCs w:val="18"/>
        </w:rPr>
        <w:t xml:space="preserve">List&lt;String&gt; </w:t>
      </w:r>
      <w:r w:rsidRPr="002A3984">
        <w:rPr>
          <w:rFonts w:ascii="Courier New" w:hAnsi="Courier New" w:cs="Courier New"/>
          <w:b/>
          <w:sz w:val="18"/>
          <w:szCs w:val="18"/>
        </w:rPr>
        <w:t>readAvailableCarportBrands</w:t>
      </w:r>
      <w:r w:rsidRPr="002A3984">
        <w:rPr>
          <w:rFonts w:ascii="Courier New" w:hAnsi="Courier New" w:cs="Courier New"/>
          <w:sz w:val="18"/>
          <w:szCs w:val="18"/>
        </w:rPr>
        <w:t>()</w:t>
      </w:r>
    </w:p>
    <w:p w14:paraId="75C14DA6" w14:textId="77777777" w:rsidR="00D570A8" w:rsidRPr="004C760F" w:rsidRDefault="00D570A8" w:rsidP="004C760F">
      <w:pPr>
        <w:numPr>
          <w:ilvl w:val="0"/>
          <w:numId w:val="15"/>
        </w:numPr>
        <w:rPr>
          <w:rFonts w:cs="Arial"/>
          <w:szCs w:val="22"/>
        </w:rPr>
      </w:pPr>
      <w:r w:rsidRPr="004C760F">
        <w:rPr>
          <w:rFonts w:cs="Arial"/>
          <w:szCs w:val="22"/>
        </w:rPr>
        <w:t xml:space="preserve">Für das Ermitteln der DTC Snapshot Records stehen die beiden folgenden Funktionen zur Verfügung. Mit der ersten Methoden können einzelne und mit der zweiten Methode alle Snapshot Records für einen bestimmten </w:t>
      </w:r>
      <w:r>
        <w:rPr>
          <w:rFonts w:cs="Arial"/>
          <w:szCs w:val="22"/>
        </w:rPr>
        <w:t>Ereignis-Code</w:t>
      </w:r>
      <w:r w:rsidRPr="004C760F">
        <w:rPr>
          <w:rFonts w:cs="Arial"/>
          <w:szCs w:val="22"/>
        </w:rPr>
        <w:t xml:space="preserve"> ermittelt werden:</w:t>
      </w:r>
    </w:p>
    <w:p w14:paraId="13CCC4E8" w14:textId="77777777" w:rsidR="00D570A8" w:rsidRDefault="00D570A8" w:rsidP="004C760F">
      <w:pPr>
        <w:ind w:firstLine="708"/>
        <w:rPr>
          <w:rFonts w:ascii="Courier New" w:hAnsi="Courier New" w:cs="Courier New"/>
          <w:sz w:val="18"/>
          <w:szCs w:val="18"/>
          <w:lang w:val="en-US"/>
        </w:rPr>
      </w:pPr>
      <w:hyperlink w:anchor="r148" w:history="1">
        <w:r w:rsidRPr="004C760F">
          <w:rPr>
            <w:rFonts w:ascii="Courier New" w:hAnsi="Courier New" w:cs="Courier New"/>
            <w:sz w:val="18"/>
            <w:szCs w:val="18"/>
            <w:lang w:val="en-US"/>
          </w:rPr>
          <w:t>IDiagResultDtcSnapshot</w:t>
        </w:r>
      </w:hyperlink>
      <w:r w:rsidRPr="004C760F">
        <w:rPr>
          <w:rFonts w:ascii="Courier New" w:hAnsi="Courier New" w:cs="Courier New"/>
          <w:sz w:val="18"/>
          <w:szCs w:val="18"/>
          <w:lang w:val="en-US"/>
        </w:rPr>
        <w:t> </w:t>
      </w:r>
      <w:r w:rsidRPr="004C760F">
        <w:rPr>
          <w:rFonts w:ascii="Courier New" w:hAnsi="Courier New" w:cs="Courier New"/>
          <w:b/>
          <w:sz w:val="18"/>
          <w:szCs w:val="18"/>
          <w:lang w:val="en-US"/>
        </w:rPr>
        <w:t>readEventMemorySnapshot</w:t>
      </w:r>
      <w:r w:rsidRPr="004C760F">
        <w:rPr>
          <w:rFonts w:ascii="Courier New" w:hAnsi="Courier New" w:cs="Courier New"/>
          <w:sz w:val="18"/>
          <w:szCs w:val="18"/>
          <w:lang w:val="en-US"/>
        </w:rPr>
        <w:t>(</w:t>
      </w:r>
      <w:hyperlink w:anchor="r33" w:history="1">
        <w:r w:rsidRPr="004C760F">
          <w:rPr>
            <w:rFonts w:ascii="Courier New" w:hAnsi="Courier New" w:cs="Courier New"/>
            <w:sz w:val="18"/>
            <w:szCs w:val="18"/>
            <w:lang w:val="en-US"/>
          </w:rPr>
          <w:t>IConnectionHandle</w:t>
        </w:r>
      </w:hyperlink>
      <w:r w:rsidRPr="004C760F">
        <w:rPr>
          <w:rFonts w:ascii="Courier New" w:hAnsi="Courier New" w:cs="Courier New"/>
          <w:sz w:val="18"/>
          <w:szCs w:val="18"/>
          <w:lang w:val="en-US"/>
        </w:rPr>
        <w:t> connectionHandle,</w:t>
      </w:r>
    </w:p>
    <w:p w14:paraId="31AABC8B" w14:textId="77777777" w:rsidR="00D570A8" w:rsidRDefault="00D570A8" w:rsidP="004C760F">
      <w:pPr>
        <w:ind w:left="5721"/>
        <w:rPr>
          <w:rFonts w:ascii="Courier New" w:hAnsi="Courier New" w:cs="Courier New"/>
          <w:sz w:val="18"/>
          <w:szCs w:val="18"/>
          <w:lang w:val="en-US"/>
        </w:rPr>
      </w:pPr>
      <w:r w:rsidRPr="004C760F">
        <w:rPr>
          <w:rFonts w:ascii="Courier New" w:hAnsi="Courier New" w:cs="Courier New"/>
          <w:sz w:val="18"/>
          <w:szCs w:val="18"/>
          <w:lang w:val="en-US"/>
        </w:rPr>
        <w:t>Integer eventCode,</w:t>
      </w:r>
    </w:p>
    <w:p w14:paraId="7E0FE62D" w14:textId="77777777" w:rsidR="00D570A8" w:rsidRPr="004C760F" w:rsidRDefault="00D570A8" w:rsidP="004C760F">
      <w:pPr>
        <w:ind w:left="5721"/>
        <w:rPr>
          <w:rFonts w:ascii="Courier New" w:hAnsi="Courier New" w:cs="Courier New"/>
          <w:sz w:val="18"/>
          <w:szCs w:val="18"/>
          <w:lang w:val="en-US"/>
        </w:rPr>
      </w:pPr>
      <w:r w:rsidRPr="004C760F">
        <w:rPr>
          <w:rFonts w:ascii="Courier New" w:hAnsi="Courier New" w:cs="Courier New"/>
          <w:sz w:val="18"/>
          <w:szCs w:val="18"/>
          <w:lang w:val="en-US"/>
        </w:rPr>
        <w:t>Integer snapshotRecordNumber)</w:t>
      </w:r>
    </w:p>
    <w:p w14:paraId="42FE49B4" w14:textId="77777777" w:rsidR="00D570A8" w:rsidRPr="004C760F" w:rsidRDefault="00D570A8" w:rsidP="004C760F">
      <w:pPr>
        <w:ind w:left="708"/>
        <w:rPr>
          <w:rFonts w:ascii="Courier New" w:hAnsi="Courier New" w:cs="Courier New"/>
          <w:sz w:val="18"/>
          <w:szCs w:val="18"/>
          <w:lang w:val="en-US"/>
        </w:rPr>
      </w:pPr>
      <w:hyperlink w:anchor="r150" w:history="1">
        <w:r w:rsidRPr="004C760F">
          <w:rPr>
            <w:rFonts w:ascii="Courier New" w:hAnsi="Courier New" w:cs="Courier New"/>
            <w:sz w:val="18"/>
            <w:szCs w:val="18"/>
            <w:lang w:val="en-US"/>
          </w:rPr>
          <w:t>IDiagResultDtcSnapshotList</w:t>
        </w:r>
      </w:hyperlink>
      <w:r w:rsidRPr="004C760F">
        <w:rPr>
          <w:rFonts w:ascii="Courier New" w:hAnsi="Courier New" w:cs="Courier New"/>
          <w:sz w:val="18"/>
          <w:szCs w:val="18"/>
          <w:lang w:val="en-US"/>
        </w:rPr>
        <w:t> </w:t>
      </w:r>
      <w:r w:rsidRPr="004C760F">
        <w:rPr>
          <w:rFonts w:ascii="Courier New" w:hAnsi="Courier New" w:cs="Courier New"/>
          <w:b/>
          <w:sz w:val="18"/>
          <w:szCs w:val="18"/>
          <w:lang w:val="en-US"/>
        </w:rPr>
        <w:t>readEventMemorySnapshots</w:t>
      </w:r>
      <w:r w:rsidRPr="004C760F">
        <w:rPr>
          <w:rFonts w:ascii="Courier New" w:hAnsi="Courier New" w:cs="Courier New"/>
          <w:sz w:val="18"/>
          <w:szCs w:val="18"/>
          <w:lang w:val="en-US"/>
        </w:rPr>
        <w:t>(</w:t>
      </w:r>
      <w:hyperlink w:anchor="r33" w:history="1">
        <w:r w:rsidRPr="004C760F">
          <w:rPr>
            <w:rFonts w:ascii="Courier New" w:hAnsi="Courier New" w:cs="Courier New"/>
            <w:sz w:val="18"/>
            <w:szCs w:val="18"/>
            <w:lang w:val="en-US"/>
          </w:rPr>
          <w:t>IConnectionHandle</w:t>
        </w:r>
      </w:hyperlink>
      <w:r w:rsidRPr="004C760F">
        <w:rPr>
          <w:rFonts w:ascii="Courier New" w:hAnsi="Courier New" w:cs="Courier New"/>
          <w:sz w:val="18"/>
          <w:szCs w:val="18"/>
          <w:lang w:val="en-US"/>
        </w:rPr>
        <w:t> connectionHandle,</w:t>
      </w:r>
    </w:p>
    <w:p w14:paraId="305E53E3" w14:textId="77777777" w:rsidR="00D570A8" w:rsidRDefault="00D570A8" w:rsidP="004C760F">
      <w:pPr>
        <w:ind w:left="4956" w:firstLine="708"/>
        <w:rPr>
          <w:rFonts w:ascii="Courier New" w:hAnsi="Courier New" w:cs="Courier New"/>
          <w:sz w:val="18"/>
          <w:szCs w:val="18"/>
        </w:rPr>
      </w:pPr>
      <w:r w:rsidRPr="004C760F">
        <w:rPr>
          <w:rFonts w:ascii="Courier New" w:hAnsi="Courier New" w:cs="Courier New"/>
          <w:sz w:val="18"/>
          <w:szCs w:val="18"/>
          <w:lang w:val="en-US"/>
        </w:rPr>
        <w:t xml:space="preserve"> </w:t>
      </w:r>
      <w:r w:rsidRPr="004C760F">
        <w:rPr>
          <w:rFonts w:ascii="Courier New" w:hAnsi="Courier New" w:cs="Courier New"/>
          <w:sz w:val="18"/>
          <w:szCs w:val="18"/>
        </w:rPr>
        <w:t>Integer eventCode)</w:t>
      </w:r>
    </w:p>
    <w:p w14:paraId="2DC4E89C" w14:textId="77777777" w:rsidR="00D570A8" w:rsidRDefault="00D570A8" w:rsidP="004C760F">
      <w:pPr>
        <w:numPr>
          <w:ilvl w:val="0"/>
          <w:numId w:val="15"/>
        </w:numPr>
        <w:jc w:val="both"/>
        <w:rPr>
          <w:rFonts w:cs="Arial"/>
          <w:szCs w:val="22"/>
        </w:rPr>
      </w:pPr>
      <w:r w:rsidRPr="004C760F">
        <w:rPr>
          <w:rFonts w:cs="Arial"/>
          <w:szCs w:val="22"/>
        </w:rPr>
        <w:t xml:space="preserve">Des Weiteren wurde die bestehende Funktion „readEventMemoryWithMask“ um </w:t>
      </w:r>
      <w:r>
        <w:rPr>
          <w:rFonts w:cs="Arial"/>
          <w:szCs w:val="22"/>
        </w:rPr>
        <w:t xml:space="preserve">das </w:t>
      </w:r>
      <w:r w:rsidRPr="004C760F">
        <w:rPr>
          <w:rFonts w:cs="Arial"/>
          <w:szCs w:val="22"/>
        </w:rPr>
        <w:t>optionale Flag</w:t>
      </w:r>
      <w:r>
        <w:rPr>
          <w:rFonts w:cs="Arial"/>
          <w:szCs w:val="22"/>
        </w:rPr>
        <w:t xml:space="preserve"> „</w:t>
      </w:r>
      <w:r w:rsidRPr="004C760F">
        <w:rPr>
          <w:rFonts w:cs="Arial"/>
          <w:szCs w:val="22"/>
        </w:rPr>
        <w:t xml:space="preserve">readSnapshotRecords“ erweitert, </w:t>
      </w:r>
      <w:r>
        <w:rPr>
          <w:rFonts w:cs="Arial"/>
          <w:szCs w:val="22"/>
        </w:rPr>
        <w:t xml:space="preserve">wodurch zusätzlich zu der Ermittlung der </w:t>
      </w:r>
      <w:r w:rsidRPr="004C760F">
        <w:rPr>
          <w:rFonts w:cs="Arial"/>
          <w:szCs w:val="22"/>
        </w:rPr>
        <w:t>Ereignisspeicher</w:t>
      </w:r>
      <w:r>
        <w:rPr>
          <w:rFonts w:cs="Arial"/>
          <w:szCs w:val="22"/>
        </w:rPr>
        <w:t xml:space="preserve">einträge automatisch auch die Ermittlung der </w:t>
      </w:r>
      <w:r w:rsidRPr="004C760F">
        <w:rPr>
          <w:rFonts w:cs="Arial"/>
          <w:szCs w:val="22"/>
        </w:rPr>
        <w:t xml:space="preserve">DTC Snapshot Records </w:t>
      </w:r>
      <w:r>
        <w:rPr>
          <w:rFonts w:cs="Arial"/>
          <w:szCs w:val="22"/>
        </w:rPr>
        <w:t>aktiviert werden kann. Das Ergebniselement enthält in diesem Fall auch die Snapshot Records.</w:t>
      </w:r>
    </w:p>
    <w:p w14:paraId="761C6489" w14:textId="77777777" w:rsidR="00D570A8" w:rsidRDefault="00D570A8" w:rsidP="004C760F">
      <w:pPr>
        <w:ind w:firstLine="708"/>
        <w:rPr>
          <w:rFonts w:ascii="Courier New" w:hAnsi="Courier New" w:cs="Courier New"/>
          <w:sz w:val="18"/>
          <w:szCs w:val="18"/>
          <w:lang w:val="en-US"/>
        </w:rPr>
      </w:pPr>
      <w:r w:rsidRPr="004C760F">
        <w:rPr>
          <w:rFonts w:ascii="Courier New" w:hAnsi="Courier New" w:cs="Courier New"/>
          <w:sz w:val="18"/>
          <w:szCs w:val="18"/>
          <w:lang w:val="en-US"/>
        </w:rPr>
        <w:t>IDiagResultEventMemory readEventMemoryWithMask(IConnectionHandle connectionHandle,</w:t>
      </w:r>
    </w:p>
    <w:p w14:paraId="3A49E0FE" w14:textId="77777777" w:rsidR="00D570A8" w:rsidRDefault="00D570A8" w:rsidP="004C760F">
      <w:pPr>
        <w:ind w:left="4956" w:firstLine="708"/>
        <w:rPr>
          <w:rFonts w:ascii="Courier New" w:hAnsi="Courier New" w:cs="Courier New"/>
          <w:sz w:val="18"/>
          <w:szCs w:val="18"/>
          <w:lang w:val="en-US"/>
        </w:rPr>
      </w:pPr>
      <w:r w:rsidRPr="004C760F">
        <w:rPr>
          <w:rFonts w:ascii="Courier New" w:hAnsi="Courier New" w:cs="Courier New"/>
          <w:sz w:val="18"/>
          <w:szCs w:val="18"/>
          <w:lang w:val="en-US"/>
        </w:rPr>
        <w:t>long dtcStatusMask,</w:t>
      </w:r>
    </w:p>
    <w:p w14:paraId="3F49489D" w14:textId="77777777" w:rsidR="00D570A8" w:rsidRPr="004C760F" w:rsidRDefault="00D570A8" w:rsidP="004C760F">
      <w:pPr>
        <w:ind w:left="4956" w:firstLine="708"/>
        <w:rPr>
          <w:rFonts w:ascii="Courier New" w:hAnsi="Courier New" w:cs="Courier New"/>
          <w:sz w:val="18"/>
          <w:szCs w:val="18"/>
          <w:lang w:val="en-US"/>
        </w:rPr>
      </w:pPr>
      <w:r w:rsidRPr="004C760F">
        <w:rPr>
          <w:rFonts w:ascii="Courier New" w:hAnsi="Courier New" w:cs="Courier New"/>
          <w:sz w:val="18"/>
          <w:szCs w:val="18"/>
          <w:lang w:val="en-US"/>
        </w:rPr>
        <w:t>Boolean readSnapshotRecords)</w:t>
      </w:r>
    </w:p>
    <w:p w14:paraId="79738ECA" w14:textId="77777777" w:rsidR="00D570A8" w:rsidRPr="004C760F" w:rsidRDefault="00D570A8" w:rsidP="004C760F">
      <w:pPr>
        <w:numPr>
          <w:ilvl w:val="0"/>
          <w:numId w:val="15"/>
        </w:numPr>
        <w:jc w:val="both"/>
        <w:rPr>
          <w:rFonts w:cs="Arial"/>
          <w:szCs w:val="22"/>
        </w:rPr>
      </w:pPr>
      <w:r w:rsidRPr="004C760F">
        <w:rPr>
          <w:rFonts w:cs="Arial"/>
          <w:szCs w:val="22"/>
        </w:rPr>
        <w:t>Zur Ermittlung der Anzahl von verfügbaren DTC Snapshot Records</w:t>
      </w:r>
      <w:r>
        <w:rPr>
          <w:rFonts w:cs="Arial"/>
          <w:szCs w:val="22"/>
        </w:rPr>
        <w:t xml:space="preserve"> für einen bestimmten Ereignis-Code</w:t>
      </w:r>
      <w:r w:rsidRPr="004C760F">
        <w:rPr>
          <w:rFonts w:cs="Arial"/>
          <w:szCs w:val="22"/>
        </w:rPr>
        <w:t xml:space="preserve"> </w:t>
      </w:r>
      <w:r>
        <w:rPr>
          <w:rFonts w:cs="Arial"/>
          <w:szCs w:val="22"/>
        </w:rPr>
        <w:t>steht die Funktion „</w:t>
      </w:r>
      <w:r w:rsidRPr="004C760F">
        <w:rPr>
          <w:rFonts w:cs="Arial"/>
          <w:szCs w:val="22"/>
        </w:rPr>
        <w:t>getNumberOfEventMemorySnapshots</w:t>
      </w:r>
      <w:r>
        <w:rPr>
          <w:rFonts w:cs="Arial"/>
          <w:szCs w:val="22"/>
        </w:rPr>
        <w:t>“</w:t>
      </w:r>
      <w:r w:rsidRPr="004C760F">
        <w:rPr>
          <w:rFonts w:cs="Arial"/>
          <w:szCs w:val="22"/>
        </w:rPr>
        <w:t xml:space="preserve"> zur Verfügung.</w:t>
      </w:r>
    </w:p>
    <w:p w14:paraId="6139E0D4" w14:textId="77777777" w:rsidR="00D570A8" w:rsidRPr="004C760F" w:rsidRDefault="00D570A8" w:rsidP="004C760F">
      <w:pPr>
        <w:ind w:firstLine="708"/>
        <w:rPr>
          <w:rFonts w:ascii="Courier New" w:hAnsi="Courier New" w:cs="Courier New"/>
          <w:sz w:val="18"/>
          <w:szCs w:val="18"/>
          <w:lang w:val="en-US"/>
        </w:rPr>
      </w:pPr>
      <w:r w:rsidRPr="004C760F">
        <w:rPr>
          <w:rFonts w:ascii="Courier New" w:hAnsi="Courier New" w:cs="Courier New"/>
          <w:sz w:val="18"/>
          <w:szCs w:val="18"/>
          <w:lang w:val="en-US"/>
        </w:rPr>
        <w:t>Integer </w:t>
      </w:r>
      <w:r w:rsidRPr="004C760F">
        <w:rPr>
          <w:rFonts w:ascii="Courier New" w:hAnsi="Courier New" w:cs="Courier New"/>
          <w:b/>
          <w:sz w:val="18"/>
          <w:szCs w:val="18"/>
          <w:lang w:val="en-US"/>
        </w:rPr>
        <w:t>getNumberOfEventMemorySnapshots</w:t>
      </w:r>
      <w:r w:rsidRPr="004C760F">
        <w:rPr>
          <w:rFonts w:ascii="Courier New" w:hAnsi="Courier New" w:cs="Courier New"/>
          <w:sz w:val="18"/>
          <w:szCs w:val="18"/>
          <w:lang w:val="en-US"/>
        </w:rPr>
        <w:t>(</w:t>
      </w:r>
      <w:hyperlink w:anchor="r33" w:history="1">
        <w:r w:rsidRPr="004C760F">
          <w:rPr>
            <w:rFonts w:ascii="Courier New" w:hAnsi="Courier New" w:cs="Courier New"/>
            <w:sz w:val="18"/>
            <w:szCs w:val="18"/>
            <w:lang w:val="en-US"/>
          </w:rPr>
          <w:t>IConnectionHandle</w:t>
        </w:r>
      </w:hyperlink>
      <w:r w:rsidRPr="004C760F">
        <w:rPr>
          <w:rFonts w:ascii="Courier New" w:hAnsi="Courier New" w:cs="Courier New"/>
          <w:sz w:val="18"/>
          <w:szCs w:val="18"/>
          <w:lang w:val="en-US"/>
        </w:rPr>
        <w:t> connectionHandle,</w:t>
      </w:r>
    </w:p>
    <w:p w14:paraId="04731231" w14:textId="77777777" w:rsidR="00D570A8" w:rsidRPr="004C760F" w:rsidRDefault="00D570A8" w:rsidP="004C760F">
      <w:pPr>
        <w:ind w:left="4956"/>
        <w:rPr>
          <w:rFonts w:ascii="Courier New" w:hAnsi="Courier New" w:cs="Courier New"/>
          <w:sz w:val="18"/>
          <w:szCs w:val="18"/>
          <w:lang w:val="en-US"/>
        </w:rPr>
      </w:pPr>
      <w:r w:rsidRPr="004C760F">
        <w:rPr>
          <w:rFonts w:ascii="Courier New" w:hAnsi="Courier New" w:cs="Courier New"/>
          <w:sz w:val="18"/>
          <w:szCs w:val="18"/>
          <w:lang w:val="en-US"/>
        </w:rPr>
        <w:t>Integer eventCode)</w:t>
      </w:r>
    </w:p>
    <w:p w14:paraId="4D8D87DD" w14:textId="77777777" w:rsidR="00D570A8" w:rsidRPr="004C760F" w:rsidRDefault="00D570A8" w:rsidP="004C760F">
      <w:pPr>
        <w:numPr>
          <w:ilvl w:val="0"/>
          <w:numId w:val="15"/>
        </w:numPr>
        <w:jc w:val="both"/>
        <w:rPr>
          <w:rFonts w:cs="Arial"/>
          <w:szCs w:val="22"/>
        </w:rPr>
      </w:pPr>
      <w:r w:rsidRPr="004C760F">
        <w:rPr>
          <w:rFonts w:cs="Arial"/>
          <w:szCs w:val="22"/>
        </w:rPr>
        <w:t xml:space="preserve">Für den Export alle DTC Snapshot Records eines Steuergerätes wird die Funktion </w:t>
      </w:r>
      <w:r>
        <w:rPr>
          <w:rFonts w:cs="Arial"/>
          <w:szCs w:val="22"/>
        </w:rPr>
        <w:t>„</w:t>
      </w:r>
      <w:r w:rsidRPr="004C760F">
        <w:rPr>
          <w:rFonts w:cs="Arial"/>
          <w:szCs w:val="22"/>
        </w:rPr>
        <w:t>exportEventMemorySnapshots” bereitgestellt. Sollten</w:t>
      </w:r>
      <w:r>
        <w:rPr>
          <w:rFonts w:cs="Arial"/>
          <w:szCs w:val="22"/>
        </w:rPr>
        <w:t xml:space="preserve"> zum Export-Zeitpunkt </w:t>
      </w:r>
      <w:r w:rsidRPr="004C760F">
        <w:rPr>
          <w:rFonts w:cs="Arial"/>
          <w:szCs w:val="22"/>
        </w:rPr>
        <w:t xml:space="preserve">einige Snapshot Records </w:t>
      </w:r>
      <w:r>
        <w:rPr>
          <w:rFonts w:cs="Arial"/>
          <w:szCs w:val="22"/>
        </w:rPr>
        <w:t xml:space="preserve">fehlen, </w:t>
      </w:r>
      <w:r w:rsidRPr="004C760F">
        <w:rPr>
          <w:rFonts w:cs="Arial"/>
          <w:szCs w:val="22"/>
        </w:rPr>
        <w:t xml:space="preserve">so werden diese </w:t>
      </w:r>
      <w:r>
        <w:rPr>
          <w:rFonts w:cs="Arial"/>
          <w:szCs w:val="22"/>
        </w:rPr>
        <w:t>ermittelt, um e</w:t>
      </w:r>
      <w:r w:rsidRPr="004C760F">
        <w:rPr>
          <w:rFonts w:cs="Arial"/>
          <w:szCs w:val="22"/>
        </w:rPr>
        <w:t xml:space="preserve">in vollständiges Export-Protokoll </w:t>
      </w:r>
      <w:r>
        <w:rPr>
          <w:rFonts w:cs="Arial"/>
          <w:szCs w:val="22"/>
        </w:rPr>
        <w:t xml:space="preserve">zu </w:t>
      </w:r>
      <w:r w:rsidRPr="004C760F">
        <w:rPr>
          <w:rFonts w:cs="Arial"/>
          <w:szCs w:val="22"/>
        </w:rPr>
        <w:t>gewährleis</w:t>
      </w:r>
      <w:r>
        <w:rPr>
          <w:rFonts w:cs="Arial"/>
          <w:szCs w:val="22"/>
        </w:rPr>
        <w:t>ten.</w:t>
      </w:r>
      <w:r w:rsidRPr="004C760F">
        <w:rPr>
          <w:rFonts w:cs="Arial"/>
          <w:szCs w:val="22"/>
        </w:rPr>
        <w:t xml:space="preserve"> </w:t>
      </w:r>
      <w:r>
        <w:rPr>
          <w:rFonts w:cs="Arial"/>
          <w:szCs w:val="22"/>
        </w:rPr>
        <w:t>Als Zielpfad kann ein leerer Pfad, ein Verzeichnis oder kompletter Dateipfad angegeben werden. Fehlende Pfadelemente werden durch Default-Werte der Anwendung ersetzt. Die Funktion liefert den vollständigen, verwendeten Ablagepfad zurück.</w:t>
      </w:r>
    </w:p>
    <w:p w14:paraId="49A20D9D" w14:textId="77777777" w:rsidR="00D570A8" w:rsidRPr="004C760F" w:rsidRDefault="00D570A8" w:rsidP="004C760F">
      <w:pPr>
        <w:ind w:left="708"/>
        <w:rPr>
          <w:rFonts w:ascii="Courier New" w:hAnsi="Courier New" w:cs="Courier New"/>
          <w:sz w:val="18"/>
          <w:szCs w:val="18"/>
          <w:lang w:val="en-US"/>
        </w:rPr>
      </w:pPr>
      <w:r w:rsidRPr="004C760F">
        <w:rPr>
          <w:rFonts w:ascii="Courier New" w:hAnsi="Courier New" w:cs="Courier New"/>
          <w:sz w:val="18"/>
          <w:szCs w:val="18"/>
          <w:lang w:val="en-US"/>
        </w:rPr>
        <w:t xml:space="preserve">String </w:t>
      </w:r>
      <w:r w:rsidRPr="004C760F">
        <w:rPr>
          <w:rFonts w:ascii="Courier New" w:hAnsi="Courier New" w:cs="Courier New"/>
          <w:b/>
          <w:sz w:val="18"/>
          <w:szCs w:val="18"/>
          <w:lang w:val="en-US"/>
        </w:rPr>
        <w:t>exportEventMemorySnapshots</w:t>
      </w:r>
      <w:r w:rsidRPr="004C760F">
        <w:rPr>
          <w:rFonts w:ascii="Courier New" w:hAnsi="Courier New" w:cs="Courier New"/>
          <w:sz w:val="18"/>
          <w:szCs w:val="18"/>
          <w:lang w:val="en-US"/>
        </w:rPr>
        <w:t>(IConnectionHandle connectionHandle,</w:t>
      </w:r>
    </w:p>
    <w:p w14:paraId="68F12230" w14:textId="77777777" w:rsidR="00D570A8" w:rsidRDefault="00D570A8" w:rsidP="004C760F">
      <w:pPr>
        <w:ind w:left="3540" w:firstLine="708"/>
        <w:rPr>
          <w:rFonts w:ascii="Courier New" w:hAnsi="Courier New" w:cs="Courier New"/>
          <w:sz w:val="18"/>
          <w:szCs w:val="18"/>
          <w:lang w:val="en-US"/>
        </w:rPr>
      </w:pPr>
      <w:r w:rsidRPr="004C760F">
        <w:rPr>
          <w:rFonts w:ascii="Courier New" w:hAnsi="Courier New" w:cs="Courier New"/>
          <w:sz w:val="18"/>
          <w:szCs w:val="18"/>
          <w:lang w:val="en-US"/>
        </w:rPr>
        <w:t>String targetFilePath)</w:t>
      </w:r>
    </w:p>
    <w:p w14:paraId="05B989B2" w14:textId="77777777" w:rsidR="00D570A8" w:rsidRDefault="00D570A8" w:rsidP="009F2219">
      <w:pPr>
        <w:pStyle w:val="berschrift2"/>
        <w:rPr>
          <w:lang w:val="en-US"/>
        </w:rPr>
      </w:pPr>
      <w:bookmarkStart w:id="158" w:name="_Toc115767140"/>
      <w:r>
        <w:rPr>
          <w:lang w:val="en-US"/>
        </w:rPr>
        <w:t>Version 15.3</w:t>
      </w:r>
      <w:bookmarkEnd w:id="158"/>
    </w:p>
    <w:p w14:paraId="39E4279D" w14:textId="77777777" w:rsidR="00D570A8" w:rsidRDefault="00D570A8" w:rsidP="009F2219">
      <w:pPr>
        <w:rPr>
          <w:rFonts w:cs="Arial"/>
          <w:szCs w:val="22"/>
        </w:rPr>
      </w:pPr>
      <w:r>
        <w:rPr>
          <w:lang w:val="en-US"/>
        </w:rPr>
        <w:t>Folgende Änderung wurde vorgenommen:</w:t>
      </w:r>
      <w:r w:rsidRPr="00A26DBF">
        <w:rPr>
          <w:rFonts w:cs="Arial"/>
          <w:szCs w:val="22"/>
        </w:rPr>
        <w:t xml:space="preserve"> </w:t>
      </w:r>
    </w:p>
    <w:p w14:paraId="00D0837D" w14:textId="77777777" w:rsidR="00D570A8" w:rsidRPr="00130B5C" w:rsidRDefault="00D570A8" w:rsidP="009F2219">
      <w:pPr>
        <w:numPr>
          <w:ilvl w:val="0"/>
          <w:numId w:val="15"/>
        </w:numPr>
        <w:rPr>
          <w:rFonts w:cs="Arial"/>
          <w:szCs w:val="22"/>
        </w:rPr>
      </w:pPr>
      <w:r>
        <w:rPr>
          <w:rFonts w:cs="Arial"/>
          <w:szCs w:val="22"/>
        </w:rPr>
        <w:t>Für die Ausführung von Python-Makros wurde eine neue Funktion hinzugefügt. Die Funktion</w:t>
      </w:r>
      <w:r w:rsidRPr="00130B5C">
        <w:rPr>
          <w:rFonts w:cs="Arial"/>
          <w:szCs w:val="22"/>
        </w:rPr>
        <w:t xml:space="preserve"> laut</w:t>
      </w:r>
      <w:r>
        <w:rPr>
          <w:rFonts w:cs="Arial"/>
          <w:szCs w:val="22"/>
        </w:rPr>
        <w:t>et</w:t>
      </w:r>
      <w:r w:rsidRPr="00130B5C">
        <w:rPr>
          <w:rFonts w:cs="Arial"/>
          <w:szCs w:val="22"/>
        </w:rPr>
        <w:t>:</w:t>
      </w:r>
    </w:p>
    <w:p w14:paraId="5A50F088" w14:textId="77777777" w:rsidR="00D570A8" w:rsidRDefault="00D570A8" w:rsidP="009F2219">
      <w:pPr>
        <w:ind w:left="720"/>
        <w:rPr>
          <w:rFonts w:ascii="Courier New" w:hAnsi="Courier New" w:cs="Courier New"/>
          <w:sz w:val="18"/>
          <w:szCs w:val="18"/>
        </w:rPr>
      </w:pPr>
      <w:r>
        <w:rPr>
          <w:rFonts w:ascii="Courier New" w:hAnsi="Courier New" w:cs="Courier New"/>
          <w:sz w:val="18"/>
          <w:szCs w:val="18"/>
        </w:rPr>
        <w:t>boolean</w:t>
      </w:r>
      <w:r w:rsidRPr="00130B5C">
        <w:rPr>
          <w:rFonts w:ascii="Courier New" w:hAnsi="Courier New" w:cs="Courier New"/>
          <w:sz w:val="18"/>
          <w:szCs w:val="18"/>
        </w:rPr>
        <w:t xml:space="preserve"> </w:t>
      </w:r>
      <w:r>
        <w:rPr>
          <w:rFonts w:ascii="Courier New" w:hAnsi="Courier New" w:cs="Courier New"/>
          <w:b/>
          <w:sz w:val="18"/>
          <w:szCs w:val="18"/>
        </w:rPr>
        <w:t>executeMacro</w:t>
      </w:r>
      <w:r w:rsidRPr="00130B5C">
        <w:rPr>
          <w:rFonts w:ascii="Courier New" w:hAnsi="Courier New" w:cs="Courier New"/>
          <w:sz w:val="18"/>
          <w:szCs w:val="18"/>
        </w:rPr>
        <w:t>(&lt;</w:t>
      </w:r>
      <w:r>
        <w:rPr>
          <w:rFonts w:ascii="Courier New" w:hAnsi="Courier New" w:cs="Courier New"/>
          <w:sz w:val="18"/>
          <w:szCs w:val="18"/>
        </w:rPr>
        <w:t>MacroFile</w:t>
      </w:r>
      <w:r w:rsidRPr="00130B5C">
        <w:rPr>
          <w:rFonts w:ascii="Courier New" w:hAnsi="Courier New" w:cs="Courier New"/>
          <w:sz w:val="18"/>
          <w:szCs w:val="18"/>
        </w:rPr>
        <w:t>&gt;)</w:t>
      </w:r>
    </w:p>
    <w:p w14:paraId="6E286BFE" w14:textId="77777777" w:rsidR="00D570A8" w:rsidRPr="007B2211" w:rsidRDefault="00D570A8" w:rsidP="009F2219">
      <w:r w:rsidRPr="007B2211">
        <w:t>Der Aufrufparameter MacroFile ist der vollständige Pfadname der Makro-Datei.</w:t>
      </w:r>
    </w:p>
    <w:p w14:paraId="1FC3EBBB" w14:textId="77777777" w:rsidR="00D570A8" w:rsidRPr="00644F9A" w:rsidRDefault="00D570A8" w:rsidP="003B3EC2">
      <w:pPr>
        <w:pStyle w:val="berschrift2"/>
        <w:numPr>
          <w:ilvl w:val="1"/>
          <w:numId w:val="28"/>
        </w:numPr>
        <w:rPr>
          <w:lang w:val="en-US"/>
        </w:rPr>
      </w:pPr>
      <w:bookmarkStart w:id="159" w:name="_Toc484779977"/>
      <w:bookmarkStart w:id="160" w:name="_Toc496858209"/>
      <w:bookmarkStart w:id="161" w:name="_Toc115767141"/>
      <w:r w:rsidRPr="00644F9A">
        <w:rPr>
          <w:lang w:val="en-US"/>
        </w:rPr>
        <w:t>Version 1</w:t>
      </w:r>
      <w:r>
        <w:rPr>
          <w:lang w:val="en-US"/>
        </w:rPr>
        <w:t>6</w:t>
      </w:r>
      <w:r w:rsidRPr="00644F9A">
        <w:rPr>
          <w:lang w:val="en-US"/>
        </w:rPr>
        <w:t>.</w:t>
      </w:r>
      <w:r>
        <w:rPr>
          <w:lang w:val="en-US"/>
        </w:rPr>
        <w:t>0</w:t>
      </w:r>
      <w:bookmarkEnd w:id="159"/>
      <w:bookmarkEnd w:id="160"/>
      <w:bookmarkEnd w:id="161"/>
    </w:p>
    <w:p w14:paraId="3A373389" w14:textId="77777777" w:rsidR="00D570A8" w:rsidRDefault="00D570A8" w:rsidP="003B3EC2">
      <w:pPr>
        <w:rPr>
          <w:rFonts w:cs="Arial"/>
          <w:szCs w:val="22"/>
        </w:rPr>
      </w:pPr>
      <w:r>
        <w:rPr>
          <w:lang w:val="en-US"/>
        </w:rPr>
        <w:t>Folgende Änderungen wurden vorgenommen:</w:t>
      </w:r>
      <w:r w:rsidRPr="00A26DBF">
        <w:rPr>
          <w:rFonts w:cs="Arial"/>
          <w:szCs w:val="22"/>
        </w:rPr>
        <w:t xml:space="preserve"> </w:t>
      </w:r>
    </w:p>
    <w:p w14:paraId="72C0D6FF" w14:textId="77777777" w:rsidR="00D570A8" w:rsidRPr="007A7FA7" w:rsidRDefault="00D570A8" w:rsidP="003B3EC2">
      <w:pPr>
        <w:numPr>
          <w:ilvl w:val="0"/>
          <w:numId w:val="15"/>
        </w:numPr>
        <w:jc w:val="both"/>
        <w:rPr>
          <w:rFonts w:ascii="Consolas" w:hAnsi="Consolas" w:cs="Consolas"/>
          <w:sz w:val="20"/>
        </w:rPr>
      </w:pPr>
      <w:r w:rsidRPr="00644F9A">
        <w:rPr>
          <w:rFonts w:cs="Arial"/>
          <w:szCs w:val="22"/>
        </w:rPr>
        <w:t xml:space="preserve">Für das Lesen der </w:t>
      </w:r>
      <w:r w:rsidRPr="008454F7">
        <w:t>Subsystem-Verbauliste</w:t>
      </w:r>
      <w:r>
        <w:t>n wird die Funktion „</w:t>
      </w:r>
      <w:r w:rsidRPr="00644F9A">
        <w:t>readSubsystemComponentList</w:t>
      </w:r>
      <w:r>
        <w:t xml:space="preserve">“ bereitgestellt. Mit Hilfe des </w:t>
      </w:r>
      <w:r w:rsidRPr="008454F7">
        <w:t>Connection-Handle</w:t>
      </w:r>
      <w:r>
        <w:t xml:space="preserve">s wird das auszulesende </w:t>
      </w:r>
      <w:r w:rsidRPr="008454F7">
        <w:t xml:space="preserve">Steuergerät </w:t>
      </w:r>
      <w:r>
        <w:t xml:space="preserve">bestimmt. Das Rückgabeergebnis enthält die Liste der Verbaulisteneinträge, welche jeweils Informationen zu Steuergerätename, -adresse, Knoten-ID, Datenbus-Identifier, Soll- und Istverbau enthalten. </w:t>
      </w:r>
    </w:p>
    <w:p w14:paraId="6B04F8BC" w14:textId="77777777" w:rsidR="00D570A8" w:rsidRPr="007A7FA7" w:rsidRDefault="00D570A8" w:rsidP="003B3EC2">
      <w:pPr>
        <w:pStyle w:val="AbsatzFolgend"/>
        <w:ind w:firstLine="708"/>
        <w:jc w:val="left"/>
        <w:rPr>
          <w:rFonts w:ascii="Courier New" w:hAnsi="Courier New" w:cs="Courier New"/>
          <w:sz w:val="18"/>
          <w:szCs w:val="18"/>
        </w:rPr>
      </w:pPr>
      <w:r w:rsidRPr="007A7FA7">
        <w:rPr>
          <w:rFonts w:ascii="Courier New" w:hAnsi="Courier New" w:cs="Courier New"/>
          <w:sz w:val="18"/>
          <w:szCs w:val="18"/>
        </w:rPr>
        <w:t xml:space="preserve">IDiagResultComponentList </w:t>
      </w:r>
      <w:r w:rsidRPr="007A7FA7">
        <w:rPr>
          <w:rFonts w:ascii="Courier New" w:hAnsi="Courier New" w:cs="Courier New"/>
          <w:b/>
          <w:sz w:val="18"/>
          <w:szCs w:val="18"/>
        </w:rPr>
        <w:t>readSubsystemComponentList</w:t>
      </w:r>
      <w:r w:rsidRPr="007A7FA7">
        <w:rPr>
          <w:rFonts w:ascii="Courier New" w:hAnsi="Courier New" w:cs="Courier New"/>
          <w:sz w:val="18"/>
          <w:szCs w:val="18"/>
        </w:rPr>
        <w:t xml:space="preserve">(IConnectionHandle           </w:t>
      </w:r>
    </w:p>
    <w:p w14:paraId="38C72721" w14:textId="77777777" w:rsidR="00D570A8" w:rsidRPr="007A7FA7" w:rsidRDefault="00D570A8" w:rsidP="003B3EC2">
      <w:pPr>
        <w:pStyle w:val="AbsatzFolgend"/>
        <w:ind w:left="849" w:firstLine="567"/>
        <w:jc w:val="left"/>
        <w:rPr>
          <w:rFonts w:ascii="Courier New" w:hAnsi="Courier New" w:cs="Courier New"/>
          <w:sz w:val="18"/>
          <w:szCs w:val="18"/>
        </w:rPr>
      </w:pPr>
      <w:r w:rsidRPr="007A7FA7">
        <w:rPr>
          <w:rFonts w:ascii="Courier New" w:hAnsi="Courier New" w:cs="Courier New"/>
          <w:sz w:val="18"/>
          <w:szCs w:val="18"/>
        </w:rPr>
        <w:t>connectionHandle)</w:t>
      </w:r>
    </w:p>
    <w:p w14:paraId="4B34E6F1" w14:textId="77777777" w:rsidR="00D570A8" w:rsidRPr="00EF1E8D" w:rsidRDefault="00D570A8" w:rsidP="003B3EC2">
      <w:pPr>
        <w:numPr>
          <w:ilvl w:val="0"/>
          <w:numId w:val="15"/>
        </w:numPr>
        <w:jc w:val="both"/>
      </w:pPr>
      <w:r w:rsidRPr="00644F9A">
        <w:t>Die neue Funktion „writeSubsystemComponentList“ codiert einen benutzerdefinierten Sollverbau in das Steuergerät.</w:t>
      </w:r>
      <w:r>
        <w:t xml:space="preserve"> Dazu kann eine Liste von Verbaulisteneinträgen übergeben werden, welche den neuen Sollverbau enthalten. Für die Zuordnung der Einträge wird standardmäßig die Knoten-ID und Steuergeräteadresse verwendet. </w:t>
      </w:r>
    </w:p>
    <w:p w14:paraId="478C901B" w14:textId="77777777" w:rsidR="00D570A8" w:rsidRPr="00644F9A" w:rsidRDefault="00D570A8" w:rsidP="003B3EC2">
      <w:pPr>
        <w:pStyle w:val="AbsatzFolgend"/>
        <w:ind w:firstLine="708"/>
        <w:jc w:val="left"/>
        <w:rPr>
          <w:rFonts w:ascii="Courier New" w:hAnsi="Courier New" w:cs="Courier New"/>
          <w:sz w:val="18"/>
          <w:szCs w:val="18"/>
          <w:lang w:val="en-US"/>
        </w:rPr>
      </w:pPr>
      <w:r w:rsidRPr="00644F9A">
        <w:rPr>
          <w:rFonts w:ascii="Courier New" w:hAnsi="Courier New" w:cs="Courier New"/>
          <w:sz w:val="18"/>
          <w:szCs w:val="18"/>
          <w:lang w:val="en-US"/>
        </w:rPr>
        <w:t xml:space="preserve">IDiagResult </w:t>
      </w:r>
      <w:r w:rsidRPr="00644F9A">
        <w:rPr>
          <w:rFonts w:ascii="Courier New" w:hAnsi="Courier New" w:cs="Courier New"/>
          <w:b/>
          <w:sz w:val="18"/>
          <w:szCs w:val="18"/>
          <w:lang w:val="en-US"/>
        </w:rPr>
        <w:t>writeSubsystemComponentList</w:t>
      </w:r>
      <w:r w:rsidRPr="00644F9A">
        <w:rPr>
          <w:rFonts w:ascii="Courier New" w:hAnsi="Courier New" w:cs="Courier New"/>
          <w:sz w:val="18"/>
          <w:szCs w:val="18"/>
          <w:lang w:val="en-US"/>
        </w:rPr>
        <w:t>(IConnectionHandle connectionHandle,</w:t>
      </w:r>
    </w:p>
    <w:p w14:paraId="76812C81" w14:textId="77777777" w:rsidR="00D570A8" w:rsidRPr="00644F9A" w:rsidRDefault="00D570A8" w:rsidP="003B3EC2">
      <w:pPr>
        <w:pStyle w:val="AbsatzFolgend"/>
        <w:ind w:left="849" w:firstLine="567"/>
        <w:jc w:val="left"/>
        <w:rPr>
          <w:rFonts w:ascii="Courier New" w:hAnsi="Courier New" w:cs="Courier New"/>
          <w:sz w:val="18"/>
          <w:szCs w:val="18"/>
          <w:lang w:val="en-US"/>
        </w:rPr>
      </w:pPr>
      <w:r w:rsidRPr="00644F9A">
        <w:rPr>
          <w:rFonts w:ascii="Courier New" w:hAnsi="Courier New" w:cs="Courier New"/>
          <w:sz w:val="18"/>
          <w:szCs w:val="18"/>
          <w:lang w:val="en-US"/>
        </w:rPr>
        <w:t xml:space="preserve">List&lt;IDiagComponentListEntry&gt; componentList) </w:t>
      </w:r>
    </w:p>
    <w:p w14:paraId="549542C1" w14:textId="77777777" w:rsidR="00D570A8" w:rsidRPr="00A73B85" w:rsidRDefault="00D570A8" w:rsidP="003B3EC2">
      <w:pPr>
        <w:numPr>
          <w:ilvl w:val="0"/>
          <w:numId w:val="15"/>
        </w:numPr>
        <w:jc w:val="both"/>
      </w:pPr>
      <w:r w:rsidRPr="00644F9A">
        <w:t>Das automatische Codieren wird über die neue Funktion “</w:t>
      </w:r>
      <w:r w:rsidRPr="00D42DF8">
        <w:t>writeSubsystemComponent</w:t>
      </w:r>
      <w:r>
        <w:t>-</w:t>
      </w:r>
      <w:r w:rsidRPr="00D42DF8">
        <w:t>ListFromPresentState</w:t>
      </w:r>
      <w:r w:rsidRPr="00644F9A">
        <w:t xml:space="preserve">” bereitgestellt. </w:t>
      </w:r>
      <w:r w:rsidRPr="00A73B85">
        <w:t xml:space="preserve">Hierbei </w:t>
      </w:r>
      <w:r>
        <w:t xml:space="preserve">wird der </w:t>
      </w:r>
      <w:r w:rsidRPr="00A73B85">
        <w:t>zuvor gelesene Ist-Verbau</w:t>
      </w:r>
      <w:r>
        <w:t xml:space="preserve"> </w:t>
      </w:r>
      <w:r w:rsidRPr="00A73B85">
        <w:t>automatisch als Sollvorgabe verwendet.</w:t>
      </w:r>
      <w:r>
        <w:t xml:space="preserve"> Die Funktion ist erfolgreich durchlaufen, wenn keine „</w:t>
      </w:r>
      <w:r w:rsidRPr="008454F7">
        <w:t>DiagException</w:t>
      </w:r>
      <w:r>
        <w:t xml:space="preserve">“ geworfen wird. </w:t>
      </w:r>
    </w:p>
    <w:p w14:paraId="7D2EC38C" w14:textId="77777777" w:rsidR="00D570A8" w:rsidRPr="00A73B85" w:rsidRDefault="00D570A8" w:rsidP="003B3EC2">
      <w:pPr>
        <w:pStyle w:val="AbsatzFolgend"/>
        <w:ind w:firstLine="708"/>
        <w:jc w:val="left"/>
        <w:rPr>
          <w:rFonts w:ascii="Courier New" w:hAnsi="Courier New" w:cs="Courier New"/>
          <w:sz w:val="18"/>
          <w:szCs w:val="18"/>
        </w:rPr>
      </w:pPr>
      <w:r w:rsidRPr="00EF1E8D">
        <w:rPr>
          <w:rFonts w:ascii="Courier New" w:hAnsi="Courier New" w:cs="Courier New"/>
          <w:sz w:val="18"/>
          <w:szCs w:val="18"/>
        </w:rPr>
        <w:t>ID</w:t>
      </w:r>
      <w:r w:rsidRPr="00A73B85">
        <w:rPr>
          <w:rFonts w:ascii="Courier New" w:hAnsi="Courier New" w:cs="Courier New"/>
          <w:sz w:val="18"/>
          <w:szCs w:val="18"/>
        </w:rPr>
        <w:t xml:space="preserve">iagResult </w:t>
      </w:r>
      <w:r w:rsidRPr="00A73B85">
        <w:rPr>
          <w:rFonts w:ascii="Courier New" w:hAnsi="Courier New" w:cs="Courier New"/>
          <w:b/>
          <w:sz w:val="18"/>
          <w:szCs w:val="18"/>
        </w:rPr>
        <w:t>writeSubsystemComponentListFromPresentState</w:t>
      </w:r>
      <w:r w:rsidRPr="00A73B85">
        <w:rPr>
          <w:rFonts w:ascii="Courier New" w:hAnsi="Courier New" w:cs="Courier New"/>
          <w:sz w:val="18"/>
          <w:szCs w:val="18"/>
        </w:rPr>
        <w:t xml:space="preserve">(IConnectionHandle   </w:t>
      </w:r>
    </w:p>
    <w:p w14:paraId="0610BF1C" w14:textId="77777777" w:rsidR="00D570A8" w:rsidRPr="00A73B85" w:rsidRDefault="00D570A8" w:rsidP="003B3EC2">
      <w:pPr>
        <w:pStyle w:val="AbsatzFolgend"/>
        <w:ind w:left="849" w:firstLine="567"/>
        <w:jc w:val="left"/>
        <w:rPr>
          <w:rFonts w:ascii="Courier New" w:hAnsi="Courier New" w:cs="Courier New"/>
          <w:sz w:val="18"/>
          <w:szCs w:val="18"/>
        </w:rPr>
      </w:pPr>
      <w:r w:rsidRPr="00A73B85">
        <w:rPr>
          <w:rFonts w:ascii="Courier New" w:hAnsi="Courier New" w:cs="Courier New"/>
          <w:sz w:val="18"/>
          <w:szCs w:val="18"/>
        </w:rPr>
        <w:t>connectionHandle)</w:t>
      </w:r>
    </w:p>
    <w:p w14:paraId="4B80425A" w14:textId="77777777" w:rsidR="00D570A8" w:rsidRPr="00D42DF8" w:rsidRDefault="00D570A8" w:rsidP="003B3EC2">
      <w:pPr>
        <w:numPr>
          <w:ilvl w:val="0"/>
          <w:numId w:val="15"/>
        </w:numPr>
        <w:jc w:val="both"/>
      </w:pPr>
      <w:r w:rsidRPr="00644F9A">
        <w:t>Die neue Funktion „updateSubsystemComponentList“ steht nur an der Makro-Schnittstelle zur Verfügung und aktualisiert den bereits zuvor ausgelesenen Ist-Verbau.</w:t>
      </w:r>
    </w:p>
    <w:p w14:paraId="127E64D8" w14:textId="77777777" w:rsidR="00D570A8" w:rsidRPr="00D42DF8" w:rsidRDefault="00D570A8" w:rsidP="003B3EC2">
      <w:pPr>
        <w:pStyle w:val="AbsatzFolgend"/>
        <w:ind w:firstLine="708"/>
        <w:jc w:val="left"/>
        <w:rPr>
          <w:rFonts w:ascii="Courier New" w:hAnsi="Courier New" w:cs="Courier New"/>
          <w:sz w:val="18"/>
          <w:szCs w:val="18"/>
        </w:rPr>
      </w:pPr>
      <w:r w:rsidRPr="00D42DF8">
        <w:rPr>
          <w:rFonts w:ascii="Courier New" w:hAnsi="Courier New" w:cs="Courier New"/>
          <w:sz w:val="18"/>
          <w:szCs w:val="18"/>
        </w:rPr>
        <w:t xml:space="preserve">IDiagResultComponentList </w:t>
      </w:r>
      <w:r w:rsidRPr="00D42DF8">
        <w:rPr>
          <w:rFonts w:ascii="Courier New" w:hAnsi="Courier New" w:cs="Courier New"/>
          <w:b/>
          <w:sz w:val="18"/>
          <w:szCs w:val="18"/>
        </w:rPr>
        <w:t>updateSubsystemComponentList</w:t>
      </w:r>
      <w:r w:rsidRPr="00D42DF8">
        <w:rPr>
          <w:rFonts w:ascii="Courier New" w:hAnsi="Courier New" w:cs="Courier New"/>
          <w:sz w:val="18"/>
          <w:szCs w:val="18"/>
        </w:rPr>
        <w:t xml:space="preserve">(IConnectionHandle </w:t>
      </w:r>
    </w:p>
    <w:p w14:paraId="15EF6666" w14:textId="77777777" w:rsidR="00D570A8" w:rsidRDefault="00D570A8" w:rsidP="003B3EC2">
      <w:pPr>
        <w:ind w:left="3540" w:firstLine="708"/>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r w:rsidRPr="00644F9A">
        <w:rPr>
          <w:rFonts w:ascii="Courier New" w:hAnsi="Courier New" w:cs="Courier New"/>
          <w:sz w:val="18"/>
          <w:szCs w:val="18"/>
        </w:rPr>
        <w:t>connectionHandle)</w:t>
      </w:r>
    </w:p>
    <w:p w14:paraId="1C3805D0" w14:textId="77777777" w:rsidR="00D570A8" w:rsidRPr="00406D34" w:rsidRDefault="00D570A8" w:rsidP="009630A6">
      <w:pPr>
        <w:pStyle w:val="berschrift2"/>
        <w:numPr>
          <w:ilvl w:val="1"/>
          <w:numId w:val="29"/>
        </w:numPr>
        <w:rPr>
          <w:lang w:val="en-US"/>
        </w:rPr>
      </w:pPr>
      <w:bookmarkStart w:id="162" w:name="_Toc491933382"/>
      <w:bookmarkStart w:id="163" w:name="_Toc115767142"/>
      <w:r w:rsidRPr="00406D34">
        <w:rPr>
          <w:lang w:val="en-US"/>
        </w:rPr>
        <w:t>Version 17.0</w:t>
      </w:r>
      <w:bookmarkEnd w:id="162"/>
      <w:bookmarkEnd w:id="163"/>
    </w:p>
    <w:p w14:paraId="2C43BD3A" w14:textId="77777777" w:rsidR="00D570A8" w:rsidRDefault="00D570A8" w:rsidP="009630A6">
      <w:pPr>
        <w:rPr>
          <w:rFonts w:cs="Arial"/>
          <w:szCs w:val="22"/>
        </w:rPr>
      </w:pPr>
      <w:r>
        <w:rPr>
          <w:lang w:val="en-US"/>
        </w:rPr>
        <w:t>Folgende Änderungen wurden vorgenommen:</w:t>
      </w:r>
      <w:r w:rsidRPr="00A26DBF">
        <w:rPr>
          <w:rFonts w:cs="Arial"/>
          <w:szCs w:val="22"/>
        </w:rPr>
        <w:t xml:space="preserve"> </w:t>
      </w:r>
    </w:p>
    <w:p w14:paraId="3DBF2A8B" w14:textId="77777777" w:rsidR="00D570A8" w:rsidRDefault="00D570A8" w:rsidP="009630A6">
      <w:pPr>
        <w:numPr>
          <w:ilvl w:val="0"/>
          <w:numId w:val="15"/>
        </w:numPr>
        <w:jc w:val="both"/>
      </w:pPr>
      <w:r>
        <w:t>Der Web-Service „</w:t>
      </w:r>
      <w:r w:rsidRPr="00091605">
        <w:t>setCanFDVehicleProject</w:t>
      </w:r>
      <w:r>
        <w:t xml:space="preserve">“ öffnet das übergebene Fahrzeugprojekt für CAN-FD. Sollte das Projekt nicht existieren, ein Diagnose-Interface (VCI) ohne CAN-FD-Unterstützung vorliegen oder ggfs. kein CAN-FD-Fahrzeug im Fahrzeugprojekt enthalten sein, so wird eine entsprechende </w:t>
      </w:r>
      <w:r w:rsidRPr="00CA33D9">
        <w:t>DiagException</w:t>
      </w:r>
      <w:r>
        <w:t xml:space="preserve"> geworfen. Dieser Aufruf ist unabhängig von den vorliegenden Admin-Einstellungen.</w:t>
      </w:r>
    </w:p>
    <w:p w14:paraId="69CFF37B" w14:textId="77777777" w:rsidR="00D570A8" w:rsidRPr="00406D34" w:rsidRDefault="00D570A8" w:rsidP="009630A6">
      <w:pPr>
        <w:pStyle w:val="AbsatzFolgend"/>
        <w:ind w:firstLine="708"/>
        <w:jc w:val="left"/>
        <w:rPr>
          <w:rFonts w:ascii="Courier New" w:hAnsi="Courier New" w:cs="Courier New"/>
          <w:sz w:val="18"/>
          <w:szCs w:val="18"/>
        </w:rPr>
      </w:pPr>
      <w:r w:rsidRPr="00406D34">
        <w:rPr>
          <w:rFonts w:ascii="Courier New" w:hAnsi="Courier New" w:cs="Courier New"/>
          <w:sz w:val="18"/>
          <w:szCs w:val="18"/>
        </w:rPr>
        <w:t xml:space="preserve">void </w:t>
      </w:r>
      <w:r w:rsidRPr="00406D34">
        <w:rPr>
          <w:rFonts w:ascii="Courier New" w:hAnsi="Courier New" w:cs="Courier New"/>
          <w:b/>
          <w:sz w:val="18"/>
          <w:szCs w:val="18"/>
        </w:rPr>
        <w:t>setCanFDVehicleProject</w:t>
      </w:r>
      <w:r w:rsidRPr="00406D34">
        <w:rPr>
          <w:rFonts w:ascii="Courier New" w:hAnsi="Courier New" w:cs="Courier New"/>
          <w:sz w:val="18"/>
          <w:szCs w:val="18"/>
        </w:rPr>
        <w:t>(String projectName)</w:t>
      </w:r>
    </w:p>
    <w:p w14:paraId="69BC9F7B" w14:textId="77777777" w:rsidR="00D570A8" w:rsidRDefault="00D570A8" w:rsidP="009630A6">
      <w:pPr>
        <w:pStyle w:val="AbsatzFolgend"/>
        <w:numPr>
          <w:ilvl w:val="0"/>
          <w:numId w:val="15"/>
        </w:numPr>
      </w:pPr>
      <w:r>
        <w:t>Der Web-Service „</w:t>
      </w:r>
      <w:r w:rsidRPr="009C7B0B">
        <w:t>setCanFDVehicleProjectAutomatic</w:t>
      </w:r>
      <w:r>
        <w:t xml:space="preserve">“ führt einen automatischen CAN-FD-Diagnoseeinstieg durch, wobei das zu verwendende Fahrzeugprojekt mit Hilfe der VIN bestimmt wird. Dabei kann der Benutzer analog zur GUI entweder den „ODIS-Engineering“- oder „ODIS-Service“-Mode auswählen. Dieser Mode schaltet zwischen den konfigurierten Verzeichnispfaden für DIDB, Fahrzeugprojekte und VRT-/VPTs um. Des Weiteren findet im „ODIS-Service“-Mode die Projekt-VIN-Zuordnung über die VRT-VPTs und im „ODIS-Engineering“-Mode über eine Mapping-Datei statt. Sollte kein oder mehrere Projekte für die aktuelle VIN vorliegen, so führt dies zu einer </w:t>
      </w:r>
      <w:r w:rsidRPr="00CA33D9">
        <w:t>DiagException</w:t>
      </w:r>
      <w:r>
        <w:t xml:space="preserve">. Entsprechend wird auch bei fehlendem CAN-FD-Diagnoseinterface oder fehlendem CAN-FD-Fahrzeug in dem Projekt eine Exception geworfen. Nach erfolgreichem CAN-FD-Diagnoseeinstieg liefert der Service das verwendete Fahrzeugprojekt zurück. </w:t>
      </w:r>
    </w:p>
    <w:p w14:paraId="043F1DCF" w14:textId="77777777" w:rsidR="00D570A8" w:rsidRPr="009630A6" w:rsidRDefault="00D570A8" w:rsidP="009630A6">
      <w:pPr>
        <w:pStyle w:val="AbsatzFolgend"/>
        <w:ind w:firstLine="708"/>
        <w:jc w:val="left"/>
        <w:rPr>
          <w:rFonts w:ascii="Courier New" w:hAnsi="Courier New" w:cs="Courier New"/>
          <w:sz w:val="18"/>
          <w:szCs w:val="18"/>
          <w:lang w:val="en-US"/>
        </w:rPr>
      </w:pPr>
      <w:r w:rsidRPr="009630A6">
        <w:rPr>
          <w:rFonts w:ascii="Courier New" w:hAnsi="Courier New" w:cs="Courier New"/>
          <w:sz w:val="18"/>
          <w:szCs w:val="18"/>
          <w:lang w:val="en-US"/>
        </w:rPr>
        <w:t xml:space="preserve">String </w:t>
      </w:r>
      <w:r w:rsidRPr="009630A6">
        <w:rPr>
          <w:rFonts w:ascii="Courier New" w:hAnsi="Courier New" w:cs="Courier New"/>
          <w:b/>
          <w:sz w:val="18"/>
          <w:szCs w:val="18"/>
          <w:lang w:val="en-US"/>
        </w:rPr>
        <w:t>setCanFDVehicleProjectAutomatic</w:t>
      </w:r>
      <w:r w:rsidRPr="009630A6">
        <w:rPr>
          <w:rFonts w:ascii="Courier New" w:hAnsi="Courier New" w:cs="Courier New"/>
          <w:sz w:val="18"/>
          <w:szCs w:val="18"/>
          <w:lang w:val="en-US"/>
        </w:rPr>
        <w:t>(PROJECT_MODE projectMode)</w:t>
      </w:r>
    </w:p>
    <w:p w14:paraId="046745CD" w14:textId="77777777" w:rsidR="00D570A8" w:rsidRDefault="00D570A8" w:rsidP="008117F1">
      <w:pPr>
        <w:pStyle w:val="berschrift2"/>
        <w:numPr>
          <w:ilvl w:val="1"/>
          <w:numId w:val="29"/>
        </w:numPr>
        <w:rPr>
          <w:lang w:val="en-US"/>
        </w:rPr>
      </w:pPr>
      <w:bookmarkStart w:id="164" w:name="_Ref501355523"/>
      <w:bookmarkStart w:id="165" w:name="_Toc115767143"/>
      <w:r>
        <w:rPr>
          <w:lang w:val="en-US"/>
        </w:rPr>
        <w:t>Version 18.0</w:t>
      </w:r>
      <w:bookmarkEnd w:id="164"/>
      <w:bookmarkEnd w:id="165"/>
    </w:p>
    <w:p w14:paraId="08ED7469" w14:textId="77777777" w:rsidR="00D570A8" w:rsidRDefault="00D570A8" w:rsidP="008117F1">
      <w:pPr>
        <w:jc w:val="both"/>
        <w:rPr>
          <w:rFonts w:cs="Arial"/>
          <w:szCs w:val="22"/>
        </w:rPr>
      </w:pPr>
      <w:r w:rsidRPr="008117F1">
        <w:t>Folgende Änderungen wurden vorgenommen:</w:t>
      </w:r>
      <w:r w:rsidRPr="00A26DBF">
        <w:rPr>
          <w:rFonts w:cs="Arial"/>
          <w:szCs w:val="22"/>
        </w:rPr>
        <w:t xml:space="preserve"> </w:t>
      </w:r>
    </w:p>
    <w:p w14:paraId="189796B2" w14:textId="77777777" w:rsidR="00D570A8" w:rsidRDefault="00D570A8" w:rsidP="008117F1">
      <w:pPr>
        <w:pStyle w:val="Listenabsatz"/>
        <w:numPr>
          <w:ilvl w:val="0"/>
          <w:numId w:val="15"/>
        </w:numPr>
        <w:jc w:val="both"/>
      </w:pPr>
      <w:r>
        <w:t>Das Rückgabeobjekt der Automatisierungsfunktion „</w:t>
      </w:r>
      <w:r w:rsidRPr="008117F1">
        <w:t>dataSetDownload</w:t>
      </w:r>
      <w:r>
        <w:t>“ wurde um einen Fehlertext und eine Fehler-ID erweitert, damit eine detalliertere Fehlerbeschreibung möglich ist. Der neue Rückgabetyp „</w:t>
      </w:r>
      <w:r w:rsidRPr="008117F1">
        <w:t>IDiagResultDatasetDownload</w:t>
      </w:r>
      <w:r>
        <w:t>“ erweitert den bisherigen Typ „</w:t>
      </w:r>
      <w:r w:rsidRPr="008117F1">
        <w:t>IDiagResult</w:t>
      </w:r>
      <w:r>
        <w:t>“, wodurch die Abwärtskompatibilität gewahrt bleibt.</w:t>
      </w:r>
    </w:p>
    <w:p w14:paraId="0A7CE723" w14:textId="77777777" w:rsidR="00D570A8" w:rsidRPr="00CC6FC6" w:rsidRDefault="00D570A8" w:rsidP="008117F1">
      <w:pPr>
        <w:pStyle w:val="AbsatzFolgend"/>
        <w:ind w:firstLine="708"/>
        <w:jc w:val="left"/>
        <w:rPr>
          <w:rFonts w:ascii="Courier New" w:hAnsi="Courier New" w:cs="Courier New"/>
          <w:b/>
          <w:sz w:val="18"/>
          <w:szCs w:val="18"/>
          <w:lang w:val="en-US"/>
        </w:rPr>
      </w:pPr>
      <w:r w:rsidRPr="00CC6FC6">
        <w:rPr>
          <w:rFonts w:ascii="Courier New" w:hAnsi="Courier New" w:cs="Courier New"/>
          <w:b/>
          <w:sz w:val="18"/>
          <w:szCs w:val="18"/>
          <w:lang w:val="en-US"/>
        </w:rPr>
        <w:t>IDiagResultDatasetDownload dataSetDownload(IConnectionHandle connectionHandle,</w:t>
      </w:r>
    </w:p>
    <w:p w14:paraId="74BBCD3A" w14:textId="77777777" w:rsidR="00D570A8" w:rsidRDefault="00D570A8" w:rsidP="008117F1">
      <w:pPr>
        <w:pStyle w:val="AbsatzFolgend"/>
        <w:ind w:firstLine="708"/>
        <w:jc w:val="left"/>
        <w:rPr>
          <w:lang w:val="en-US"/>
        </w:rPr>
      </w:pPr>
      <w:r w:rsidRPr="00CC6FC6">
        <w:rPr>
          <w:rFonts w:ascii="Courier New" w:hAnsi="Courier New" w:cs="Courier New"/>
          <w:b/>
          <w:sz w:val="18"/>
          <w:szCs w:val="18"/>
          <w:lang w:val="en-US"/>
        </w:rPr>
        <w:t xml:space="preserve">                                           String datasetPath)</w:t>
      </w:r>
      <w:r w:rsidRPr="008117F1">
        <w:rPr>
          <w:lang w:val="en-US"/>
        </w:rPr>
        <w:t xml:space="preserve"> </w:t>
      </w:r>
    </w:p>
    <w:p w14:paraId="63BD2E04" w14:textId="77777777" w:rsidR="00D570A8" w:rsidRDefault="00D570A8" w:rsidP="008117F1">
      <w:pPr>
        <w:pStyle w:val="AbsatzFolgend"/>
        <w:ind w:left="708"/>
        <w:jc w:val="left"/>
      </w:pPr>
      <w:r>
        <w:t>Der Rückgabetyp „</w:t>
      </w:r>
      <w:r w:rsidRPr="008117F1">
        <w:t>IDiagResultDatasetDownload</w:t>
      </w:r>
      <w:r>
        <w:t>“ bietet zusätzliche Funktionen zum Abfragen der Fehler-ID, des Fehlertextes und ob ein Fehler auftrat.</w:t>
      </w:r>
    </w:p>
    <w:p w14:paraId="6B9B4AB5" w14:textId="77777777" w:rsidR="00D570A8" w:rsidRDefault="00D570A8" w:rsidP="008117F1">
      <w:pPr>
        <w:pStyle w:val="AbsatzFolgend"/>
        <w:ind w:left="708"/>
        <w:jc w:val="left"/>
      </w:pPr>
      <w:r>
        <w:t>Dabei sind folgende Fehler-IDs möglich:</w:t>
      </w:r>
    </w:p>
    <w:p w14:paraId="3F8DFA3D" w14:textId="77777777" w:rsidR="00D570A8" w:rsidRDefault="00D570A8" w:rsidP="008117F1">
      <w:pPr>
        <w:pStyle w:val="AbsatzFolgend"/>
        <w:ind w:left="708" w:firstLine="708"/>
      </w:pPr>
      <w:r>
        <w:t>ODS3001E:</w:t>
      </w:r>
      <w:r>
        <w:tab/>
        <w:t xml:space="preserve">Datensatz-Datei wurde nicht gefunden </w:t>
      </w:r>
    </w:p>
    <w:p w14:paraId="44C5D2FF" w14:textId="77777777" w:rsidR="00D570A8" w:rsidRDefault="00D570A8" w:rsidP="008117F1">
      <w:pPr>
        <w:pStyle w:val="AbsatzFolgend"/>
        <w:ind w:left="708" w:firstLine="708"/>
      </w:pPr>
      <w:r>
        <w:t>ODS3006E:</w:t>
      </w:r>
      <w:r>
        <w:tab/>
        <w:t>Falsches Dateiformat der Datensatz-Datei</w:t>
      </w:r>
    </w:p>
    <w:p w14:paraId="743C5C7F" w14:textId="77777777" w:rsidR="00D570A8" w:rsidRDefault="00D570A8" w:rsidP="008117F1">
      <w:pPr>
        <w:pStyle w:val="AbsatzFolgend"/>
        <w:ind w:left="708" w:firstLine="708"/>
      </w:pPr>
      <w:r>
        <w:t>ODS3014E:</w:t>
      </w:r>
      <w:r>
        <w:tab/>
        <w:t>Fehler beim Entpacken der Datei</w:t>
      </w:r>
    </w:p>
    <w:p w14:paraId="4AB56880" w14:textId="77777777" w:rsidR="00D570A8" w:rsidRDefault="00D570A8" w:rsidP="008117F1">
      <w:pPr>
        <w:pStyle w:val="AbsatzFolgend"/>
        <w:ind w:left="708" w:firstLine="708"/>
      </w:pPr>
      <w:r>
        <w:t>ODS3015E:</w:t>
      </w:r>
      <w:r>
        <w:tab/>
        <w:t>Datensatz-Datei enthält keine Steuerungsdatei</w:t>
      </w:r>
    </w:p>
    <w:p w14:paraId="2C76D3CA" w14:textId="77777777" w:rsidR="00D570A8" w:rsidRDefault="00D570A8" w:rsidP="008117F1">
      <w:pPr>
        <w:pStyle w:val="AbsatzFolgend"/>
        <w:ind w:left="708" w:firstLine="708"/>
      </w:pPr>
      <w:r>
        <w:t>ODS3021E:   Fehlender Flash-Container</w:t>
      </w:r>
    </w:p>
    <w:p w14:paraId="65A7A554" w14:textId="77777777" w:rsidR="00D570A8" w:rsidRDefault="00D570A8" w:rsidP="008117F1">
      <w:pPr>
        <w:pStyle w:val="AbsatzFolgend"/>
        <w:ind w:left="708" w:firstLine="708"/>
      </w:pPr>
      <w:r>
        <w:t>ODS3022E:   Fehler beim Laden eines Flash-Containers</w:t>
      </w:r>
    </w:p>
    <w:p w14:paraId="6B7E6327" w14:textId="77777777" w:rsidR="00D570A8" w:rsidRDefault="00D570A8" w:rsidP="008117F1">
      <w:pPr>
        <w:pStyle w:val="AbsatzFolgend"/>
        <w:ind w:left="708" w:firstLine="708"/>
      </w:pPr>
      <w:r>
        <w:t>ODS6922E:</w:t>
      </w:r>
      <w:r>
        <w:tab/>
        <w:t>Negatives Ergebnis bei Konsistenzprüfung</w:t>
      </w:r>
    </w:p>
    <w:p w14:paraId="6AAEAEA0" w14:textId="77777777" w:rsidR="00D570A8" w:rsidRDefault="00D570A8" w:rsidP="008117F1">
      <w:pPr>
        <w:pStyle w:val="AbsatzFolgend"/>
        <w:ind w:left="708" w:firstLine="708"/>
      </w:pPr>
      <w:r>
        <w:t>ODS6923E:</w:t>
      </w:r>
      <w:r>
        <w:tab/>
        <w:t>Aktuelle Steuergeräteadresse nicht in Steuerungsdatei enthalten</w:t>
      </w:r>
    </w:p>
    <w:p w14:paraId="4A6E19D9" w14:textId="77777777" w:rsidR="00D570A8" w:rsidRDefault="00D570A8" w:rsidP="008117F1">
      <w:pPr>
        <w:pStyle w:val="AbsatzFolgend"/>
        <w:ind w:left="708" w:firstLine="708"/>
        <w:jc w:val="left"/>
      </w:pPr>
      <w:r>
        <w:t>ODS6999E:</w:t>
      </w:r>
      <w:r>
        <w:tab/>
        <w:t>Fehler bei Ausführung des MCD-Jobs</w:t>
      </w:r>
    </w:p>
    <w:p w14:paraId="7CE27EFB" w14:textId="77777777" w:rsidR="00D570A8" w:rsidRPr="00130B5C" w:rsidRDefault="00D570A8" w:rsidP="006A4A2A">
      <w:pPr>
        <w:rPr>
          <w:rFonts w:cs="Arial"/>
          <w:szCs w:val="22"/>
        </w:rPr>
      </w:pPr>
    </w:p>
    <w:p w14:paraId="182E6BA1" w14:textId="77777777" w:rsidR="00D570A8" w:rsidRPr="00130B5C" w:rsidRDefault="00D570A8" w:rsidP="00E16D55">
      <w:pPr>
        <w:numPr>
          <w:ilvl w:val="0"/>
          <w:numId w:val="15"/>
        </w:numPr>
        <w:jc w:val="both"/>
        <w:rPr>
          <w:rFonts w:cs="Arial"/>
          <w:szCs w:val="22"/>
        </w:rPr>
      </w:pPr>
      <w:r>
        <w:rPr>
          <w:rFonts w:cs="Arial"/>
          <w:szCs w:val="22"/>
        </w:rPr>
        <w:t xml:space="preserve">Für das </w:t>
      </w:r>
      <w:r w:rsidRPr="00130B5C">
        <w:rPr>
          <w:rFonts w:cs="Arial"/>
          <w:szCs w:val="22"/>
        </w:rPr>
        <w:t>Versenden</w:t>
      </w:r>
      <w:r>
        <w:rPr>
          <w:rFonts w:cs="Arial"/>
          <w:szCs w:val="22"/>
        </w:rPr>
        <w:t xml:space="preserve"> von BZD-Protokollen</w:t>
      </w:r>
      <w:r w:rsidRPr="00130B5C">
        <w:rPr>
          <w:rFonts w:cs="Arial"/>
          <w:szCs w:val="22"/>
        </w:rPr>
        <w:t xml:space="preserve"> existier</w:t>
      </w:r>
      <w:r>
        <w:rPr>
          <w:rFonts w:cs="Arial"/>
          <w:szCs w:val="22"/>
        </w:rPr>
        <w:t xml:space="preserve">t </w:t>
      </w:r>
      <w:r w:rsidRPr="00130B5C">
        <w:rPr>
          <w:rFonts w:cs="Arial"/>
          <w:szCs w:val="22"/>
        </w:rPr>
        <w:t xml:space="preserve">nun für </w:t>
      </w:r>
      <w:r>
        <w:rPr>
          <w:rFonts w:cs="Arial"/>
          <w:szCs w:val="22"/>
        </w:rPr>
        <w:t xml:space="preserve">die neue </w:t>
      </w:r>
      <w:r w:rsidRPr="00130B5C">
        <w:rPr>
          <w:rFonts w:cs="Arial"/>
          <w:szCs w:val="22"/>
        </w:rPr>
        <w:t xml:space="preserve">Versendeart </w:t>
      </w:r>
      <w:r>
        <w:rPr>
          <w:rFonts w:cs="Arial"/>
          <w:szCs w:val="22"/>
        </w:rPr>
        <w:t>AVx</w:t>
      </w:r>
      <w:r w:rsidRPr="00130B5C">
        <w:rPr>
          <w:rFonts w:cs="Arial"/>
          <w:szCs w:val="22"/>
        </w:rPr>
        <w:t xml:space="preserve"> eine eigene </w:t>
      </w:r>
      <w:r>
        <w:rPr>
          <w:rFonts w:cs="Arial"/>
          <w:szCs w:val="22"/>
        </w:rPr>
        <w:t>Schnittstellenfunktion</w:t>
      </w:r>
      <w:r w:rsidRPr="00130B5C">
        <w:rPr>
          <w:rFonts w:cs="Arial"/>
          <w:szCs w:val="22"/>
        </w:rPr>
        <w:t>. Diese laute</w:t>
      </w:r>
      <w:r>
        <w:rPr>
          <w:rFonts w:cs="Arial"/>
          <w:szCs w:val="22"/>
        </w:rPr>
        <w:t>t</w:t>
      </w:r>
      <w:r w:rsidRPr="00130B5C">
        <w:rPr>
          <w:rFonts w:cs="Arial"/>
          <w:szCs w:val="22"/>
        </w:rPr>
        <w:t>:</w:t>
      </w:r>
    </w:p>
    <w:p w14:paraId="47E3D07C" w14:textId="77777777" w:rsidR="00D570A8" w:rsidRDefault="00D570A8" w:rsidP="00E16D55">
      <w:pPr>
        <w:ind w:left="720"/>
        <w:jc w:val="both"/>
        <w:rPr>
          <w:rFonts w:ascii="Courier New" w:hAnsi="Courier New" w:cs="Courier New"/>
          <w:sz w:val="18"/>
          <w:szCs w:val="18"/>
        </w:rPr>
      </w:pPr>
      <w:r w:rsidRPr="00130B5C">
        <w:rPr>
          <w:rFonts w:ascii="Courier New" w:hAnsi="Courier New" w:cs="Courier New"/>
          <w:sz w:val="18"/>
          <w:szCs w:val="18"/>
        </w:rPr>
        <w:t xml:space="preserve">IDiagResultProtocolTransfer </w:t>
      </w:r>
      <w:r w:rsidRPr="00130B5C">
        <w:rPr>
          <w:rFonts w:ascii="Courier New" w:hAnsi="Courier New" w:cs="Courier New"/>
          <w:b/>
          <w:sz w:val="18"/>
          <w:szCs w:val="18"/>
        </w:rPr>
        <w:t>sendProtocolsTo</w:t>
      </w:r>
      <w:r>
        <w:rPr>
          <w:rFonts w:ascii="Courier New" w:hAnsi="Courier New" w:cs="Courier New"/>
          <w:b/>
          <w:sz w:val="18"/>
          <w:szCs w:val="18"/>
        </w:rPr>
        <w:t>AVx</w:t>
      </w:r>
      <w:r w:rsidRPr="00130B5C">
        <w:rPr>
          <w:rFonts w:ascii="Courier New" w:hAnsi="Courier New" w:cs="Courier New"/>
          <w:sz w:val="18"/>
          <w:szCs w:val="18"/>
        </w:rPr>
        <w:t>(&lt;Protokollliste&gt;)</w:t>
      </w:r>
    </w:p>
    <w:p w14:paraId="09C20C74" w14:textId="77777777" w:rsidR="00D570A8" w:rsidRDefault="00D570A8" w:rsidP="00E16D55">
      <w:pPr>
        <w:ind w:left="720"/>
        <w:jc w:val="both"/>
        <w:rPr>
          <w:rFonts w:cs="Arial"/>
          <w:szCs w:val="22"/>
        </w:rPr>
      </w:pPr>
      <w:r>
        <w:t>Die zurückgelieferten Ergebniselemente 'IDiagResultProtocolTransferEntry' der einzelnen Proto</w:t>
      </w:r>
      <w:r w:rsidRPr="00130B5C">
        <w:rPr>
          <w:rFonts w:cs="Arial"/>
          <w:szCs w:val="22"/>
        </w:rPr>
        <w:t>kolle enth</w:t>
      </w:r>
      <w:r>
        <w:rPr>
          <w:rFonts w:cs="Arial"/>
          <w:szCs w:val="22"/>
        </w:rPr>
        <w:t>ä</w:t>
      </w:r>
      <w:r w:rsidRPr="00130B5C">
        <w:rPr>
          <w:rFonts w:cs="Arial"/>
          <w:szCs w:val="22"/>
        </w:rPr>
        <w:t>lt den Protokollnamen, den Versendestatus und ggfs. einen Hinweistext</w:t>
      </w:r>
      <w:r>
        <w:rPr>
          <w:rFonts w:cs="Arial"/>
          <w:szCs w:val="22"/>
        </w:rPr>
        <w:t xml:space="preserve"> der zuvor aufgerufenen </w:t>
      </w:r>
      <w:r w:rsidRPr="00130B5C">
        <w:rPr>
          <w:rFonts w:cs="Arial"/>
          <w:szCs w:val="22"/>
        </w:rPr>
        <w:t>Versendeart.</w:t>
      </w:r>
    </w:p>
    <w:p w14:paraId="746464BA" w14:textId="77777777" w:rsidR="00D570A8" w:rsidRPr="00130B5C" w:rsidRDefault="00D570A8" w:rsidP="00E16D55">
      <w:pPr>
        <w:numPr>
          <w:ilvl w:val="0"/>
          <w:numId w:val="15"/>
        </w:numPr>
        <w:jc w:val="both"/>
        <w:rPr>
          <w:rFonts w:cs="Arial"/>
          <w:szCs w:val="22"/>
        </w:rPr>
      </w:pPr>
      <w:r>
        <w:rPr>
          <w:rFonts w:cs="Arial"/>
          <w:szCs w:val="22"/>
        </w:rPr>
        <w:t>Für das Ermitteln von nicht erfüllten Flash-Vorbedingungen steht nun die Funktion „</w:t>
      </w:r>
      <w:r w:rsidRPr="00E16D55">
        <w:rPr>
          <w:rFonts w:cs="Arial"/>
          <w:szCs w:val="22"/>
        </w:rPr>
        <w:t>checkFlashPreConditions</w:t>
      </w:r>
      <w:r>
        <w:rPr>
          <w:rFonts w:cs="Arial"/>
          <w:szCs w:val="22"/>
        </w:rPr>
        <w:t>“ zur Verfügung. Diese Funktion ist unabhängig vom verwendeten Flash-Container und ließt die nicht eingehaltenen Vorbedingungen über den MCD-Service „</w:t>
      </w:r>
      <w:r w:rsidRPr="00E16D55">
        <w:rPr>
          <w:rFonts w:cs="Arial"/>
          <w:szCs w:val="22"/>
        </w:rPr>
        <w:t>DiagnServi_</w:t>
      </w:r>
      <w:r w:rsidRPr="00E16D55">
        <w:rPr>
          <w:rFonts w:cs="Arial"/>
          <w:szCs w:val="22"/>
        </w:rPr>
        <w:softHyphen/>
        <w:t>RoutiContr</w:t>
      </w:r>
      <w:r w:rsidRPr="00E16D55">
        <w:rPr>
          <w:rFonts w:cs="Arial"/>
          <w:szCs w:val="22"/>
        </w:rPr>
        <w:softHyphen/>
        <w:t>Check</w:t>
      </w:r>
      <w:r w:rsidRPr="00E16D55">
        <w:rPr>
          <w:rFonts w:cs="Arial"/>
          <w:szCs w:val="22"/>
        </w:rPr>
        <w:softHyphen/>
        <w:t>ProgrPreco</w:t>
      </w:r>
      <w:r>
        <w:rPr>
          <w:rFonts w:cs="Arial"/>
          <w:szCs w:val="22"/>
        </w:rPr>
        <w:t>“ aus dem übergebenen Steuergerät. Die Rückagbeliste enthält für jede nicht erfüllte Vorbedingung ein „</w:t>
      </w:r>
      <w:hyperlink w:anchor="r241" w:history="1">
        <w:r w:rsidRPr="00E16D55">
          <w:rPr>
            <w:rFonts w:cs="Arial"/>
            <w:szCs w:val="22"/>
          </w:rPr>
          <w:t>IDiagResultPreCondition</w:t>
        </w:r>
      </w:hyperlink>
      <w:r>
        <w:rPr>
          <w:rFonts w:cs="Arial"/>
          <w:szCs w:val="22"/>
        </w:rPr>
        <w:t>“-Objekt, welches zusätzlich zu dem bisher verfügbaren übersetzten Text auch eine Text-ID enthält.</w:t>
      </w:r>
    </w:p>
    <w:p w14:paraId="4A792250" w14:textId="77777777" w:rsidR="00D570A8" w:rsidRDefault="00D570A8" w:rsidP="00E16D55">
      <w:pPr>
        <w:pStyle w:val="AbsatzFolgend"/>
        <w:ind w:left="708"/>
        <w:jc w:val="left"/>
        <w:rPr>
          <w:rFonts w:ascii="Courier New" w:hAnsi="Courier New" w:cs="Courier New"/>
          <w:color w:val="auto"/>
          <w:sz w:val="18"/>
          <w:szCs w:val="18"/>
        </w:rPr>
      </w:pPr>
      <w:r w:rsidRPr="00E16D55">
        <w:rPr>
          <w:rFonts w:ascii="Courier New" w:hAnsi="Courier New" w:cs="Courier New"/>
          <w:color w:val="auto"/>
          <w:sz w:val="18"/>
          <w:szCs w:val="18"/>
        </w:rPr>
        <w:t>List&lt;</w:t>
      </w:r>
      <w:hyperlink w:anchor="r241" w:history="1">
        <w:r w:rsidRPr="00E16D55">
          <w:rPr>
            <w:rFonts w:ascii="Courier New" w:hAnsi="Courier New" w:cs="Courier New"/>
            <w:color w:val="auto"/>
            <w:sz w:val="18"/>
            <w:szCs w:val="18"/>
          </w:rPr>
          <w:t>IDiagResultPreCondition</w:t>
        </w:r>
      </w:hyperlink>
      <w:r w:rsidRPr="00E16D55">
        <w:rPr>
          <w:rFonts w:ascii="Courier New" w:hAnsi="Courier New" w:cs="Courier New"/>
          <w:color w:val="auto"/>
          <w:sz w:val="18"/>
          <w:szCs w:val="18"/>
        </w:rPr>
        <w:t>&gt; </w:t>
      </w:r>
      <w:r w:rsidRPr="00E16D55">
        <w:rPr>
          <w:rFonts w:ascii="Courier New" w:hAnsi="Courier New" w:cs="Courier New"/>
          <w:b/>
          <w:color w:val="auto"/>
          <w:sz w:val="18"/>
          <w:szCs w:val="18"/>
        </w:rPr>
        <w:t>checkFlashPreConditions</w:t>
      </w:r>
      <w:r w:rsidRPr="00E16D55">
        <w:rPr>
          <w:rFonts w:ascii="Courier New" w:hAnsi="Courier New" w:cs="Courier New"/>
          <w:color w:val="auto"/>
          <w:sz w:val="18"/>
          <w:szCs w:val="18"/>
        </w:rPr>
        <w:t>(&lt;</w:t>
      </w:r>
      <w:hyperlink w:anchor="r33" w:history="1">
        <w:r w:rsidRPr="00E16D55">
          <w:rPr>
            <w:rFonts w:ascii="Courier New" w:hAnsi="Courier New" w:cs="Courier New"/>
            <w:color w:val="auto"/>
            <w:sz w:val="18"/>
            <w:szCs w:val="18"/>
          </w:rPr>
          <w:t>IConnectionHandle</w:t>
        </w:r>
      </w:hyperlink>
      <w:r w:rsidRPr="00E16D55">
        <w:rPr>
          <w:rFonts w:ascii="Courier New" w:hAnsi="Courier New" w:cs="Courier New"/>
          <w:color w:val="auto"/>
          <w:sz w:val="18"/>
          <w:szCs w:val="18"/>
        </w:rPr>
        <w:t>&gt;)</w:t>
      </w:r>
    </w:p>
    <w:p w14:paraId="242642E3" w14:textId="77777777" w:rsidR="00D570A8" w:rsidRDefault="00D570A8" w:rsidP="00E16D55">
      <w:pPr>
        <w:pStyle w:val="AbsatzFolgend"/>
        <w:ind w:left="708"/>
        <w:jc w:val="left"/>
        <w:rPr>
          <w:rFonts w:cs="Arial"/>
          <w:color w:val="auto"/>
          <w:szCs w:val="22"/>
        </w:rPr>
      </w:pPr>
      <w:r>
        <w:rPr>
          <w:rFonts w:cs="Arial"/>
          <w:color w:val="auto"/>
          <w:szCs w:val="22"/>
        </w:rPr>
        <w:t xml:space="preserve">Bei den </w:t>
      </w:r>
      <w:r w:rsidRPr="00E16D55">
        <w:rPr>
          <w:rFonts w:cs="Arial"/>
          <w:color w:val="auto"/>
          <w:szCs w:val="22"/>
        </w:rPr>
        <w:t xml:space="preserve">Funkionen </w:t>
      </w:r>
      <w:r>
        <w:rPr>
          <w:rFonts w:cs="Arial"/>
          <w:color w:val="auto"/>
          <w:szCs w:val="22"/>
        </w:rPr>
        <w:t>„</w:t>
      </w:r>
      <w:r w:rsidRPr="00E16D55">
        <w:rPr>
          <w:rFonts w:cs="Arial"/>
          <w:color w:val="auto"/>
          <w:szCs w:val="22"/>
        </w:rPr>
        <w:t>flashProgramming</w:t>
      </w:r>
      <w:r>
        <w:rPr>
          <w:rFonts w:cs="Arial"/>
          <w:color w:val="auto"/>
          <w:szCs w:val="22"/>
        </w:rPr>
        <w:t>“</w:t>
      </w:r>
      <w:r w:rsidRPr="00E16D55">
        <w:rPr>
          <w:rFonts w:cs="Arial"/>
          <w:color w:val="auto"/>
          <w:szCs w:val="22"/>
        </w:rPr>
        <w:t xml:space="preserve">, </w:t>
      </w:r>
      <w:r>
        <w:rPr>
          <w:rFonts w:cs="Arial"/>
          <w:color w:val="auto"/>
          <w:szCs w:val="22"/>
        </w:rPr>
        <w:t>„</w:t>
      </w:r>
      <w:r w:rsidRPr="00E16D55">
        <w:rPr>
          <w:rFonts w:cs="Arial"/>
          <w:color w:val="auto"/>
          <w:szCs w:val="22"/>
        </w:rPr>
        <w:t>flashProgrammingParallel</w:t>
      </w:r>
      <w:r>
        <w:rPr>
          <w:rFonts w:cs="Arial"/>
          <w:color w:val="auto"/>
          <w:szCs w:val="22"/>
        </w:rPr>
        <w:t>“</w:t>
      </w:r>
      <w:r w:rsidRPr="00E16D55">
        <w:rPr>
          <w:rFonts w:cs="Arial"/>
          <w:color w:val="auto"/>
          <w:szCs w:val="22"/>
        </w:rPr>
        <w:t xml:space="preserve"> und </w:t>
      </w:r>
      <w:r>
        <w:rPr>
          <w:rFonts w:cs="Arial"/>
          <w:color w:val="auto"/>
          <w:szCs w:val="22"/>
        </w:rPr>
        <w:t>„</w:t>
      </w:r>
      <w:r w:rsidRPr="00E16D55">
        <w:rPr>
          <w:rFonts w:cs="Arial"/>
          <w:color w:val="auto"/>
          <w:szCs w:val="22"/>
        </w:rPr>
        <w:t>flashProgrammingSequence</w:t>
      </w:r>
      <w:r>
        <w:rPr>
          <w:rFonts w:cs="Arial"/>
          <w:color w:val="auto"/>
          <w:szCs w:val="22"/>
        </w:rPr>
        <w:t>“ werden nun vor jeder Flash-Durchführung die Vorbedingungen überprüft. Sollten nicht erfüllte Vorbedingungen vorliegen, so wird der Flash-Vorgang für dieses Steuergerät nicht weiter fortgesetzt. Die Rückgabe enthält ein entsprechendes Ergebnisobjekt mit der Liste von nicht erfüllten Vorbedingungen. Die nach außen sichtbaren Schnittstellenfunktionen bleiben unverändert.</w:t>
      </w:r>
    </w:p>
    <w:p w14:paraId="6AE0C08D" w14:textId="77777777" w:rsidR="00D570A8" w:rsidRDefault="00D570A8" w:rsidP="00395409">
      <w:pPr>
        <w:pStyle w:val="berschrift2"/>
        <w:numPr>
          <w:ilvl w:val="1"/>
          <w:numId w:val="29"/>
        </w:numPr>
        <w:rPr>
          <w:lang w:val="en-US"/>
        </w:rPr>
      </w:pPr>
      <w:bookmarkStart w:id="166" w:name="_Ref514849231"/>
      <w:bookmarkStart w:id="167" w:name="_Toc115767144"/>
      <w:r>
        <w:rPr>
          <w:lang w:val="en-US"/>
        </w:rPr>
        <w:t>Version 19.0</w:t>
      </w:r>
      <w:bookmarkEnd w:id="166"/>
      <w:bookmarkEnd w:id="167"/>
    </w:p>
    <w:p w14:paraId="4B47C301" w14:textId="77777777" w:rsidR="00D570A8" w:rsidRDefault="00D570A8" w:rsidP="00395409">
      <w:pPr>
        <w:jc w:val="both"/>
        <w:rPr>
          <w:rFonts w:cs="Arial"/>
          <w:szCs w:val="22"/>
        </w:rPr>
      </w:pPr>
      <w:r w:rsidRPr="008117F1">
        <w:t>Folgende Änderungen wurden vorgenommen:</w:t>
      </w:r>
      <w:r w:rsidRPr="00A26DBF">
        <w:rPr>
          <w:rFonts w:cs="Arial"/>
          <w:szCs w:val="22"/>
        </w:rPr>
        <w:t xml:space="preserve"> </w:t>
      </w:r>
    </w:p>
    <w:p w14:paraId="1B10D8DA" w14:textId="77777777" w:rsidR="00D570A8" w:rsidRDefault="00D570A8" w:rsidP="00395409">
      <w:pPr>
        <w:numPr>
          <w:ilvl w:val="0"/>
          <w:numId w:val="15"/>
        </w:numPr>
        <w:jc w:val="both"/>
        <w:rPr>
          <w:rFonts w:cs="Arial"/>
          <w:szCs w:val="22"/>
        </w:rPr>
      </w:pPr>
      <w:r>
        <w:rPr>
          <w:rFonts w:cs="Arial"/>
          <w:szCs w:val="22"/>
        </w:rPr>
        <w:t>Für die SFD-Freischaltung eines Steuergerätes über einen Online-Token steht die API-Funktion „</w:t>
      </w:r>
      <w:r w:rsidRPr="00395409">
        <w:rPr>
          <w:rFonts w:cs="Arial"/>
          <w:szCs w:val="22"/>
        </w:rPr>
        <w:t>securityAccessSFDOnline</w:t>
      </w:r>
      <w:r>
        <w:rPr>
          <w:rFonts w:cs="Arial"/>
          <w:szCs w:val="22"/>
        </w:rPr>
        <w:t>“ zur Verfügung. Diese Funktion ist über die Web-Schnittstelle nur vom lokalen PC aufrufbar, ansonsten wird eine entsprechende Exception geworfen. Die Ermittlung des Online-Tokens findet über einen SFD-Backend-System statt. Über die Aufrufparameter kann die Freischaltrolle sowie -dauer vorgegeben werden. Das Rückagbeelement „IDiagResultSFD“ enthält evtl. aufgetretene Fehler oder NRCs inklusive der Error-IDs.</w:t>
      </w:r>
    </w:p>
    <w:p w14:paraId="705BF4B7" w14:textId="77777777" w:rsidR="00D570A8" w:rsidRDefault="00D570A8" w:rsidP="00395409">
      <w:pPr>
        <w:ind w:left="720"/>
        <w:jc w:val="both"/>
        <w:rPr>
          <w:rFonts w:ascii="Courier New" w:hAnsi="Courier New" w:cs="Courier New"/>
          <w:sz w:val="18"/>
          <w:szCs w:val="18"/>
          <w:lang w:val="en-US"/>
        </w:rPr>
      </w:pPr>
      <w:r w:rsidRPr="00395409">
        <w:rPr>
          <w:rFonts w:ascii="Courier New" w:hAnsi="Courier New" w:cs="Courier New"/>
          <w:sz w:val="18"/>
          <w:szCs w:val="18"/>
          <w:lang w:val="en-US"/>
        </w:rPr>
        <w:t xml:space="preserve">IDiagResultSFD </w:t>
      </w:r>
      <w:r w:rsidRPr="00395409">
        <w:rPr>
          <w:rFonts w:ascii="Courier New" w:hAnsi="Courier New" w:cs="Courier New"/>
          <w:b/>
          <w:sz w:val="18"/>
          <w:szCs w:val="18"/>
          <w:lang w:val="en-US"/>
        </w:rPr>
        <w:t>securityAccessSFDOnline</w:t>
      </w:r>
      <w:r w:rsidRPr="00395409">
        <w:rPr>
          <w:rFonts w:ascii="Courier New" w:hAnsi="Courier New" w:cs="Courier New"/>
          <w:sz w:val="18"/>
          <w:szCs w:val="18"/>
          <w:lang w:val="en-US"/>
        </w:rPr>
        <w:t xml:space="preserve">(IConnectionHandle connectionHandle,       </w:t>
      </w:r>
      <w:r w:rsidRPr="00395409">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395409">
        <w:rPr>
          <w:rFonts w:ascii="Courier New" w:hAnsi="Courier New" w:cs="Courier New"/>
          <w:sz w:val="18"/>
          <w:szCs w:val="18"/>
          <w:lang w:val="en-US"/>
        </w:rPr>
        <w:t>OnlineRequestedRole role, OnlineAccessDuration duration,</w:t>
      </w:r>
      <w:r w:rsidRPr="00395409">
        <w:rPr>
          <w:rFonts w:ascii="Courier New" w:hAnsi="Courier New" w:cs="Courier New"/>
          <w:sz w:val="18"/>
          <w:szCs w:val="18"/>
          <w:lang w:val="en-US"/>
        </w:rPr>
        <w:tab/>
      </w:r>
      <w:r w:rsidRPr="00395409">
        <w:rPr>
          <w:rFonts w:ascii="Courier New" w:hAnsi="Courier New" w:cs="Courier New"/>
          <w:sz w:val="18"/>
          <w:szCs w:val="18"/>
          <w:lang w:val="en-US"/>
        </w:rPr>
        <w:tab/>
      </w:r>
      <w:r>
        <w:rPr>
          <w:rFonts w:ascii="Courier New" w:hAnsi="Courier New" w:cs="Courier New"/>
          <w:sz w:val="18"/>
          <w:szCs w:val="18"/>
          <w:lang w:val="en-US"/>
        </w:rPr>
        <w:tab/>
      </w:r>
      <w:r w:rsidRPr="00395409">
        <w:rPr>
          <w:rFonts w:ascii="Courier New" w:hAnsi="Courier New" w:cs="Courier New"/>
          <w:sz w:val="18"/>
          <w:szCs w:val="18"/>
          <w:lang w:val="en-US"/>
        </w:rPr>
        <w:t xml:space="preserve">       </w:t>
      </w:r>
      <w:r>
        <w:rPr>
          <w:rFonts w:ascii="Courier New" w:hAnsi="Courier New" w:cs="Courier New"/>
          <w:sz w:val="18"/>
          <w:szCs w:val="18"/>
          <w:lang w:val="en-US"/>
        </w:rPr>
        <w:tab/>
      </w:r>
      <w:r w:rsidRPr="00395409">
        <w:rPr>
          <w:rFonts w:ascii="Courier New" w:hAnsi="Courier New" w:cs="Courier New"/>
          <w:sz w:val="18"/>
          <w:szCs w:val="18"/>
          <w:lang w:val="en-US"/>
        </w:rPr>
        <w:t>OnlineAccessMethod accessMethod)</w:t>
      </w:r>
    </w:p>
    <w:p w14:paraId="12C8024D" w14:textId="77777777" w:rsidR="00D570A8" w:rsidRPr="00587BD1" w:rsidRDefault="00D570A8" w:rsidP="00587BD1">
      <w:pPr>
        <w:pStyle w:val="AbsatzFolgend"/>
        <w:ind w:firstLine="708"/>
      </w:pPr>
      <w:r w:rsidRPr="00587BD1">
        <w:t>Mögliche Fehlermeldungen</w:t>
      </w:r>
      <w:r>
        <w:t xml:space="preserve"> innerhalb von „</w:t>
      </w:r>
      <w:r w:rsidRPr="00587BD1">
        <w:t>IDiagResultSFD”:</w:t>
      </w:r>
    </w:p>
    <w:p w14:paraId="1E0CF427" w14:textId="77777777" w:rsidR="00D570A8" w:rsidRPr="00587BD1" w:rsidRDefault="00D570A8" w:rsidP="00587BD1">
      <w:pPr>
        <w:pStyle w:val="AbsatzFolgend"/>
        <w:ind w:left="708" w:firstLine="708"/>
      </w:pPr>
      <w:r w:rsidRPr="00587BD1">
        <w:t xml:space="preserve">ODS1003E: </w:t>
      </w:r>
      <w:r>
        <w:t>Keine Verbindung zum Backend-System</w:t>
      </w:r>
    </w:p>
    <w:p w14:paraId="71FF4E23" w14:textId="77777777" w:rsidR="00D570A8" w:rsidRPr="00587BD1" w:rsidRDefault="00D570A8" w:rsidP="00587BD1">
      <w:pPr>
        <w:pStyle w:val="AbsatzFolgend"/>
        <w:ind w:left="708" w:firstLine="708"/>
      </w:pPr>
      <w:r w:rsidRPr="00587BD1">
        <w:t xml:space="preserve">ODS1007E: </w:t>
      </w:r>
      <w:r>
        <w:t>Negative Antwort vom Server</w:t>
      </w:r>
    </w:p>
    <w:p w14:paraId="6A6589FA" w14:textId="77777777" w:rsidR="00D570A8" w:rsidRPr="00587BD1" w:rsidRDefault="00D570A8" w:rsidP="00587BD1">
      <w:pPr>
        <w:pStyle w:val="AbsatzFolgend"/>
        <w:ind w:left="708" w:firstLine="708"/>
      </w:pPr>
      <w:r w:rsidRPr="00587BD1">
        <w:t xml:space="preserve">ODS2003E: </w:t>
      </w:r>
      <w:r>
        <w:t>Login-Methode wird nicht unterstützt</w:t>
      </w:r>
    </w:p>
    <w:p w14:paraId="546B2000" w14:textId="77777777" w:rsidR="00D570A8" w:rsidRPr="00587BD1" w:rsidRDefault="00D570A8" w:rsidP="00587BD1">
      <w:pPr>
        <w:pStyle w:val="AbsatzFolgend"/>
        <w:ind w:left="708" w:firstLine="708"/>
      </w:pPr>
      <w:r w:rsidRPr="00587BD1">
        <w:t xml:space="preserve">ODS6912E: </w:t>
      </w:r>
      <w:r>
        <w:t>Keine funktionale Steuergeräteantwort</w:t>
      </w:r>
    </w:p>
    <w:p w14:paraId="2CB77439" w14:textId="77777777" w:rsidR="00D570A8" w:rsidRPr="00587BD1" w:rsidRDefault="00D570A8" w:rsidP="00587BD1">
      <w:pPr>
        <w:pStyle w:val="AbsatzFolgend"/>
        <w:ind w:left="708" w:firstLine="708"/>
      </w:pPr>
      <w:r w:rsidRPr="00587BD1">
        <w:t xml:space="preserve">ODS6913E: </w:t>
      </w:r>
      <w:r>
        <w:t>Fehlerhaftes SFD-Ergebnis</w:t>
      </w:r>
    </w:p>
    <w:p w14:paraId="14F2687B" w14:textId="77777777" w:rsidR="00D570A8" w:rsidRPr="00587BD1" w:rsidRDefault="00D570A8" w:rsidP="00587BD1">
      <w:pPr>
        <w:pStyle w:val="AbsatzFolgend"/>
        <w:ind w:left="708" w:firstLine="708"/>
      </w:pPr>
      <w:r w:rsidRPr="00587BD1">
        <w:t xml:space="preserve">ODS6914E: </w:t>
      </w:r>
      <w:r>
        <w:t>Unbekannte SFD-Rolle</w:t>
      </w:r>
    </w:p>
    <w:p w14:paraId="329EEBE2" w14:textId="77777777" w:rsidR="00D570A8" w:rsidRPr="00587BD1" w:rsidRDefault="00D570A8" w:rsidP="00587BD1">
      <w:pPr>
        <w:pStyle w:val="AbsatzFolgend"/>
        <w:ind w:left="708" w:firstLine="708"/>
      </w:pPr>
      <w:r w:rsidRPr="00587BD1">
        <w:t xml:space="preserve">ODS6915E: </w:t>
      </w:r>
      <w:r>
        <w:t>Fehlerhafte SFD-Freischaltung</w:t>
      </w:r>
    </w:p>
    <w:p w14:paraId="15CC1598" w14:textId="77777777" w:rsidR="00D570A8" w:rsidRPr="00587BD1" w:rsidRDefault="00D570A8" w:rsidP="00587BD1">
      <w:pPr>
        <w:pStyle w:val="AbsatzFolgend"/>
        <w:ind w:left="708" w:firstLine="708"/>
      </w:pPr>
      <w:r w:rsidRPr="00587BD1">
        <w:t xml:space="preserve">ODS6916E: </w:t>
      </w:r>
      <w:r>
        <w:t>Fehlerhafter SFD-Reset</w:t>
      </w:r>
    </w:p>
    <w:p w14:paraId="51652F8D" w14:textId="77777777" w:rsidR="00D570A8" w:rsidRPr="00587BD1" w:rsidRDefault="00D570A8" w:rsidP="00587BD1">
      <w:pPr>
        <w:pStyle w:val="AbsatzFolgend"/>
        <w:ind w:left="708" w:firstLine="708"/>
      </w:pPr>
      <w:r w:rsidRPr="00587BD1">
        <w:t xml:space="preserve">ODS6917E: </w:t>
      </w:r>
      <w:r>
        <w:t>Kein Offline-Token gefunden</w:t>
      </w:r>
    </w:p>
    <w:p w14:paraId="31DE0B11" w14:textId="77777777" w:rsidR="00D570A8" w:rsidRPr="00587BD1" w:rsidRDefault="00D570A8" w:rsidP="00587BD1">
      <w:pPr>
        <w:pStyle w:val="AbsatzFolgend"/>
        <w:ind w:left="708" w:firstLine="708"/>
      </w:pPr>
      <w:r w:rsidRPr="00587BD1">
        <w:t xml:space="preserve">ODS6918E: </w:t>
      </w:r>
      <w:r>
        <w:t xml:space="preserve">Name des </w:t>
      </w:r>
      <w:r w:rsidRPr="00587BD1">
        <w:t>Offline-Token</w:t>
      </w:r>
      <w:r>
        <w:t xml:space="preserve">s </w:t>
      </w:r>
      <w:r w:rsidRPr="00587BD1">
        <w:t>enthält keinen Zeitstempel</w:t>
      </w:r>
    </w:p>
    <w:p w14:paraId="2E5B52A9" w14:textId="77777777" w:rsidR="00D570A8" w:rsidRDefault="00D570A8" w:rsidP="00587BD1">
      <w:pPr>
        <w:pStyle w:val="AbsatzFolgend"/>
        <w:ind w:left="708" w:firstLine="708"/>
      </w:pPr>
      <w:r w:rsidRPr="00587BD1">
        <w:t xml:space="preserve">ODS6924E: </w:t>
      </w:r>
      <w:r>
        <w:t>Fehlerhafte SFD-Offline-Freischaltung</w:t>
      </w:r>
      <w:r w:rsidRPr="00587BD1">
        <w:t xml:space="preserve"> </w:t>
      </w:r>
      <w:r>
        <w:t>(Wiedereinspielschutz)</w:t>
      </w:r>
    </w:p>
    <w:p w14:paraId="007EDBD0" w14:textId="77777777" w:rsidR="00D570A8" w:rsidRPr="00587BD1" w:rsidRDefault="00D570A8" w:rsidP="00587BD1">
      <w:pPr>
        <w:pStyle w:val="AbsatzFolgend"/>
        <w:ind w:left="708" w:firstLine="708"/>
      </w:pPr>
    </w:p>
    <w:p w14:paraId="1DC379CE" w14:textId="77777777" w:rsidR="00D570A8" w:rsidRPr="00395409" w:rsidRDefault="00D570A8" w:rsidP="00395409">
      <w:pPr>
        <w:numPr>
          <w:ilvl w:val="0"/>
          <w:numId w:val="15"/>
        </w:numPr>
        <w:jc w:val="both"/>
        <w:rPr>
          <w:rFonts w:cs="Arial"/>
          <w:szCs w:val="22"/>
        </w:rPr>
      </w:pPr>
      <w:r w:rsidRPr="00395409">
        <w:rPr>
          <w:rFonts w:cs="Arial"/>
          <w:szCs w:val="22"/>
        </w:rPr>
        <w:t xml:space="preserve">Für die </w:t>
      </w:r>
      <w:r>
        <w:rPr>
          <w:rFonts w:cs="Arial"/>
          <w:szCs w:val="22"/>
        </w:rPr>
        <w:t>SFD-Freischaltung eines Steuergerätes mit einem Offline-Token</w:t>
      </w:r>
      <w:r w:rsidRPr="00395409">
        <w:rPr>
          <w:rFonts w:cs="Arial"/>
          <w:szCs w:val="22"/>
        </w:rPr>
        <w:t xml:space="preserve"> </w:t>
      </w:r>
      <w:r>
        <w:rPr>
          <w:rFonts w:cs="Arial"/>
          <w:szCs w:val="22"/>
        </w:rPr>
        <w:t>steht die API-Funktion „</w:t>
      </w:r>
      <w:r w:rsidRPr="00395409">
        <w:rPr>
          <w:rFonts w:cs="Arial"/>
          <w:szCs w:val="22"/>
        </w:rPr>
        <w:t>securityAccessSFDOffline</w:t>
      </w:r>
      <w:r>
        <w:rPr>
          <w:rFonts w:cs="Arial"/>
          <w:szCs w:val="22"/>
        </w:rPr>
        <w:t>“ zur Verfügung. Im Unterschied zum Online-Token muss hier ein entsprechender Token auf dem lokalen PC vorhanden sein. Aus diesem Grund findet  hier auch keine Anfrage an das SFD-Backend-System statt. Ansonsten entsprechen die Aufruf- und Antwortparameter dem der Online-Freischaltung. Ebenso sind nur Aufrufe vom lokalen PC erlaubt.</w:t>
      </w:r>
    </w:p>
    <w:p w14:paraId="6F249300" w14:textId="77777777" w:rsidR="00D570A8" w:rsidRPr="00587BD1" w:rsidRDefault="00D570A8" w:rsidP="00587BD1">
      <w:pPr>
        <w:ind w:left="720"/>
        <w:jc w:val="both"/>
        <w:rPr>
          <w:rFonts w:ascii="Courier New" w:hAnsi="Courier New" w:cs="Courier New"/>
          <w:sz w:val="18"/>
          <w:szCs w:val="18"/>
          <w:lang w:val="en-US"/>
        </w:rPr>
      </w:pPr>
      <w:r w:rsidRPr="00587BD1">
        <w:rPr>
          <w:rFonts w:ascii="Courier New" w:hAnsi="Courier New" w:cs="Courier New"/>
          <w:sz w:val="18"/>
          <w:szCs w:val="18"/>
          <w:lang w:val="en-US"/>
        </w:rPr>
        <w:t xml:space="preserve">IDiagResultSFD </w:t>
      </w:r>
      <w:r w:rsidRPr="00587BD1">
        <w:rPr>
          <w:rFonts w:ascii="Courier New" w:hAnsi="Courier New" w:cs="Courier New"/>
          <w:b/>
          <w:sz w:val="18"/>
          <w:szCs w:val="18"/>
          <w:lang w:val="en-US"/>
        </w:rPr>
        <w:t>securityAccessSFDOffline</w:t>
      </w:r>
      <w:r w:rsidRPr="00587BD1">
        <w:rPr>
          <w:rFonts w:ascii="Courier New" w:hAnsi="Courier New" w:cs="Courier New"/>
          <w:sz w:val="18"/>
          <w:szCs w:val="18"/>
          <w:lang w:val="en-US"/>
        </w:rPr>
        <w:t xml:space="preserve">(IConnectionHandle connectionHandle, </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587BD1">
        <w:rPr>
          <w:rFonts w:ascii="Courier New" w:hAnsi="Courier New" w:cs="Courier New"/>
          <w:sz w:val="18"/>
          <w:szCs w:val="18"/>
          <w:lang w:val="en-US"/>
        </w:rPr>
        <w:t>OnlineRequestedRole role, OnlineAccessDuration duration)</w:t>
      </w:r>
    </w:p>
    <w:p w14:paraId="6928510F" w14:textId="77777777" w:rsidR="00D570A8" w:rsidRDefault="00D570A8" w:rsidP="00587BD1">
      <w:pPr>
        <w:numPr>
          <w:ilvl w:val="0"/>
          <w:numId w:val="15"/>
        </w:numPr>
        <w:jc w:val="both"/>
        <w:rPr>
          <w:rFonts w:cs="Arial"/>
          <w:szCs w:val="22"/>
        </w:rPr>
      </w:pPr>
      <w:r w:rsidRPr="00587BD1">
        <w:rPr>
          <w:rFonts w:cs="Arial"/>
          <w:szCs w:val="22"/>
        </w:rPr>
        <w:t xml:space="preserve">Der Web-Service </w:t>
      </w:r>
      <w:r>
        <w:rPr>
          <w:rFonts w:cs="Arial"/>
          <w:szCs w:val="22"/>
        </w:rPr>
        <w:t>„</w:t>
      </w:r>
      <w:r w:rsidRPr="00587BD1">
        <w:rPr>
          <w:rFonts w:cs="Arial"/>
          <w:szCs w:val="22"/>
        </w:rPr>
        <w:t>securityAccessSFDReset</w:t>
      </w:r>
      <w:r>
        <w:rPr>
          <w:rFonts w:cs="Arial"/>
          <w:szCs w:val="22"/>
        </w:rPr>
        <w:t xml:space="preserve">“ setzt das Steuergerät auf den SFD-Werkszustand zurück. Der Aufruf und das Ergebnis sind analog zur Online-Freischaltung, wodurch auch hier eine Verbindung zum SFD-Backend-System notwendig ist. </w:t>
      </w:r>
    </w:p>
    <w:p w14:paraId="4ABA9DD1" w14:textId="77777777" w:rsidR="00D570A8" w:rsidRPr="00587BD1" w:rsidRDefault="00D570A8" w:rsidP="00587BD1">
      <w:pPr>
        <w:ind w:left="720"/>
        <w:jc w:val="both"/>
        <w:rPr>
          <w:rFonts w:ascii="Courier New" w:hAnsi="Courier New" w:cs="Courier New"/>
          <w:sz w:val="18"/>
          <w:szCs w:val="18"/>
          <w:lang w:val="en-US"/>
        </w:rPr>
      </w:pPr>
      <w:r w:rsidRPr="00587BD1">
        <w:rPr>
          <w:rFonts w:ascii="Courier New" w:hAnsi="Courier New" w:cs="Courier New"/>
          <w:sz w:val="18"/>
          <w:szCs w:val="18"/>
          <w:lang w:val="en-US"/>
        </w:rPr>
        <w:t xml:space="preserve">IDiagResultSFD </w:t>
      </w:r>
      <w:r w:rsidRPr="00587BD1">
        <w:rPr>
          <w:rFonts w:ascii="Courier New" w:hAnsi="Courier New" w:cs="Courier New"/>
          <w:b/>
          <w:sz w:val="18"/>
          <w:szCs w:val="18"/>
          <w:lang w:val="en-US"/>
        </w:rPr>
        <w:t>securityAccessSFDReset</w:t>
      </w:r>
      <w:r w:rsidRPr="00587BD1">
        <w:rPr>
          <w:rFonts w:ascii="Courier New" w:hAnsi="Courier New" w:cs="Courier New"/>
          <w:sz w:val="18"/>
          <w:szCs w:val="18"/>
          <w:lang w:val="en-US"/>
        </w:rPr>
        <w:t>(IConnectionHandle connectionHandle,</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587BD1">
        <w:rPr>
          <w:rFonts w:ascii="Courier New" w:hAnsi="Courier New" w:cs="Courier New"/>
          <w:sz w:val="18"/>
          <w:szCs w:val="18"/>
          <w:lang w:val="en-US"/>
        </w:rPr>
        <w:t>OnlineRequestedRole role,</w:t>
      </w:r>
      <w:r>
        <w:rPr>
          <w:rFonts w:ascii="Courier New" w:hAnsi="Courier New" w:cs="Courier New"/>
          <w:sz w:val="18"/>
          <w:szCs w:val="18"/>
          <w:lang w:val="en-US"/>
        </w:rPr>
        <w:t xml:space="preserve"> </w:t>
      </w:r>
      <w:r w:rsidRPr="00587BD1">
        <w:rPr>
          <w:rFonts w:ascii="Courier New" w:hAnsi="Courier New" w:cs="Courier New"/>
          <w:sz w:val="18"/>
          <w:szCs w:val="18"/>
          <w:lang w:val="en-US"/>
        </w:rPr>
        <w:t>OnlineAccessDuration duration,</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587BD1">
        <w:rPr>
          <w:rFonts w:ascii="Courier New" w:hAnsi="Courier New" w:cs="Courier New"/>
          <w:sz w:val="18"/>
          <w:szCs w:val="18"/>
          <w:lang w:val="en-US"/>
        </w:rPr>
        <w:t>OnlineAccessMethod accessMethod)</w:t>
      </w:r>
    </w:p>
    <w:p w14:paraId="74452DF2" w14:textId="77777777" w:rsidR="00D570A8" w:rsidRPr="00587BD1" w:rsidRDefault="00D570A8" w:rsidP="00587BD1">
      <w:pPr>
        <w:numPr>
          <w:ilvl w:val="0"/>
          <w:numId w:val="15"/>
        </w:numPr>
        <w:jc w:val="both"/>
        <w:rPr>
          <w:rFonts w:cs="Arial"/>
          <w:szCs w:val="22"/>
        </w:rPr>
      </w:pPr>
      <w:r w:rsidRPr="00587BD1">
        <w:rPr>
          <w:rFonts w:cs="Arial"/>
          <w:szCs w:val="22"/>
        </w:rPr>
        <w:t xml:space="preserve">Für die Abfrage vom SFD-Status </w:t>
      </w:r>
      <w:r>
        <w:rPr>
          <w:rFonts w:cs="Arial"/>
          <w:szCs w:val="22"/>
        </w:rPr>
        <w:t>eines Steuergerätes steht die API-Funktion „</w:t>
      </w:r>
      <w:r w:rsidRPr="00587BD1">
        <w:rPr>
          <w:rFonts w:cs="Arial"/>
          <w:szCs w:val="22"/>
        </w:rPr>
        <w:t>securityAccessSFDCheckStatus</w:t>
      </w:r>
      <w:r>
        <w:rPr>
          <w:rFonts w:cs="Arial"/>
          <w:szCs w:val="22"/>
        </w:rPr>
        <w:t>“ bereit und ist im Vergleich zu den vorherigen API-Funktionen auch von entfernten PCs aufrufbar. Das Ergebnis „</w:t>
      </w:r>
      <w:r w:rsidRPr="00587BD1">
        <w:rPr>
          <w:rFonts w:cs="Arial"/>
          <w:szCs w:val="22"/>
        </w:rPr>
        <w:t>IDiagResultSFDStatus</w:t>
      </w:r>
      <w:r>
        <w:rPr>
          <w:rFonts w:cs="Arial"/>
          <w:szCs w:val="22"/>
        </w:rPr>
        <w:t>“ enthält die aktuelle Freischaltdauer, -rolle, -typ und -status.</w:t>
      </w:r>
    </w:p>
    <w:p w14:paraId="1D0080A5" w14:textId="77777777" w:rsidR="00D570A8" w:rsidRPr="00587BD1" w:rsidRDefault="00D570A8" w:rsidP="00587BD1">
      <w:pPr>
        <w:ind w:left="720"/>
        <w:jc w:val="both"/>
        <w:rPr>
          <w:rFonts w:ascii="Courier New" w:hAnsi="Courier New" w:cs="Courier New"/>
          <w:sz w:val="18"/>
          <w:szCs w:val="18"/>
          <w:lang w:val="en-US"/>
        </w:rPr>
      </w:pPr>
      <w:r w:rsidRPr="00587BD1">
        <w:rPr>
          <w:rFonts w:ascii="Courier New" w:hAnsi="Courier New" w:cs="Courier New"/>
          <w:sz w:val="18"/>
          <w:szCs w:val="18"/>
          <w:lang w:val="en-US"/>
        </w:rPr>
        <w:t xml:space="preserve">IDiagResultSFDStatus </w:t>
      </w:r>
      <w:r w:rsidRPr="00587BD1">
        <w:rPr>
          <w:rFonts w:ascii="Courier New" w:hAnsi="Courier New" w:cs="Courier New"/>
          <w:b/>
          <w:sz w:val="18"/>
          <w:szCs w:val="18"/>
          <w:lang w:val="en-US"/>
        </w:rPr>
        <w:t>securityAccessSFDCheckStatus</w:t>
      </w:r>
      <w:r w:rsidRPr="00587BD1">
        <w:rPr>
          <w:rFonts w:ascii="Courier New" w:hAnsi="Courier New" w:cs="Courier New"/>
          <w:sz w:val="18"/>
          <w:szCs w:val="18"/>
          <w:lang w:val="en-US"/>
        </w:rPr>
        <w:t>(IConnectionHandle connectionHandle)</w:t>
      </w:r>
    </w:p>
    <w:p w14:paraId="37540ACA" w14:textId="77777777" w:rsidR="00D570A8" w:rsidRPr="00587BD1" w:rsidRDefault="00D570A8" w:rsidP="00587BD1">
      <w:pPr>
        <w:numPr>
          <w:ilvl w:val="0"/>
          <w:numId w:val="15"/>
        </w:numPr>
        <w:jc w:val="both"/>
        <w:rPr>
          <w:rFonts w:cs="Arial"/>
          <w:szCs w:val="22"/>
        </w:rPr>
      </w:pPr>
      <w:r w:rsidRPr="00587BD1">
        <w:rPr>
          <w:rFonts w:cs="Arial"/>
          <w:szCs w:val="22"/>
        </w:rPr>
        <w:t xml:space="preserve">Mittels der beiden folgenden API-Funktionen können SFD-Steuergeräte gesperrt werden. Über die Funktion „securityAccessSFDEcuLock“ kann ein </w:t>
      </w:r>
      <w:r>
        <w:rPr>
          <w:rFonts w:cs="Arial"/>
          <w:szCs w:val="22"/>
        </w:rPr>
        <w:t>einzelnes</w:t>
      </w:r>
      <w:r w:rsidRPr="00587BD1">
        <w:rPr>
          <w:rFonts w:cs="Arial"/>
          <w:szCs w:val="22"/>
        </w:rPr>
        <w:t xml:space="preserve"> Steuergerät und über „securityAccessSFDAllEcuLock“ alle Steuergeräte </w:t>
      </w:r>
      <w:r>
        <w:rPr>
          <w:rFonts w:cs="Arial"/>
          <w:szCs w:val="22"/>
        </w:rPr>
        <w:t xml:space="preserve">gleichzeitig </w:t>
      </w:r>
      <w:r w:rsidRPr="00587BD1">
        <w:rPr>
          <w:rFonts w:cs="Arial"/>
          <w:szCs w:val="22"/>
        </w:rPr>
        <w:t>gesperrt werden.</w:t>
      </w:r>
      <w:r>
        <w:rPr>
          <w:rFonts w:cs="Arial"/>
          <w:szCs w:val="22"/>
        </w:rPr>
        <w:t xml:space="preserve"> Die Rückgabeergebnis enthält für jedes antwortende Steuergerät ein separates Ergebnisobjekt.</w:t>
      </w:r>
    </w:p>
    <w:p w14:paraId="2E2EC0D9" w14:textId="77777777" w:rsidR="00D570A8" w:rsidRPr="00587BD1" w:rsidRDefault="00D570A8" w:rsidP="00587BD1">
      <w:pPr>
        <w:ind w:left="720"/>
        <w:jc w:val="both"/>
        <w:rPr>
          <w:rFonts w:ascii="Courier New" w:hAnsi="Courier New" w:cs="Courier New"/>
          <w:sz w:val="18"/>
          <w:szCs w:val="18"/>
          <w:lang w:val="en-US"/>
        </w:rPr>
      </w:pPr>
      <w:r w:rsidRPr="00587BD1">
        <w:rPr>
          <w:rFonts w:ascii="Courier New" w:hAnsi="Courier New" w:cs="Courier New"/>
          <w:sz w:val="18"/>
          <w:szCs w:val="18"/>
          <w:lang w:val="en-US"/>
        </w:rPr>
        <w:t xml:space="preserve">IDiagResultSFD </w:t>
      </w:r>
      <w:r w:rsidRPr="00587BD1">
        <w:rPr>
          <w:rFonts w:ascii="Courier New" w:hAnsi="Courier New" w:cs="Courier New"/>
          <w:b/>
          <w:sz w:val="18"/>
          <w:szCs w:val="18"/>
          <w:lang w:val="en-US"/>
        </w:rPr>
        <w:t>securityAccessSFDEcuLock</w:t>
      </w:r>
      <w:r w:rsidRPr="00587BD1">
        <w:rPr>
          <w:rFonts w:ascii="Courier New" w:hAnsi="Courier New" w:cs="Courier New"/>
          <w:sz w:val="18"/>
          <w:szCs w:val="18"/>
          <w:lang w:val="en-US"/>
        </w:rPr>
        <w:t>(IConnectionHandle connectionHandle)</w:t>
      </w:r>
    </w:p>
    <w:p w14:paraId="52A91A06" w14:textId="77777777" w:rsidR="00D570A8" w:rsidRDefault="00D570A8" w:rsidP="00587BD1">
      <w:pPr>
        <w:ind w:left="720"/>
        <w:rPr>
          <w:rFonts w:ascii="Courier New" w:hAnsi="Courier New" w:cs="Courier New"/>
          <w:sz w:val="18"/>
          <w:szCs w:val="18"/>
          <w:lang w:val="en-US"/>
        </w:rPr>
      </w:pPr>
      <w:r>
        <w:rPr>
          <w:rFonts w:ascii="Courier New" w:hAnsi="Courier New" w:cs="Courier New"/>
          <w:sz w:val="18"/>
          <w:szCs w:val="18"/>
          <w:lang w:val="en-US"/>
        </w:rPr>
        <w:t xml:space="preserve">List&lt;IDiagResultSFD&gt; </w:t>
      </w:r>
      <w:r w:rsidRPr="00587BD1">
        <w:rPr>
          <w:rFonts w:ascii="Courier New" w:hAnsi="Courier New" w:cs="Courier New"/>
          <w:b/>
          <w:sz w:val="18"/>
          <w:szCs w:val="18"/>
          <w:lang w:val="en-US"/>
        </w:rPr>
        <w:t>securityAccessSFDAllEcuLock</w:t>
      </w:r>
      <w:r w:rsidRPr="00587BD1">
        <w:rPr>
          <w:rFonts w:ascii="Courier New" w:hAnsi="Courier New" w:cs="Courier New"/>
          <w:sz w:val="18"/>
          <w:szCs w:val="18"/>
          <w:lang w:val="en-US"/>
        </w:rPr>
        <w:t>()</w:t>
      </w:r>
    </w:p>
    <w:p w14:paraId="3C58462D" w14:textId="77777777" w:rsidR="00D570A8" w:rsidRPr="0017795B" w:rsidRDefault="00D570A8" w:rsidP="0017795B">
      <w:pPr>
        <w:numPr>
          <w:ilvl w:val="0"/>
          <w:numId w:val="15"/>
        </w:numPr>
        <w:jc w:val="both"/>
        <w:rPr>
          <w:rFonts w:cs="Arial"/>
          <w:szCs w:val="22"/>
        </w:rPr>
      </w:pPr>
      <w:r w:rsidRPr="0017795B">
        <w:rPr>
          <w:rFonts w:cs="Arial"/>
          <w:szCs w:val="22"/>
        </w:rPr>
        <w:t>Die folgenden Makro-Methoden zum Erstellen von Grundeinstellungen und Stellglieddiagnosen stehen nun auch an der WEB-API zur Verfügung:</w:t>
      </w:r>
    </w:p>
    <w:p w14:paraId="2188F8B4" w14:textId="77777777" w:rsidR="00D570A8" w:rsidRPr="0017795B" w:rsidRDefault="00D570A8" w:rsidP="0017795B">
      <w:pPr>
        <w:ind w:firstLine="708"/>
        <w:rPr>
          <w:rFonts w:ascii="Courier New" w:hAnsi="Courier New" w:cs="Courier New"/>
          <w:sz w:val="18"/>
          <w:szCs w:val="18"/>
          <w:lang w:val="en-US"/>
        </w:rPr>
      </w:pPr>
      <w:r w:rsidRPr="0017795B">
        <w:rPr>
          <w:rFonts w:ascii="Courier New" w:hAnsi="Courier New" w:cs="Courier New"/>
          <w:sz w:val="18"/>
          <w:szCs w:val="18"/>
          <w:lang w:val="en-US"/>
        </w:rPr>
        <w:t xml:space="preserve">IDiagDescriptorWithParametersAndMeasurements </w:t>
      </w:r>
      <w:r w:rsidRPr="0017795B">
        <w:rPr>
          <w:rFonts w:ascii="Courier New" w:hAnsi="Courier New" w:cs="Courier New"/>
          <w:b/>
          <w:sz w:val="18"/>
          <w:szCs w:val="18"/>
          <w:lang w:val="en-US"/>
        </w:rPr>
        <w:t>createDiagActuator</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String actuatorName, Map&lt;String, String&gt; parameters,</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List&lt;String&gt; measurementValues)</w:t>
      </w:r>
    </w:p>
    <w:p w14:paraId="1EB9C864" w14:textId="77777777" w:rsidR="00D570A8" w:rsidRPr="0017795B" w:rsidRDefault="00D570A8" w:rsidP="0017795B">
      <w:pPr>
        <w:ind w:left="708"/>
        <w:rPr>
          <w:rFonts w:ascii="Courier New" w:hAnsi="Courier New" w:cs="Courier New"/>
          <w:sz w:val="18"/>
          <w:szCs w:val="18"/>
          <w:lang w:val="en-US"/>
        </w:rPr>
      </w:pPr>
      <w:r w:rsidRPr="0017795B">
        <w:rPr>
          <w:rFonts w:ascii="Courier New" w:hAnsi="Courier New" w:cs="Courier New"/>
          <w:sz w:val="18"/>
          <w:szCs w:val="18"/>
          <w:lang w:val="en-US"/>
        </w:rPr>
        <w:t xml:space="preserve">IDiagDescriptor2WithParametersAndMeasurements </w:t>
      </w:r>
      <w:r w:rsidRPr="0017795B">
        <w:rPr>
          <w:rFonts w:ascii="Courier New" w:hAnsi="Courier New" w:cs="Courier New"/>
          <w:b/>
          <w:sz w:val="18"/>
          <w:szCs w:val="18"/>
          <w:lang w:val="en-US"/>
        </w:rPr>
        <w:t>createDiagActuator2</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actuatorName, Map&lt;String, String&gt; parameters, </w:t>
      </w:r>
      <w:r>
        <w:rPr>
          <w:rFonts w:ascii="Courier New" w:hAnsi="Courier New" w:cs="Courier New"/>
          <w:sz w:val="18"/>
          <w:szCs w:val="18"/>
          <w:lang w:val="en-US"/>
        </w:rPr>
        <w:tab/>
      </w:r>
      <w:r w:rsidRPr="0017795B">
        <w:rPr>
          <w:rFonts w:ascii="Courier New" w:hAnsi="Courier New" w:cs="Courier New"/>
          <w:sz w:val="18"/>
          <w:szCs w:val="18"/>
          <w:lang w:val="en-US"/>
        </w:rPr>
        <w:t>List&lt;IDiagMeasurementDescriptor&gt; measurementValues)</w:t>
      </w:r>
    </w:p>
    <w:p w14:paraId="5849643E" w14:textId="77777777" w:rsidR="00D570A8" w:rsidRPr="0017795B" w:rsidRDefault="00D570A8" w:rsidP="0017795B">
      <w:pPr>
        <w:ind w:firstLine="708"/>
        <w:rPr>
          <w:rFonts w:ascii="Courier New" w:hAnsi="Courier New" w:cs="Courier New"/>
          <w:sz w:val="18"/>
          <w:szCs w:val="18"/>
          <w:lang w:val="en-US"/>
        </w:rPr>
      </w:pPr>
      <w:r w:rsidRPr="0017795B">
        <w:rPr>
          <w:rFonts w:ascii="Courier New" w:hAnsi="Courier New" w:cs="Courier New"/>
          <w:sz w:val="18"/>
          <w:szCs w:val="18"/>
          <w:lang w:val="en-US"/>
        </w:rPr>
        <w:t xml:space="preserve">IDiagDescriptorWithParametersAndMeasurements </w:t>
      </w:r>
      <w:r w:rsidRPr="0017795B">
        <w:rPr>
          <w:rFonts w:ascii="Courier New" w:hAnsi="Courier New" w:cs="Courier New"/>
          <w:b/>
          <w:sz w:val="18"/>
          <w:szCs w:val="18"/>
          <w:lang w:val="en-US"/>
        </w:rPr>
        <w:t>createBasicSetting</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String basicSettingName, Map&lt;String, String&gt; parameters</w:t>
      </w:r>
      <w:r>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List&lt;String&gt; measurements)</w:t>
      </w:r>
    </w:p>
    <w:p w14:paraId="1297760B" w14:textId="77777777" w:rsidR="00D570A8" w:rsidRPr="0017795B" w:rsidRDefault="00D570A8" w:rsidP="0017795B">
      <w:pPr>
        <w:ind w:left="708"/>
        <w:rPr>
          <w:rFonts w:ascii="Courier New" w:hAnsi="Courier New" w:cs="Courier New"/>
          <w:sz w:val="18"/>
          <w:szCs w:val="18"/>
          <w:lang w:val="en-US"/>
        </w:rPr>
      </w:pPr>
      <w:r w:rsidRPr="0017795B">
        <w:rPr>
          <w:rFonts w:ascii="Courier New" w:hAnsi="Courier New" w:cs="Courier New"/>
          <w:sz w:val="18"/>
          <w:szCs w:val="18"/>
          <w:lang w:val="en-US"/>
        </w:rPr>
        <w:t xml:space="preserve">IDiagDescriptor2WithParametersAndMeasurements </w:t>
      </w:r>
      <w:r w:rsidRPr="0017795B">
        <w:rPr>
          <w:rFonts w:ascii="Courier New" w:hAnsi="Courier New" w:cs="Courier New"/>
          <w:b/>
          <w:sz w:val="18"/>
          <w:szCs w:val="18"/>
          <w:lang w:val="en-US"/>
        </w:rPr>
        <w:t>createBasicSetting2</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basicSettingName, Map&lt;String, String&gt; parameters, </w:t>
      </w:r>
      <w:r>
        <w:rPr>
          <w:rFonts w:ascii="Courier New" w:hAnsi="Courier New" w:cs="Courier New"/>
          <w:sz w:val="18"/>
          <w:szCs w:val="18"/>
          <w:lang w:val="en-US"/>
        </w:rPr>
        <w:tab/>
      </w:r>
      <w:r w:rsidRPr="0017795B">
        <w:rPr>
          <w:rFonts w:ascii="Courier New" w:hAnsi="Courier New" w:cs="Courier New"/>
          <w:sz w:val="18"/>
          <w:szCs w:val="18"/>
          <w:lang w:val="en-US"/>
        </w:rPr>
        <w:t>List&lt;IDiagMeasurementDescriptor&gt; measurements)</w:t>
      </w:r>
    </w:p>
    <w:p w14:paraId="57983D77" w14:textId="77777777" w:rsidR="00D570A8" w:rsidRDefault="00D570A8" w:rsidP="0017795B">
      <w:pPr>
        <w:ind w:firstLine="708"/>
        <w:rPr>
          <w:rFonts w:ascii="Courier New" w:hAnsi="Courier New" w:cs="Courier New"/>
          <w:sz w:val="18"/>
          <w:szCs w:val="18"/>
          <w:lang w:val="en-US"/>
        </w:rPr>
      </w:pPr>
      <w:r w:rsidRPr="0017795B">
        <w:rPr>
          <w:rFonts w:ascii="Courier New" w:hAnsi="Courier New" w:cs="Courier New"/>
          <w:sz w:val="18"/>
          <w:szCs w:val="18"/>
          <w:lang w:val="en-US"/>
        </w:rPr>
        <w:t xml:space="preserve">IDiagMeasurementDescriptor </w:t>
      </w:r>
      <w:r w:rsidRPr="0017795B">
        <w:rPr>
          <w:rFonts w:ascii="Courier New" w:hAnsi="Courier New" w:cs="Courier New"/>
          <w:b/>
          <w:sz w:val="18"/>
          <w:szCs w:val="18"/>
          <w:lang w:val="en-US"/>
        </w:rPr>
        <w:t>createDiagMeasurementDescriptor</w:t>
      </w:r>
      <w:r w:rsidRPr="0017795B">
        <w:rPr>
          <w:rFonts w:ascii="Courier New" w:hAnsi="Courier New" w:cs="Courier New"/>
          <w:sz w:val="18"/>
          <w:szCs w:val="18"/>
          <w:lang w:val="en-US"/>
        </w:rPr>
        <w:t>(long ecuAddress,</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measurementGroup, String measurementParam) </w:t>
      </w:r>
    </w:p>
    <w:p w14:paraId="067AE449" w14:textId="77777777" w:rsidR="00D570A8" w:rsidRPr="00CF0007" w:rsidRDefault="00D570A8" w:rsidP="00AC0D33">
      <w:pPr>
        <w:pStyle w:val="AbsatzFolgend"/>
        <w:ind w:left="708"/>
        <w:jc w:val="left"/>
        <w:rPr>
          <w:rFonts w:cs="Arial"/>
          <w:color w:val="auto"/>
          <w:szCs w:val="22"/>
          <w:lang w:val="en-US"/>
        </w:rPr>
      </w:pPr>
    </w:p>
    <w:p w14:paraId="33948722" w14:textId="77777777" w:rsidR="00D570A8" w:rsidRDefault="00D570A8" w:rsidP="00AC0D33">
      <w:pPr>
        <w:pStyle w:val="berschrift2"/>
        <w:numPr>
          <w:ilvl w:val="1"/>
          <w:numId w:val="29"/>
        </w:numPr>
        <w:rPr>
          <w:lang w:val="en-US"/>
        </w:rPr>
      </w:pPr>
      <w:bookmarkStart w:id="168" w:name="_Ref535920229"/>
      <w:bookmarkStart w:id="169" w:name="_Toc115767145"/>
      <w:r>
        <w:rPr>
          <w:lang w:val="en-US"/>
        </w:rPr>
        <w:t>Version 19.2</w:t>
      </w:r>
      <w:bookmarkEnd w:id="168"/>
      <w:bookmarkEnd w:id="169"/>
    </w:p>
    <w:p w14:paraId="6410E92F" w14:textId="77777777" w:rsidR="00D570A8" w:rsidRPr="00130B5C" w:rsidRDefault="00D570A8" w:rsidP="002846F1">
      <w:pPr>
        <w:rPr>
          <w:rFonts w:cs="Arial"/>
          <w:szCs w:val="22"/>
        </w:rPr>
      </w:pPr>
      <w:r w:rsidRPr="00130B5C">
        <w:rPr>
          <w:rFonts w:cs="Arial"/>
          <w:szCs w:val="22"/>
        </w:rPr>
        <w:t>Folgende Änderungen wurden vorgenommen:</w:t>
      </w:r>
    </w:p>
    <w:p w14:paraId="77CE9500" w14:textId="77777777" w:rsidR="00D570A8" w:rsidRPr="00130B5C" w:rsidRDefault="00D570A8" w:rsidP="002846F1">
      <w:pPr>
        <w:numPr>
          <w:ilvl w:val="0"/>
          <w:numId w:val="15"/>
        </w:numPr>
        <w:rPr>
          <w:rFonts w:cs="Arial"/>
          <w:szCs w:val="22"/>
        </w:rPr>
      </w:pPr>
      <w:r w:rsidRPr="00130B5C">
        <w:rPr>
          <w:rFonts w:cs="Arial"/>
          <w:szCs w:val="22"/>
        </w:rPr>
        <w:t>Die Methode zum Erstellen von BZD-/VDS-Protokollen wurde</w:t>
      </w:r>
      <w:r>
        <w:rPr>
          <w:rFonts w:cs="Arial"/>
          <w:szCs w:val="22"/>
        </w:rPr>
        <w:t xml:space="preserve"> um ein zusätzliches optionales</w:t>
      </w:r>
      <w:r w:rsidRPr="00130B5C">
        <w:rPr>
          <w:rFonts w:cs="Arial"/>
          <w:szCs w:val="22"/>
        </w:rPr>
        <w:t xml:space="preserve"> Argument für </w:t>
      </w:r>
      <w:r>
        <w:rPr>
          <w:rFonts w:cs="Arial"/>
          <w:szCs w:val="22"/>
        </w:rPr>
        <w:t xml:space="preserve">Identifikationspresets </w:t>
      </w:r>
      <w:r w:rsidRPr="00130B5C">
        <w:rPr>
          <w:rFonts w:cs="Arial"/>
          <w:szCs w:val="22"/>
        </w:rPr>
        <w:t>erweitert:</w:t>
      </w:r>
    </w:p>
    <w:p w14:paraId="4B37148A" w14:textId="77777777" w:rsidR="00D570A8" w:rsidRDefault="00D570A8" w:rsidP="002846F1">
      <w:pPr>
        <w:ind w:left="708"/>
        <w:rPr>
          <w:rFonts w:ascii="Courier New" w:hAnsi="Courier New" w:cs="Courier New"/>
          <w:sz w:val="18"/>
          <w:szCs w:val="18"/>
        </w:rPr>
      </w:pPr>
      <w:r w:rsidRPr="00130B5C">
        <w:rPr>
          <w:rFonts w:ascii="Courier New" w:hAnsi="Courier New" w:cs="Courier New"/>
          <w:sz w:val="18"/>
          <w:szCs w:val="18"/>
        </w:rPr>
        <w:t xml:space="preserve">String </w:t>
      </w:r>
      <w:r w:rsidRPr="00130B5C">
        <w:rPr>
          <w:rFonts w:ascii="Courier New" w:hAnsi="Courier New" w:cs="Courier New"/>
          <w:b/>
          <w:sz w:val="18"/>
          <w:szCs w:val="18"/>
        </w:rPr>
        <w:t>createProtocolVDSBZD</w:t>
      </w:r>
      <w:r w:rsidRPr="00130B5C">
        <w:rPr>
          <w:rFonts w:ascii="Courier New" w:hAnsi="Courier New" w:cs="Courier New"/>
          <w:sz w:val="18"/>
          <w:szCs w:val="18"/>
        </w:rPr>
        <w:t>(&lt;VIN&gt;, &lt;Fzg-Nummer&gt;, &lt;readEventMemory&gt;, &lt;Benutzername&gt;, &lt;Messort&gt;, &lt;Messtyp&gt;, &lt;Kilometerstand&gt;, &lt;Einheit Kilometerstand&gt;, &lt;Anpassungsliste&gt;, &lt;Messwertliste&gt;, &lt;</w:t>
      </w:r>
      <w:r>
        <w:rPr>
          <w:rFonts w:ascii="Courier New" w:hAnsi="Courier New" w:cs="Courier New"/>
          <w:sz w:val="18"/>
          <w:szCs w:val="18"/>
        </w:rPr>
        <w:t>Identifikations</w:t>
      </w:r>
      <w:r w:rsidRPr="00130B5C">
        <w:rPr>
          <w:rFonts w:ascii="Courier New" w:hAnsi="Courier New" w:cs="Courier New"/>
          <w:sz w:val="18"/>
          <w:szCs w:val="18"/>
        </w:rPr>
        <w:t>liste&gt;, &lt;Zusätzliche Presets&gt;)</w:t>
      </w:r>
    </w:p>
    <w:p w14:paraId="1B1BCF92" w14:textId="77777777" w:rsidR="00D570A8" w:rsidRPr="00130B5C" w:rsidRDefault="00D570A8" w:rsidP="002846F1">
      <w:pPr>
        <w:numPr>
          <w:ilvl w:val="0"/>
          <w:numId w:val="15"/>
        </w:numPr>
        <w:rPr>
          <w:rFonts w:cs="Arial"/>
          <w:szCs w:val="22"/>
        </w:rPr>
      </w:pPr>
      <w:r w:rsidRPr="00130B5C">
        <w:rPr>
          <w:rFonts w:cs="Arial"/>
          <w:szCs w:val="22"/>
        </w:rPr>
        <w:t xml:space="preserve">Für die Ermittlung der Presets </w:t>
      </w:r>
      <w:r>
        <w:rPr>
          <w:rFonts w:cs="Arial"/>
          <w:szCs w:val="22"/>
        </w:rPr>
        <w:t xml:space="preserve">zur erweiterten Identifikation </w:t>
      </w:r>
      <w:r w:rsidRPr="00130B5C">
        <w:rPr>
          <w:rFonts w:cs="Arial"/>
          <w:szCs w:val="22"/>
        </w:rPr>
        <w:t>wird nun die folgende Methode bereitgestellt:</w:t>
      </w:r>
    </w:p>
    <w:p w14:paraId="14F6DAED" w14:textId="77777777" w:rsidR="00D570A8" w:rsidRDefault="00D570A8" w:rsidP="002846F1">
      <w:pPr>
        <w:ind w:left="708"/>
        <w:rPr>
          <w:rFonts w:ascii="Courier New" w:hAnsi="Courier New" w:cs="Courier New"/>
          <w:sz w:val="18"/>
          <w:szCs w:val="18"/>
        </w:rPr>
      </w:pPr>
      <w:r w:rsidRPr="00130B5C">
        <w:rPr>
          <w:rFonts w:ascii="Courier New" w:hAnsi="Courier New" w:cs="Courier New"/>
          <w:sz w:val="18"/>
          <w:szCs w:val="18"/>
        </w:rPr>
        <w:t xml:space="preserve">List&lt;String&gt; </w:t>
      </w:r>
      <w:r w:rsidRPr="00130B5C">
        <w:rPr>
          <w:rFonts w:ascii="Courier New" w:hAnsi="Courier New" w:cs="Courier New"/>
          <w:b/>
          <w:sz w:val="18"/>
          <w:szCs w:val="18"/>
        </w:rPr>
        <w:t>getAvailable</w:t>
      </w:r>
      <w:r w:rsidRPr="002846F1">
        <w:rPr>
          <w:rFonts w:ascii="Courier New" w:hAnsi="Courier New" w:cs="Courier New"/>
          <w:b/>
          <w:sz w:val="18"/>
          <w:szCs w:val="18"/>
        </w:rPr>
        <w:t>Identification</w:t>
      </w:r>
      <w:r w:rsidRPr="00130B5C">
        <w:rPr>
          <w:rFonts w:ascii="Courier New" w:hAnsi="Courier New" w:cs="Courier New"/>
          <w:b/>
          <w:sz w:val="18"/>
          <w:szCs w:val="18"/>
        </w:rPr>
        <w:t>Presets</w:t>
      </w:r>
      <w:r w:rsidRPr="00130B5C">
        <w:rPr>
          <w:rFonts w:ascii="Courier New" w:hAnsi="Courier New" w:cs="Courier New"/>
          <w:sz w:val="18"/>
          <w:szCs w:val="18"/>
        </w:rPr>
        <w:t>()</w:t>
      </w:r>
    </w:p>
    <w:p w14:paraId="5D396321" w14:textId="77777777" w:rsidR="00D570A8" w:rsidRPr="00827249" w:rsidRDefault="00D570A8" w:rsidP="005B2E11">
      <w:pPr>
        <w:numPr>
          <w:ilvl w:val="0"/>
          <w:numId w:val="32"/>
        </w:numPr>
      </w:pPr>
      <w:r w:rsidRPr="00827249">
        <w:rPr>
          <w:rFonts w:cs="Arial"/>
          <w:szCs w:val="22"/>
        </w:rPr>
        <w:t>Die Methode der Automatisierungsschnittstelle (nicht WEB-API) zum auslesen von Ereignisspeichereinträgen wurde um ein neues optionales Argument erweitert:</w:t>
      </w:r>
    </w:p>
    <w:p w14:paraId="7D9CC931" w14:textId="77777777" w:rsidR="00D570A8" w:rsidRDefault="00D570A8" w:rsidP="00827249">
      <w:pPr>
        <w:ind w:left="720"/>
        <w:rPr>
          <w:rFonts w:ascii="Courier New" w:hAnsi="Courier New" w:cs="Courier New"/>
          <w:sz w:val="18"/>
          <w:szCs w:val="18"/>
        </w:rPr>
      </w:pPr>
      <w:r w:rsidRPr="00827249">
        <w:rPr>
          <w:rFonts w:ascii="Courier New" w:hAnsi="Courier New" w:cs="Courier New"/>
          <w:sz w:val="18"/>
          <w:szCs w:val="18"/>
        </w:rPr>
        <w:t xml:space="preserve">List&lt;IDiagResultEventMemory&gt; </w:t>
      </w:r>
      <w:r w:rsidRPr="00827249">
        <w:rPr>
          <w:rFonts w:ascii="Courier New" w:hAnsi="Courier New" w:cs="Courier New"/>
          <w:b/>
          <w:sz w:val="18"/>
          <w:szCs w:val="18"/>
        </w:rPr>
        <w:t>readEventMemories</w:t>
      </w:r>
      <w:r w:rsidRPr="00827249">
        <w:rPr>
          <w:rFonts w:ascii="Courier New" w:hAnsi="Courier New" w:cs="Courier New"/>
          <w:sz w:val="18"/>
          <w:szCs w:val="18"/>
        </w:rPr>
        <w:t>(&lt;SG-Liste&gt;, &lt;Anpassungsliste&gt;, &lt;Messwertliste</w:t>
      </w:r>
      <w:r w:rsidRPr="00130B5C">
        <w:rPr>
          <w:rFonts w:ascii="Courier New" w:hAnsi="Courier New" w:cs="Courier New"/>
          <w:sz w:val="18"/>
          <w:szCs w:val="18"/>
        </w:rPr>
        <w:t>&gt;, &lt;</w:t>
      </w:r>
      <w:r>
        <w:rPr>
          <w:rFonts w:ascii="Courier New" w:hAnsi="Courier New" w:cs="Courier New"/>
          <w:sz w:val="18"/>
          <w:szCs w:val="18"/>
        </w:rPr>
        <w:t>Identifikations</w:t>
      </w:r>
      <w:r w:rsidRPr="00130B5C">
        <w:rPr>
          <w:rFonts w:ascii="Courier New" w:hAnsi="Courier New" w:cs="Courier New"/>
          <w:sz w:val="18"/>
          <w:szCs w:val="18"/>
        </w:rPr>
        <w:t>liste&gt;</w:t>
      </w:r>
      <w:r w:rsidRPr="00827249">
        <w:rPr>
          <w:rFonts w:ascii="Courier New" w:hAnsi="Courier New" w:cs="Courier New"/>
          <w:sz w:val="18"/>
          <w:szCs w:val="18"/>
        </w:rPr>
        <w:t>, &lt;Zusätzliche Presets&gt;)</w:t>
      </w:r>
    </w:p>
    <w:p w14:paraId="02DF65B3" w14:textId="77777777" w:rsidR="00D570A8" w:rsidRDefault="00D570A8" w:rsidP="00827249">
      <w:pPr>
        <w:ind w:left="720"/>
      </w:pPr>
    </w:p>
    <w:p w14:paraId="4F4D321C" w14:textId="77777777" w:rsidR="00D570A8" w:rsidRPr="00CF0007" w:rsidRDefault="00D570A8" w:rsidP="005A4A42">
      <w:pPr>
        <w:pStyle w:val="AbsatzFolgend"/>
        <w:ind w:left="708"/>
        <w:jc w:val="left"/>
        <w:rPr>
          <w:rFonts w:cs="Arial"/>
          <w:color w:val="auto"/>
          <w:szCs w:val="22"/>
          <w:lang w:val="en-US"/>
        </w:rPr>
      </w:pPr>
    </w:p>
    <w:p w14:paraId="5F882AD9" w14:textId="77777777" w:rsidR="00D570A8" w:rsidRPr="00BD747C" w:rsidRDefault="00D570A8" w:rsidP="00BD747C">
      <w:pPr>
        <w:pStyle w:val="berschrift2"/>
        <w:numPr>
          <w:ilvl w:val="1"/>
          <w:numId w:val="29"/>
        </w:numPr>
        <w:rPr>
          <w:lang w:val="en-US"/>
        </w:rPr>
      </w:pPr>
      <w:bookmarkStart w:id="170" w:name="_Ref1380837"/>
      <w:bookmarkStart w:id="171" w:name="_Toc115767146"/>
      <w:r>
        <w:rPr>
          <w:lang w:val="en-US"/>
        </w:rPr>
        <w:t>Version 20.0</w:t>
      </w:r>
      <w:bookmarkEnd w:id="170"/>
      <w:bookmarkEnd w:id="171"/>
    </w:p>
    <w:p w14:paraId="05E0AD0A" w14:textId="77777777" w:rsidR="00D570A8" w:rsidRPr="00130B5C" w:rsidRDefault="00D570A8" w:rsidP="00BD747C">
      <w:pPr>
        <w:rPr>
          <w:rFonts w:cs="Arial"/>
          <w:szCs w:val="22"/>
        </w:rPr>
      </w:pPr>
      <w:r w:rsidRPr="00130B5C">
        <w:rPr>
          <w:rFonts w:cs="Arial"/>
          <w:szCs w:val="22"/>
        </w:rPr>
        <w:t>Folgende Änderungen wurden vorgenommen:</w:t>
      </w:r>
    </w:p>
    <w:p w14:paraId="175B02D2" w14:textId="77777777" w:rsidR="00D570A8" w:rsidRPr="00130B5C" w:rsidRDefault="00D570A8" w:rsidP="00BD747C">
      <w:pPr>
        <w:numPr>
          <w:ilvl w:val="0"/>
          <w:numId w:val="15"/>
        </w:numPr>
        <w:rPr>
          <w:rFonts w:cs="Arial"/>
          <w:szCs w:val="22"/>
        </w:rPr>
      </w:pPr>
      <w:r>
        <w:rPr>
          <w:rFonts w:cs="Arial"/>
          <w:szCs w:val="22"/>
        </w:rPr>
        <w:t>Zum Ausführen von Kurzläufer-Routinen eines Steuergerätes wurde eine Methode hinzugefügt. Diese erwartet das Verbindungsobjekt zum Steuergerät, den Namen der auszuführenden Routine und eine Map in der zu jedem Parameter der Routine ein Wert hinterlegt ist</w:t>
      </w:r>
      <w:r w:rsidRPr="00130B5C">
        <w:rPr>
          <w:rFonts w:cs="Arial"/>
          <w:szCs w:val="22"/>
        </w:rPr>
        <w:t>:</w:t>
      </w:r>
    </w:p>
    <w:p w14:paraId="1987EFE2" w14:textId="77777777" w:rsidR="00D570A8" w:rsidRPr="00BD747C" w:rsidRDefault="00D570A8" w:rsidP="00BD747C">
      <w:pPr>
        <w:ind w:left="708"/>
        <w:rPr>
          <w:rFonts w:ascii="Courier New" w:hAnsi="Courier New" w:cs="Courier New"/>
          <w:sz w:val="18"/>
          <w:szCs w:val="18"/>
          <w:lang w:val="en-US"/>
        </w:rPr>
      </w:pPr>
      <w:r w:rsidRPr="00BD4E39">
        <w:rPr>
          <w:rFonts w:ascii="Courier New" w:hAnsi="Courier New" w:cs="Courier New"/>
          <w:sz w:val="18"/>
          <w:szCs w:val="18"/>
          <w:lang w:val="en-US"/>
        </w:rPr>
        <w:t xml:space="preserve">IDiagResultStatus </w:t>
      </w:r>
      <w:r w:rsidRPr="00BD4E39">
        <w:rPr>
          <w:rFonts w:ascii="Courier New" w:hAnsi="Courier New" w:cs="Courier New"/>
          <w:b/>
          <w:sz w:val="18"/>
          <w:szCs w:val="18"/>
          <w:lang w:val="en-US"/>
        </w:rPr>
        <w:t>immediateRoutineExecution</w:t>
      </w:r>
      <w:r w:rsidRPr="00BD4E39">
        <w:rPr>
          <w:rFonts w:ascii="Courier New" w:hAnsi="Courier New" w:cs="Courier New"/>
          <w:sz w:val="18"/>
          <w:szCs w:val="18"/>
          <w:lang w:val="en-US"/>
        </w:rPr>
        <w:t>(IConnectionHandle connectionHandle, String immediateRoutineName, Map&lt;String, Strin</w:t>
      </w:r>
      <w:r>
        <w:rPr>
          <w:rFonts w:ascii="Courier New" w:hAnsi="Courier New" w:cs="Courier New"/>
          <w:sz w:val="18"/>
          <w:szCs w:val="18"/>
          <w:lang w:val="en-US"/>
        </w:rPr>
        <w:t>g&gt; immediateRoutineParameters</w:t>
      </w:r>
      <w:r w:rsidRPr="00BD747C">
        <w:rPr>
          <w:rFonts w:ascii="Courier New" w:hAnsi="Courier New" w:cs="Courier New"/>
          <w:sz w:val="18"/>
          <w:szCs w:val="18"/>
          <w:lang w:val="en-US"/>
        </w:rPr>
        <w:t xml:space="preserve">) </w:t>
      </w:r>
    </w:p>
    <w:p w14:paraId="0F0A706B" w14:textId="77777777" w:rsidR="00D570A8" w:rsidRPr="00827249" w:rsidRDefault="00D570A8" w:rsidP="00BD747C">
      <w:pPr>
        <w:numPr>
          <w:ilvl w:val="0"/>
          <w:numId w:val="32"/>
        </w:numPr>
      </w:pPr>
      <w:r>
        <w:rPr>
          <w:rFonts w:cs="Arial"/>
          <w:szCs w:val="22"/>
        </w:rPr>
        <w:t>Eine</w:t>
      </w:r>
      <w:r w:rsidRPr="00827249">
        <w:rPr>
          <w:rFonts w:cs="Arial"/>
          <w:szCs w:val="22"/>
        </w:rPr>
        <w:t xml:space="preserve"> Methode </w:t>
      </w:r>
      <w:r>
        <w:rPr>
          <w:rFonts w:cs="Arial"/>
          <w:szCs w:val="22"/>
        </w:rPr>
        <w:t>zum Ermitteln der Namen aller Parameter einer Kurzläufer-Routinen wurde hinzugefügt:</w:t>
      </w:r>
    </w:p>
    <w:p w14:paraId="1E877F02" w14:textId="77777777" w:rsidR="00D570A8" w:rsidRPr="00BD747C" w:rsidRDefault="00D570A8" w:rsidP="00BD747C">
      <w:pPr>
        <w:ind w:left="720"/>
        <w:rPr>
          <w:rFonts w:ascii="Courier New" w:hAnsi="Courier New" w:cs="Courier New"/>
          <w:sz w:val="18"/>
          <w:szCs w:val="18"/>
          <w:lang w:val="en-US"/>
        </w:rPr>
      </w:pPr>
      <w:r w:rsidRPr="00BD747C">
        <w:rPr>
          <w:rFonts w:ascii="Courier New" w:hAnsi="Courier New" w:cs="Courier New"/>
          <w:sz w:val="18"/>
          <w:szCs w:val="18"/>
          <w:lang w:val="en-US"/>
        </w:rPr>
        <w:t xml:space="preserve">List&lt;String&gt; </w:t>
      </w:r>
      <w:r w:rsidRPr="00BD747C">
        <w:rPr>
          <w:rFonts w:ascii="Courier New" w:hAnsi="Courier New" w:cs="Courier New"/>
          <w:b/>
          <w:sz w:val="18"/>
          <w:szCs w:val="18"/>
          <w:lang w:val="en-US"/>
        </w:rPr>
        <w:t>getShortNamesOfParametersForImmediateRoutine</w:t>
      </w:r>
      <w:r w:rsidRPr="00BD747C">
        <w:rPr>
          <w:rFonts w:ascii="Courier New" w:hAnsi="Courier New" w:cs="Courier New"/>
          <w:sz w:val="18"/>
          <w:szCs w:val="18"/>
          <w:lang w:val="en-US"/>
        </w:rPr>
        <w:t>(</w:t>
      </w:r>
      <w:r w:rsidRPr="00587BD1">
        <w:rPr>
          <w:rFonts w:ascii="Courier New" w:hAnsi="Courier New" w:cs="Courier New"/>
          <w:sz w:val="18"/>
          <w:szCs w:val="18"/>
          <w:lang w:val="en-US"/>
        </w:rPr>
        <w:t>IConnectionHandle connectionHandle</w:t>
      </w:r>
      <w:r>
        <w:rPr>
          <w:rFonts w:ascii="Courier New" w:hAnsi="Courier New" w:cs="Courier New"/>
          <w:sz w:val="18"/>
          <w:szCs w:val="18"/>
          <w:lang w:val="en-US"/>
        </w:rPr>
        <w:t>,</w:t>
      </w:r>
      <w:r w:rsidRPr="00BD747C">
        <w:rPr>
          <w:rFonts w:ascii="Courier New" w:hAnsi="Courier New" w:cs="Courier New"/>
          <w:sz w:val="18"/>
          <w:szCs w:val="18"/>
          <w:lang w:val="en-US"/>
        </w:rPr>
        <w:t xml:space="preserve"> </w:t>
      </w:r>
      <w:r>
        <w:rPr>
          <w:rFonts w:ascii="Courier New" w:hAnsi="Courier New" w:cs="Courier New"/>
          <w:sz w:val="18"/>
          <w:szCs w:val="18"/>
          <w:lang w:val="en-US"/>
        </w:rPr>
        <w:t>String immediateRoutineName</w:t>
      </w:r>
      <w:r w:rsidRPr="00BD747C">
        <w:rPr>
          <w:rFonts w:ascii="Courier New" w:hAnsi="Courier New" w:cs="Courier New"/>
          <w:sz w:val="18"/>
          <w:szCs w:val="18"/>
          <w:lang w:val="en-US"/>
        </w:rPr>
        <w:t>)</w:t>
      </w:r>
    </w:p>
    <w:p w14:paraId="4F2023CD" w14:textId="77777777" w:rsidR="00D570A8" w:rsidRPr="00827249" w:rsidRDefault="00D570A8" w:rsidP="00BD747C">
      <w:pPr>
        <w:numPr>
          <w:ilvl w:val="0"/>
          <w:numId w:val="32"/>
        </w:numPr>
      </w:pPr>
      <w:r>
        <w:rPr>
          <w:rFonts w:cs="Arial"/>
          <w:szCs w:val="22"/>
        </w:rPr>
        <w:t>Eine Methode zum ermitteln der verfügbaren Kurzläufer-Routinen eines Steuergerätes wurde hinzugefügt</w:t>
      </w:r>
      <w:r w:rsidRPr="00827249">
        <w:rPr>
          <w:rFonts w:cs="Arial"/>
          <w:szCs w:val="22"/>
        </w:rPr>
        <w:t>:</w:t>
      </w:r>
    </w:p>
    <w:p w14:paraId="1F0A5288" w14:textId="77777777" w:rsidR="00D570A8" w:rsidRDefault="00D570A8" w:rsidP="00B60578">
      <w:pPr>
        <w:ind w:left="720"/>
        <w:rPr>
          <w:rFonts w:ascii="Courier New" w:hAnsi="Courier New" w:cs="Courier New"/>
          <w:sz w:val="18"/>
          <w:szCs w:val="18"/>
          <w:lang w:val="en-US"/>
        </w:rPr>
      </w:pPr>
      <w:r w:rsidRPr="00BD747C">
        <w:rPr>
          <w:rFonts w:ascii="Courier New" w:hAnsi="Courier New" w:cs="Courier New"/>
          <w:sz w:val="18"/>
          <w:szCs w:val="18"/>
          <w:lang w:val="en-US"/>
        </w:rPr>
        <w:t xml:space="preserve">List&lt;String&gt; </w:t>
      </w:r>
      <w:r w:rsidRPr="00BD747C">
        <w:rPr>
          <w:rFonts w:ascii="Courier New" w:hAnsi="Courier New" w:cs="Courier New"/>
          <w:b/>
          <w:sz w:val="18"/>
          <w:szCs w:val="18"/>
          <w:lang w:val="en-US"/>
        </w:rPr>
        <w:t>getShortNamesOfImmediateRoutines</w:t>
      </w:r>
      <w:r w:rsidRPr="00BD747C">
        <w:rPr>
          <w:rFonts w:ascii="Courier New" w:hAnsi="Courier New" w:cs="Courier New"/>
          <w:sz w:val="18"/>
          <w:szCs w:val="18"/>
          <w:lang w:val="en-US"/>
        </w:rPr>
        <w:t xml:space="preserve"> (</w:t>
      </w:r>
      <w:r w:rsidRPr="00587BD1">
        <w:rPr>
          <w:rFonts w:ascii="Courier New" w:hAnsi="Courier New" w:cs="Courier New"/>
          <w:sz w:val="18"/>
          <w:szCs w:val="18"/>
          <w:lang w:val="en-US"/>
        </w:rPr>
        <w:t>IConnectionHandle connectionHandle</w:t>
      </w:r>
      <w:r w:rsidRPr="00BD747C">
        <w:rPr>
          <w:rFonts w:ascii="Courier New" w:hAnsi="Courier New" w:cs="Courier New"/>
          <w:sz w:val="18"/>
          <w:szCs w:val="18"/>
          <w:lang w:val="en-US"/>
        </w:rPr>
        <w:t>)</w:t>
      </w:r>
    </w:p>
    <w:p w14:paraId="6A0CE3D3" w14:textId="77777777" w:rsidR="00D570A8" w:rsidRPr="00BD747C" w:rsidRDefault="00D570A8" w:rsidP="0089725F">
      <w:pPr>
        <w:pStyle w:val="berschrift2"/>
        <w:numPr>
          <w:ilvl w:val="1"/>
          <w:numId w:val="29"/>
        </w:numPr>
        <w:rPr>
          <w:lang w:val="en-US"/>
        </w:rPr>
      </w:pPr>
      <w:bookmarkStart w:id="172" w:name="_Ref2684726"/>
      <w:bookmarkStart w:id="173" w:name="_Toc115767147"/>
      <w:r>
        <w:rPr>
          <w:lang w:val="en-US"/>
        </w:rPr>
        <w:t>Version 20.1</w:t>
      </w:r>
      <w:bookmarkEnd w:id="172"/>
      <w:bookmarkEnd w:id="173"/>
    </w:p>
    <w:p w14:paraId="0B8D0D3E" w14:textId="77777777" w:rsidR="00D570A8" w:rsidRPr="0089725F" w:rsidRDefault="00D570A8" w:rsidP="0089725F">
      <w:pPr>
        <w:rPr>
          <w:rFonts w:ascii="Courier New" w:hAnsi="Courier New" w:cs="Courier New"/>
          <w:sz w:val="18"/>
          <w:szCs w:val="18"/>
          <w:lang w:val="en-US"/>
        </w:rPr>
      </w:pPr>
      <w:r w:rsidRPr="00130B5C">
        <w:rPr>
          <w:rFonts w:cs="Arial"/>
          <w:szCs w:val="22"/>
        </w:rPr>
        <w:t>Folgende Änderungen wurden vorgenommen</w:t>
      </w:r>
      <w:r>
        <w:rPr>
          <w:rFonts w:ascii="Courier New" w:hAnsi="Courier New" w:cs="Courier New"/>
          <w:sz w:val="18"/>
          <w:szCs w:val="18"/>
          <w:lang w:val="en-US"/>
        </w:rPr>
        <w:t>:</w:t>
      </w:r>
    </w:p>
    <w:p w14:paraId="3D41B31A" w14:textId="77777777" w:rsidR="00D570A8" w:rsidRPr="0089725F" w:rsidRDefault="00D570A8" w:rsidP="0089725F">
      <w:pPr>
        <w:numPr>
          <w:ilvl w:val="0"/>
          <w:numId w:val="15"/>
        </w:numPr>
      </w:pPr>
      <w:r>
        <w:rPr>
          <w:rFonts w:cs="Arial"/>
          <w:szCs w:val="22"/>
        </w:rPr>
        <w:t>Standardmäßig ist ab dieser Version das Auslesen der Gatewayverbauliste anstelle des Maxverbaus aktiv und wirkt sich unter anderem auf das erstellen des BZD protokolls aus (siehe auch Einstellung „</w:t>
      </w:r>
      <w:r>
        <w:t xml:space="preserve">Funktionskonfiguration -&gt; Steuergeräteliste -&gt; Auswertung Gateway Verbauliste“, im </w:t>
      </w:r>
      <w:r>
        <w:rPr>
          <w:rFonts w:cs="Arial"/>
          <w:szCs w:val="22"/>
        </w:rPr>
        <w:t xml:space="preserve">Kapitel </w:t>
      </w:r>
      <w:r>
        <w:rPr>
          <w:rFonts w:cs="Arial"/>
          <w:szCs w:val="22"/>
        </w:rPr>
        <w:fldChar w:fldCharType="begin"/>
      </w:r>
      <w:r>
        <w:rPr>
          <w:rFonts w:cs="Arial"/>
          <w:szCs w:val="22"/>
        </w:rPr>
        <w:instrText xml:space="preserve"> REF _Ref2686321 \r \h </w:instrText>
      </w:r>
      <w:r>
        <w:rPr>
          <w:rFonts w:cs="Arial"/>
          <w:szCs w:val="22"/>
        </w:rPr>
      </w:r>
      <w:r>
        <w:rPr>
          <w:rFonts w:cs="Arial"/>
          <w:szCs w:val="22"/>
        </w:rPr>
        <w:fldChar w:fldCharType="separate"/>
      </w:r>
      <w:r>
        <w:rPr>
          <w:rFonts w:cs="Arial"/>
          <w:szCs w:val="22"/>
        </w:rPr>
        <w:t>5.2.2</w:t>
      </w:r>
      <w:r>
        <w:rPr>
          <w:rFonts w:cs="Arial"/>
          <w:szCs w:val="22"/>
        </w:rPr>
        <w:fldChar w:fldCharType="end"/>
      </w:r>
      <w:r>
        <w:rPr>
          <w:rFonts w:cs="Arial"/>
          <w:szCs w:val="22"/>
        </w:rPr>
        <w:t>)</w:t>
      </w:r>
    </w:p>
    <w:p w14:paraId="1C80D366" w14:textId="77777777" w:rsidR="00D570A8" w:rsidRPr="0089725F" w:rsidRDefault="00D570A8" w:rsidP="0089725F">
      <w:pPr>
        <w:numPr>
          <w:ilvl w:val="0"/>
          <w:numId w:val="15"/>
        </w:numPr>
      </w:pPr>
      <w:r>
        <w:rPr>
          <w:rFonts w:cs="Arial"/>
          <w:szCs w:val="22"/>
        </w:rPr>
        <w:t>Das Auslesen der Gatewayverbauliste oder des Maxverbaus kann mit folgender Funktion konfiguriert werden:</w:t>
      </w:r>
    </w:p>
    <w:p w14:paraId="153AB990" w14:textId="77777777" w:rsidR="00D570A8" w:rsidRDefault="00D570A8" w:rsidP="0089725F">
      <w:pPr>
        <w:ind w:left="708"/>
        <w:rPr>
          <w:rFonts w:ascii="Courier New" w:hAnsi="Courier New" w:cs="Courier New"/>
          <w:sz w:val="18"/>
          <w:szCs w:val="18"/>
          <w:lang w:val="en-US"/>
        </w:rPr>
      </w:pPr>
      <w:r w:rsidRPr="0089725F">
        <w:rPr>
          <w:rFonts w:ascii="Courier New" w:hAnsi="Courier New" w:cs="Courier New"/>
          <w:sz w:val="18"/>
          <w:szCs w:val="18"/>
          <w:lang w:val="en-US"/>
        </w:rPr>
        <w:t xml:space="preserve">void </w:t>
      </w:r>
      <w:r w:rsidRPr="0089725F">
        <w:rPr>
          <w:rFonts w:ascii="Courier New" w:hAnsi="Courier New" w:cs="Courier New"/>
          <w:b/>
          <w:sz w:val="18"/>
          <w:szCs w:val="18"/>
          <w:lang w:val="en-US"/>
        </w:rPr>
        <w:t xml:space="preserve">configureSetting </w:t>
      </w:r>
      <w:r w:rsidRPr="00BD4E39">
        <w:rPr>
          <w:rFonts w:ascii="Courier New" w:hAnsi="Courier New" w:cs="Courier New"/>
          <w:sz w:val="18"/>
          <w:szCs w:val="18"/>
          <w:lang w:val="en-US"/>
        </w:rPr>
        <w:t>(</w:t>
      </w:r>
      <w:r w:rsidRPr="0089725F">
        <w:rPr>
          <w:rFonts w:ascii="Courier New" w:hAnsi="Courier New" w:cs="Courier New"/>
          <w:sz w:val="18"/>
          <w:szCs w:val="18"/>
          <w:lang w:val="en-US"/>
        </w:rPr>
        <w:t>String paramKey, String paramValue</w:t>
      </w:r>
      <w:r w:rsidRPr="00BD747C">
        <w:rPr>
          <w:rFonts w:ascii="Courier New" w:hAnsi="Courier New" w:cs="Courier New"/>
          <w:sz w:val="18"/>
          <w:szCs w:val="18"/>
          <w:lang w:val="en-US"/>
        </w:rPr>
        <w:t>)</w:t>
      </w:r>
      <w:r w:rsidRPr="0089725F">
        <w:rPr>
          <w:lang w:val="en-US"/>
        </w:rPr>
        <w:t xml:space="preserve"> </w:t>
      </w:r>
      <w:r w:rsidRPr="0089725F">
        <w:rPr>
          <w:rFonts w:ascii="Courier New" w:hAnsi="Courier New" w:cs="Courier New"/>
          <w:sz w:val="18"/>
          <w:szCs w:val="18"/>
          <w:lang w:val="en-US"/>
        </w:rPr>
        <w:t>throws DiagException</w:t>
      </w:r>
      <w:r w:rsidRPr="00BD747C">
        <w:rPr>
          <w:rFonts w:ascii="Courier New" w:hAnsi="Courier New" w:cs="Courier New"/>
          <w:sz w:val="18"/>
          <w:szCs w:val="18"/>
          <w:lang w:val="en-US"/>
        </w:rPr>
        <w:t xml:space="preserve"> </w:t>
      </w:r>
    </w:p>
    <w:p w14:paraId="08ED840F" w14:textId="77777777" w:rsidR="00D570A8" w:rsidRPr="00DE7C79" w:rsidRDefault="00D570A8" w:rsidP="00DE7C79">
      <w:pPr>
        <w:ind w:left="708"/>
        <w:rPr>
          <w:rFonts w:ascii="Courier New" w:hAnsi="Courier New" w:cs="Courier New"/>
          <w:sz w:val="18"/>
          <w:szCs w:val="18"/>
        </w:rPr>
      </w:pPr>
      <w:r>
        <w:rPr>
          <w:rFonts w:cs="Arial"/>
          <w:szCs w:val="22"/>
        </w:rPr>
        <w:t>Dazu wurde der neue Parameter „</w:t>
      </w:r>
      <w:r w:rsidRPr="0089725F">
        <w:rPr>
          <w:rFonts w:cs="Arial"/>
          <w:szCs w:val="22"/>
        </w:rPr>
        <w:t>DiagEntrance.GatewayComponentList</w:t>
      </w:r>
      <w:r>
        <w:rPr>
          <w:rFonts w:cs="Arial"/>
          <w:szCs w:val="22"/>
        </w:rPr>
        <w:t xml:space="preserve">“ eingeführt. Als Wert kann </w:t>
      </w:r>
      <w:r w:rsidRPr="00B60578">
        <w:rPr>
          <w:rFonts w:cs="Arial"/>
          <w:szCs w:val="22"/>
        </w:rPr>
        <w:t>FALSE</w:t>
      </w:r>
      <w:r>
        <w:rPr>
          <w:rFonts w:cs="Arial"/>
          <w:szCs w:val="22"/>
        </w:rPr>
        <w:t xml:space="preserve"> (d.h. verwenden des Maxverbaus) oder TRUE (verwenden der Gatewayverbauliste) angegeben werden</w:t>
      </w:r>
    </w:p>
    <w:p w14:paraId="1AEFF683" w14:textId="77777777" w:rsidR="00D570A8" w:rsidRPr="00BD747C" w:rsidRDefault="00D570A8" w:rsidP="00E96389">
      <w:pPr>
        <w:pStyle w:val="berschrift2"/>
        <w:numPr>
          <w:ilvl w:val="1"/>
          <w:numId w:val="29"/>
        </w:numPr>
        <w:rPr>
          <w:lang w:val="en-US"/>
        </w:rPr>
      </w:pPr>
      <w:bookmarkStart w:id="174" w:name="_Ref3983837"/>
      <w:bookmarkStart w:id="175" w:name="_Toc115767148"/>
      <w:r>
        <w:rPr>
          <w:lang w:val="en-US"/>
        </w:rPr>
        <w:t>Version 20.2</w:t>
      </w:r>
      <w:bookmarkEnd w:id="174"/>
      <w:bookmarkEnd w:id="175"/>
    </w:p>
    <w:p w14:paraId="02D0C8E0" w14:textId="77777777" w:rsidR="00D570A8" w:rsidRPr="00DE7C79" w:rsidRDefault="00D570A8" w:rsidP="00DE7C79">
      <w:pPr>
        <w:rPr>
          <w:rFonts w:ascii="Courier New" w:hAnsi="Courier New" w:cs="Courier New"/>
          <w:sz w:val="18"/>
          <w:szCs w:val="18"/>
          <w:lang w:val="en-US"/>
        </w:rPr>
      </w:pPr>
      <w:r w:rsidRPr="00130B5C">
        <w:rPr>
          <w:rFonts w:cs="Arial"/>
          <w:szCs w:val="22"/>
        </w:rPr>
        <w:t>Folgende Änderungen wurden vorgenommen</w:t>
      </w:r>
      <w:r w:rsidRPr="00DE7C79">
        <w:rPr>
          <w:rFonts w:ascii="Courier New" w:hAnsi="Courier New" w:cs="Courier New"/>
          <w:sz w:val="18"/>
          <w:szCs w:val="18"/>
        </w:rPr>
        <w:t>:</w:t>
      </w:r>
    </w:p>
    <w:p w14:paraId="1EB6DF37" w14:textId="77777777" w:rsidR="00D570A8" w:rsidRPr="00130B5C" w:rsidRDefault="00D570A8" w:rsidP="00DE7C79">
      <w:pPr>
        <w:numPr>
          <w:ilvl w:val="0"/>
          <w:numId w:val="15"/>
        </w:numPr>
        <w:rPr>
          <w:rFonts w:cs="Arial"/>
          <w:szCs w:val="22"/>
        </w:rPr>
      </w:pPr>
      <w:r>
        <w:rPr>
          <w:rFonts w:cs="Arial"/>
          <w:szCs w:val="22"/>
        </w:rPr>
        <w:t>Zum Flashen unter Verwendung eine Flashreihenfolgedatei im json Format wurde folgende neue Funktion eingeführt:</w:t>
      </w:r>
    </w:p>
    <w:p w14:paraId="689E1068" w14:textId="77777777" w:rsidR="00D570A8" w:rsidRPr="00DE7C79" w:rsidRDefault="00D570A8" w:rsidP="00DE7C79">
      <w:pPr>
        <w:ind w:left="720"/>
        <w:rPr>
          <w:lang w:val="en-US"/>
        </w:rPr>
      </w:pPr>
      <w:r w:rsidRPr="00DE7C79">
        <w:rPr>
          <w:rFonts w:ascii="Courier New" w:hAnsi="Courier New" w:cs="Courier New"/>
          <w:sz w:val="18"/>
          <w:szCs w:val="18"/>
          <w:lang w:val="en-US"/>
        </w:rPr>
        <w:t>IDiagResultFlashProgramming</w:t>
      </w:r>
      <w:r w:rsidRPr="00BD4E39">
        <w:rPr>
          <w:rFonts w:ascii="Courier New" w:hAnsi="Courier New" w:cs="Courier New"/>
          <w:sz w:val="18"/>
          <w:szCs w:val="18"/>
          <w:lang w:val="en-US"/>
        </w:rPr>
        <w:t xml:space="preserve"> </w:t>
      </w:r>
      <w:r w:rsidRPr="00DE7C79">
        <w:rPr>
          <w:rFonts w:ascii="Courier New" w:hAnsi="Courier New" w:cs="Courier New"/>
          <w:b/>
          <w:sz w:val="18"/>
          <w:szCs w:val="18"/>
          <w:lang w:val="en-US"/>
        </w:rPr>
        <w:t xml:space="preserve">flashProgrammingCoordinated </w:t>
      </w:r>
      <w:r w:rsidRPr="00BD4E39">
        <w:rPr>
          <w:rFonts w:ascii="Courier New" w:hAnsi="Courier New" w:cs="Courier New"/>
          <w:sz w:val="18"/>
          <w:szCs w:val="18"/>
          <w:lang w:val="en-US"/>
        </w:rPr>
        <w:t>(</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&lt;IDiagFlashSessionDescriptor&gt; flashSessionDescriptors,</w:t>
      </w:r>
      <w:r>
        <w:rPr>
          <w:rFonts w:ascii="Courier New" w:hAnsi="Courier New" w:cs="Courier New"/>
          <w:sz w:val="18"/>
          <w:szCs w:val="18"/>
          <w:lang w:val="en-US"/>
        </w:rPr>
        <w:t xml:space="preserve"> </w:t>
      </w:r>
      <w:r w:rsidRPr="00DE7C79">
        <w:rPr>
          <w:rFonts w:ascii="Courier New" w:hAnsi="Courier New" w:cs="Courier New"/>
          <w:sz w:val="18"/>
          <w:szCs w:val="18"/>
          <w:lang w:val="en-US"/>
        </w:rPr>
        <w:t>String coordinationFile</w:t>
      </w:r>
      <w:r w:rsidRPr="00BD747C">
        <w:rPr>
          <w:rFonts w:ascii="Courier New" w:hAnsi="Courier New" w:cs="Courier New"/>
          <w:sz w:val="18"/>
          <w:szCs w:val="18"/>
          <w:lang w:val="en-US"/>
        </w:rPr>
        <w:t xml:space="preserve">) </w:t>
      </w:r>
    </w:p>
    <w:p w14:paraId="12E844F1" w14:textId="77777777" w:rsidR="00D570A8" w:rsidRPr="00130B5C" w:rsidRDefault="00D570A8" w:rsidP="00DE7C79">
      <w:pPr>
        <w:numPr>
          <w:ilvl w:val="0"/>
          <w:numId w:val="15"/>
        </w:numPr>
        <w:rPr>
          <w:rFonts w:cs="Arial"/>
          <w:szCs w:val="22"/>
        </w:rPr>
      </w:pPr>
      <w:r>
        <w:rPr>
          <w:rFonts w:cs="Arial"/>
          <w:szCs w:val="22"/>
        </w:rPr>
        <w:t>Die folgende Funktion zum Flashen unter Verwendung eine Flashreihenfolgedatei im json Format wurde nur für die Macro Schnittstelle hnzugefügt:</w:t>
      </w:r>
    </w:p>
    <w:p w14:paraId="73A99F40" w14:textId="77777777" w:rsidR="00D570A8" w:rsidRPr="00BD747C" w:rsidRDefault="00D570A8" w:rsidP="00DE7C79">
      <w:pPr>
        <w:ind w:left="708"/>
        <w:rPr>
          <w:rFonts w:ascii="Courier New" w:hAnsi="Courier New" w:cs="Courier New"/>
          <w:sz w:val="18"/>
          <w:szCs w:val="18"/>
          <w:lang w:val="en-US"/>
        </w:rPr>
      </w:pPr>
      <w:r w:rsidRPr="00DE7C79">
        <w:rPr>
          <w:rFonts w:ascii="Courier New" w:hAnsi="Courier New" w:cs="Courier New"/>
          <w:sz w:val="18"/>
          <w:szCs w:val="18"/>
          <w:lang w:val="en-US"/>
        </w:rPr>
        <w:t>IDiagResultFlashProgramming</w:t>
      </w:r>
      <w:r w:rsidRPr="00BD4E39">
        <w:rPr>
          <w:rFonts w:ascii="Courier New" w:hAnsi="Courier New" w:cs="Courier New"/>
          <w:sz w:val="18"/>
          <w:szCs w:val="18"/>
          <w:lang w:val="en-US"/>
        </w:rPr>
        <w:t xml:space="preserve"> </w:t>
      </w:r>
      <w:r w:rsidRPr="00DE7C79">
        <w:rPr>
          <w:rFonts w:ascii="Courier New" w:hAnsi="Courier New" w:cs="Courier New"/>
          <w:b/>
          <w:sz w:val="18"/>
          <w:szCs w:val="18"/>
          <w:lang w:val="en-US"/>
        </w:rPr>
        <w:t xml:space="preserve">flashProgrammingCoordinated </w:t>
      </w:r>
      <w:r w:rsidRPr="00BD4E39">
        <w:rPr>
          <w:rFonts w:ascii="Courier New" w:hAnsi="Courier New" w:cs="Courier New"/>
          <w:sz w:val="18"/>
          <w:szCs w:val="18"/>
          <w:lang w:val="en-US"/>
        </w:rPr>
        <w:t>(</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&lt;IDiagFlashSessionDescriptor&gt; flashSessionDescriptors,</w:t>
      </w:r>
      <w:r>
        <w:rPr>
          <w:rFonts w:ascii="Courier New" w:hAnsi="Courier New" w:cs="Courier New"/>
          <w:sz w:val="18"/>
          <w:szCs w:val="18"/>
          <w:lang w:val="en-US"/>
        </w:rPr>
        <w:t xml:space="preserve"> </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&lt;String&gt; coordinationFiles</w:t>
      </w:r>
      <w:r w:rsidRPr="00BD747C">
        <w:rPr>
          <w:rFonts w:ascii="Courier New" w:hAnsi="Courier New" w:cs="Courier New"/>
          <w:sz w:val="18"/>
          <w:szCs w:val="18"/>
          <w:lang w:val="en-US"/>
        </w:rPr>
        <w:t>)</w:t>
      </w:r>
    </w:p>
    <w:p w14:paraId="4D4F41F3" w14:textId="77777777" w:rsidR="00D570A8" w:rsidRPr="00BD747C" w:rsidRDefault="00D570A8" w:rsidP="00DE7C79">
      <w:pPr>
        <w:ind w:left="708"/>
        <w:rPr>
          <w:rFonts w:ascii="Courier New" w:hAnsi="Courier New" w:cs="Courier New"/>
          <w:sz w:val="18"/>
          <w:szCs w:val="18"/>
          <w:lang w:val="en-US"/>
        </w:rPr>
      </w:pPr>
    </w:p>
    <w:p w14:paraId="74A1F019" w14:textId="77777777" w:rsidR="00D570A8" w:rsidRDefault="00D570A8" w:rsidP="00A62620">
      <w:pPr>
        <w:pStyle w:val="berschrift2"/>
      </w:pPr>
      <w:bookmarkStart w:id="176" w:name="_Ref12037584"/>
      <w:bookmarkStart w:id="177" w:name="_Toc115767149"/>
      <w:r>
        <w:t>Version 21.0</w:t>
      </w:r>
      <w:bookmarkEnd w:id="176"/>
      <w:bookmarkEnd w:id="177"/>
    </w:p>
    <w:p w14:paraId="0384F3B6" w14:textId="77777777" w:rsidR="00D570A8" w:rsidRDefault="00D570A8" w:rsidP="00A62620">
      <w:pPr>
        <w:rPr>
          <w:rFonts w:cs="Arial"/>
          <w:szCs w:val="22"/>
        </w:rPr>
      </w:pPr>
      <w:r w:rsidRPr="00130B5C">
        <w:rPr>
          <w:rFonts w:cs="Arial"/>
          <w:szCs w:val="22"/>
        </w:rPr>
        <w:t>Folgende Änderungen wurden vorgenommen:</w:t>
      </w:r>
    </w:p>
    <w:p w14:paraId="1E862DB7" w14:textId="77777777" w:rsidR="00D570A8" w:rsidRDefault="00D570A8" w:rsidP="00A62620">
      <w:pPr>
        <w:rPr>
          <w:rFonts w:cs="Arial"/>
          <w:szCs w:val="22"/>
        </w:rPr>
      </w:pPr>
    </w:p>
    <w:p w14:paraId="1C94797C" w14:textId="77777777" w:rsidR="00D570A8" w:rsidRPr="00A53E47" w:rsidRDefault="00D570A8" w:rsidP="00A62620">
      <w:pPr>
        <w:pStyle w:val="berschrift3"/>
      </w:pPr>
      <w:bookmarkStart w:id="178" w:name="_Ref13819835"/>
      <w:r>
        <w:t>Entwickler-Ereignisspeicher</w:t>
      </w:r>
      <w:bookmarkEnd w:id="178"/>
    </w:p>
    <w:p w14:paraId="07053FC6" w14:textId="77777777" w:rsidR="00D570A8" w:rsidRDefault="00D570A8" w:rsidP="00A62620">
      <w:pPr>
        <w:numPr>
          <w:ilvl w:val="0"/>
          <w:numId w:val="15"/>
        </w:numPr>
        <w:rPr>
          <w:rFonts w:cs="Arial"/>
          <w:szCs w:val="22"/>
        </w:rPr>
      </w:pPr>
      <w:r w:rsidRPr="00907DCD">
        <w:rPr>
          <w:rFonts w:cs="Arial"/>
          <w:szCs w:val="22"/>
        </w:rPr>
        <w:t xml:space="preserve">Für das </w:t>
      </w:r>
      <w:r>
        <w:rPr>
          <w:rFonts w:cs="Arial"/>
          <w:szCs w:val="22"/>
        </w:rPr>
        <w:t xml:space="preserve">Lesen der Entwickler-Ereignisspeicher optional mit Snapshot Records wurde folgende Funktion um zusätzliches Parameter </w:t>
      </w:r>
      <w:r w:rsidRPr="000B1EE2">
        <w:rPr>
          <w:rFonts w:ascii="Courier New" w:hAnsi="Courier New" w:cs="Courier New"/>
          <w:sz w:val="18"/>
          <w:szCs w:val="18"/>
        </w:rPr>
        <w:t>readSnapshotRecords</w:t>
      </w:r>
      <w:r>
        <w:rPr>
          <w:rFonts w:cs="Arial"/>
          <w:szCs w:val="22"/>
        </w:rPr>
        <w:t xml:space="preserve"> erweitert:</w:t>
      </w:r>
    </w:p>
    <w:p w14:paraId="6F6C4B78" w14:textId="77777777" w:rsidR="00D570A8" w:rsidRPr="0001123D" w:rsidRDefault="00D570A8" w:rsidP="00A62620">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IDiagResultEventMemory </w:t>
      </w:r>
      <w:r w:rsidRPr="0001123D">
        <w:rPr>
          <w:rFonts w:ascii="Courier New" w:hAnsi="Courier New" w:cs="Courier New"/>
          <w:b/>
          <w:sz w:val="18"/>
          <w:szCs w:val="18"/>
          <w:lang w:val="en-US"/>
        </w:rPr>
        <w:t>readDevEventMemory</w:t>
      </w:r>
      <w:r w:rsidRPr="0001123D">
        <w:rPr>
          <w:rFonts w:ascii="Courier New" w:hAnsi="Courier New" w:cs="Courier New"/>
          <w:sz w:val="18"/>
          <w:szCs w:val="18"/>
          <w:lang w:val="en-US"/>
        </w:rPr>
        <w:t>(IConnectionHandle connectionHandle,</w:t>
      </w:r>
    </w:p>
    <w:p w14:paraId="289831CE" w14:textId="77777777" w:rsidR="00D570A8" w:rsidRDefault="00D570A8" w:rsidP="00A62620">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Pr="0001123D">
        <w:rPr>
          <w:rFonts w:ascii="Courier New" w:hAnsi="Courier New" w:cs="Courier New"/>
          <w:sz w:val="18"/>
          <w:szCs w:val="18"/>
          <w:lang w:val="en-US"/>
        </w:rPr>
        <w:t>List&lt;String&gt; memorySelections,</w:t>
      </w:r>
    </w:p>
    <w:p w14:paraId="71BB855F" w14:textId="77777777" w:rsidR="00D570A8" w:rsidRDefault="00D570A8" w:rsidP="00A62620">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Long dtcStatusMask</w:t>
      </w:r>
      <w:r>
        <w:rPr>
          <w:rFonts w:ascii="Courier New" w:hAnsi="Courier New" w:cs="Courier New"/>
          <w:sz w:val="18"/>
          <w:szCs w:val="18"/>
          <w:lang w:val="en-US"/>
        </w:rPr>
        <w:t>,</w:t>
      </w:r>
    </w:p>
    <w:p w14:paraId="41F89009" w14:textId="77777777" w:rsidR="00D570A8" w:rsidRDefault="00D570A8" w:rsidP="00A62620">
      <w:pPr>
        <w:ind w:left="708"/>
        <w:rPr>
          <w:rFonts w:ascii="Courier New" w:hAnsi="Courier New" w:cs="Courier New"/>
          <w:sz w:val="18"/>
          <w:szCs w:val="18"/>
          <w:lang w:val="en-US"/>
        </w:rPr>
      </w:pPr>
      <w:r>
        <w:rPr>
          <w:rFonts w:ascii="Courier New" w:hAnsi="Courier New" w:cs="Courier New"/>
          <w:sz w:val="18"/>
          <w:szCs w:val="18"/>
          <w:lang w:val="en-US"/>
        </w:rPr>
        <w:t xml:space="preserve">                       </w:t>
      </w:r>
      <w:r w:rsidRPr="000B1EE2">
        <w:rPr>
          <w:rFonts w:ascii="Courier New" w:hAnsi="Courier New" w:cs="Courier New"/>
          <w:sz w:val="18"/>
          <w:szCs w:val="18"/>
          <w:lang w:val="en-US"/>
        </w:rPr>
        <w:t>Boolean readSnapshotRecords</w:t>
      </w:r>
      <w:r w:rsidRPr="0001123D">
        <w:rPr>
          <w:rFonts w:ascii="Courier New" w:hAnsi="Courier New" w:cs="Courier New"/>
          <w:sz w:val="18"/>
          <w:szCs w:val="18"/>
          <w:lang w:val="en-US"/>
        </w:rPr>
        <w:t>)</w:t>
      </w:r>
    </w:p>
    <w:p w14:paraId="77BA934A" w14:textId="77777777" w:rsidR="00D570A8" w:rsidRDefault="00D570A8" w:rsidP="00DB6DF2">
      <w:pPr>
        <w:numPr>
          <w:ilvl w:val="0"/>
          <w:numId w:val="15"/>
        </w:numPr>
        <w:rPr>
          <w:rFonts w:cs="Arial"/>
          <w:szCs w:val="22"/>
        </w:rPr>
      </w:pPr>
      <w:r w:rsidRPr="00907DCD">
        <w:rPr>
          <w:rFonts w:cs="Arial"/>
          <w:szCs w:val="22"/>
        </w:rPr>
        <w:t xml:space="preserve">Für das </w:t>
      </w:r>
      <w:r>
        <w:rPr>
          <w:rFonts w:cs="Arial"/>
          <w:szCs w:val="22"/>
        </w:rPr>
        <w:t xml:space="preserve">Ermitteln der Anzahl von verfügbaren Entwickler-Ereignisspeicher MemorySnapshots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4BB17EE9" w14:textId="77777777" w:rsidR="00D570A8" w:rsidRPr="00D50EA7" w:rsidRDefault="00D570A8" w:rsidP="0064172C">
      <w:pPr>
        <w:pStyle w:val="Listenabsatz"/>
        <w:autoSpaceDE w:val="0"/>
        <w:autoSpaceDN w:val="0"/>
        <w:adjustRightInd w:val="0"/>
        <w:spacing w:after="0"/>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Integer </w:t>
      </w:r>
      <w:r w:rsidRPr="00D50EA7">
        <w:rPr>
          <w:rFonts w:ascii="Courier New" w:hAnsi="Courier New" w:cs="Courier New"/>
          <w:b/>
          <w:color w:val="000000"/>
          <w:sz w:val="18"/>
          <w:szCs w:val="18"/>
          <w:lang w:val="en-US"/>
        </w:rPr>
        <w:t>getNumberOfDevEventMemorySnapshots</w:t>
      </w:r>
      <w:r w:rsidRPr="00D50EA7">
        <w:rPr>
          <w:rFonts w:ascii="Courier New" w:hAnsi="Courier New" w:cs="Courier New"/>
          <w:color w:val="000000"/>
          <w:sz w:val="18"/>
          <w:szCs w:val="18"/>
          <w:lang w:val="en-US"/>
        </w:rPr>
        <w:t xml:space="preserve">(IConnectionHandle </w:t>
      </w:r>
      <w:r w:rsidRPr="00D50EA7">
        <w:rPr>
          <w:rFonts w:ascii="Courier New" w:hAnsi="Courier New" w:cs="Courier New"/>
          <w:color w:val="6A3E3E"/>
          <w:sz w:val="18"/>
          <w:szCs w:val="18"/>
          <w:lang w:val="en-US"/>
        </w:rPr>
        <w:t>connectionHandle</w:t>
      </w:r>
      <w:r w:rsidRPr="00D50EA7">
        <w:rPr>
          <w:rFonts w:ascii="Courier New" w:hAnsi="Courier New" w:cs="Courier New"/>
          <w:color w:val="000000"/>
          <w:sz w:val="18"/>
          <w:szCs w:val="18"/>
          <w:lang w:val="en-US"/>
        </w:rPr>
        <w:t>,</w:t>
      </w:r>
    </w:p>
    <w:p w14:paraId="735E8263" w14:textId="77777777" w:rsidR="00D570A8" w:rsidRPr="00D50EA7" w:rsidRDefault="00D570A8" w:rsidP="0064172C">
      <w:pPr>
        <w:pStyle w:val="Listenabsatz"/>
        <w:autoSpaceDE w:val="0"/>
        <w:autoSpaceDN w:val="0"/>
        <w:adjustRightInd w:val="0"/>
        <w:spacing w:after="0"/>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                                               List&lt;String&gt; </w:t>
      </w:r>
      <w:r w:rsidRPr="00D50EA7">
        <w:rPr>
          <w:rFonts w:ascii="Courier New" w:hAnsi="Courier New" w:cs="Courier New"/>
          <w:color w:val="6A3E3E"/>
          <w:sz w:val="18"/>
          <w:szCs w:val="18"/>
          <w:lang w:val="en-US"/>
        </w:rPr>
        <w:t>memorySelections</w:t>
      </w:r>
      <w:r w:rsidRPr="00D50EA7">
        <w:rPr>
          <w:rFonts w:ascii="Courier New" w:hAnsi="Courier New" w:cs="Courier New"/>
          <w:color w:val="000000"/>
          <w:sz w:val="18"/>
          <w:szCs w:val="18"/>
          <w:lang w:val="en-US"/>
        </w:rPr>
        <w:t>,</w:t>
      </w:r>
    </w:p>
    <w:p w14:paraId="0BBD16B0" w14:textId="77777777" w:rsidR="00D570A8" w:rsidRPr="0064172C" w:rsidRDefault="00D570A8" w:rsidP="0064172C">
      <w:pPr>
        <w:pStyle w:val="Listenabsatz"/>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                                               </w:t>
      </w:r>
      <w:r w:rsidRPr="0064172C">
        <w:rPr>
          <w:rFonts w:ascii="Courier New" w:hAnsi="Courier New" w:cs="Courier New"/>
          <w:color w:val="000000"/>
          <w:sz w:val="18"/>
          <w:szCs w:val="18"/>
        </w:rPr>
        <w:t xml:space="preserve">Integer </w:t>
      </w:r>
      <w:r w:rsidRPr="0064172C">
        <w:rPr>
          <w:rFonts w:ascii="Courier New" w:hAnsi="Courier New" w:cs="Courier New"/>
          <w:color w:val="6A3E3E"/>
          <w:sz w:val="18"/>
          <w:szCs w:val="18"/>
        </w:rPr>
        <w:t>eventCode</w:t>
      </w:r>
      <w:r w:rsidRPr="0064172C">
        <w:rPr>
          <w:rFonts w:ascii="Courier New" w:hAnsi="Courier New" w:cs="Courier New"/>
          <w:color w:val="000000"/>
          <w:sz w:val="18"/>
          <w:szCs w:val="18"/>
        </w:rPr>
        <w:t>)</w:t>
      </w:r>
    </w:p>
    <w:p w14:paraId="701C2830" w14:textId="77777777" w:rsidR="00D570A8" w:rsidRDefault="00D570A8" w:rsidP="00DB6DF2">
      <w:pPr>
        <w:numPr>
          <w:ilvl w:val="0"/>
          <w:numId w:val="15"/>
        </w:numPr>
        <w:rPr>
          <w:rFonts w:cs="Arial"/>
          <w:szCs w:val="22"/>
        </w:rPr>
      </w:pPr>
      <w:r w:rsidRPr="00907DCD">
        <w:rPr>
          <w:rFonts w:cs="Arial"/>
          <w:szCs w:val="22"/>
        </w:rPr>
        <w:t xml:space="preserve">Für das </w:t>
      </w:r>
      <w:r>
        <w:rPr>
          <w:rFonts w:cs="Arial"/>
          <w:szCs w:val="22"/>
        </w:rPr>
        <w:t xml:space="preserve">Ermitteln der verfügbaren MemorySnapshots für ein bestimmtes Entwickler-DTC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033EB9DE" w14:textId="77777777" w:rsidR="00D570A8" w:rsidRPr="00D50EA7" w:rsidRDefault="00D570A8" w:rsidP="002F7983">
      <w:pPr>
        <w:pStyle w:val="Listenabsatz"/>
        <w:autoSpaceDE w:val="0"/>
        <w:autoSpaceDN w:val="0"/>
        <w:adjustRightInd w:val="0"/>
        <w:spacing w:after="0"/>
        <w:ind w:left="720"/>
        <w:rPr>
          <w:rFonts w:ascii="Courier New" w:hAnsi="Courier New" w:cs="Courier New"/>
          <w:color w:val="000000"/>
          <w:sz w:val="18"/>
          <w:szCs w:val="18"/>
          <w:lang w:val="en-US"/>
        </w:rPr>
      </w:pPr>
      <w:r w:rsidRPr="00D50EA7">
        <w:rPr>
          <w:rFonts w:ascii="Courier New" w:hAnsi="Courier New" w:cs="Courier New"/>
          <w:color w:val="000000"/>
          <w:sz w:val="18"/>
          <w:szCs w:val="18"/>
          <w:lang w:val="en-US"/>
        </w:rPr>
        <w:t xml:space="preserve">IDiagResultDtcSnapshotList </w:t>
      </w:r>
      <w:r w:rsidRPr="00D50EA7">
        <w:rPr>
          <w:rFonts w:ascii="Courier New" w:hAnsi="Courier New" w:cs="Courier New"/>
          <w:b/>
          <w:color w:val="000000"/>
          <w:sz w:val="18"/>
          <w:szCs w:val="18"/>
          <w:lang w:val="en-US"/>
        </w:rPr>
        <w:t>readDevEventMemorySnapshots</w:t>
      </w:r>
      <w:r w:rsidRPr="00D50EA7">
        <w:rPr>
          <w:rFonts w:ascii="Courier New" w:hAnsi="Courier New" w:cs="Courier New"/>
          <w:color w:val="000000"/>
          <w:sz w:val="18"/>
          <w:szCs w:val="18"/>
          <w:lang w:val="en-US"/>
        </w:rPr>
        <w:t>(</w:t>
      </w:r>
    </w:p>
    <w:p w14:paraId="186D3A04" w14:textId="77777777" w:rsidR="00D570A8" w:rsidRPr="002F7983" w:rsidRDefault="00D570A8" w:rsidP="002F798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IConnectionHandle </w:t>
      </w:r>
      <w:r w:rsidRPr="002F7983">
        <w:rPr>
          <w:rFonts w:ascii="Courier New" w:hAnsi="Courier New" w:cs="Courier New"/>
          <w:color w:val="6A3E3E"/>
          <w:sz w:val="18"/>
          <w:szCs w:val="18"/>
          <w:lang w:val="en-US"/>
        </w:rPr>
        <w:t>connectionHandle</w:t>
      </w:r>
      <w:r w:rsidRPr="002F7983">
        <w:rPr>
          <w:rFonts w:ascii="Courier New" w:hAnsi="Courier New" w:cs="Courier New"/>
          <w:color w:val="000000"/>
          <w:sz w:val="18"/>
          <w:szCs w:val="18"/>
          <w:lang w:val="en-US"/>
        </w:rPr>
        <w:t>,</w:t>
      </w:r>
    </w:p>
    <w:p w14:paraId="3157600E" w14:textId="77777777" w:rsidR="00D570A8" w:rsidRPr="002F7983" w:rsidRDefault="00D570A8" w:rsidP="002F798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List&lt;String&gt; </w:t>
      </w:r>
      <w:r w:rsidRPr="002F7983">
        <w:rPr>
          <w:rFonts w:ascii="Courier New" w:hAnsi="Courier New" w:cs="Courier New"/>
          <w:color w:val="6A3E3E"/>
          <w:sz w:val="18"/>
          <w:szCs w:val="18"/>
          <w:lang w:val="en-US"/>
        </w:rPr>
        <w:t>memorySelections</w:t>
      </w:r>
      <w:r w:rsidRPr="002F7983">
        <w:rPr>
          <w:rFonts w:ascii="Courier New" w:hAnsi="Courier New" w:cs="Courier New"/>
          <w:color w:val="000000"/>
          <w:sz w:val="18"/>
          <w:szCs w:val="18"/>
          <w:lang w:val="en-US"/>
        </w:rPr>
        <w:t>,</w:t>
      </w:r>
    </w:p>
    <w:p w14:paraId="000CD733" w14:textId="77777777" w:rsidR="00D570A8" w:rsidRPr="002F7983" w:rsidRDefault="00D570A8" w:rsidP="002F7983">
      <w:pPr>
        <w:pStyle w:val="Listenabsatz"/>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Integer </w:t>
      </w:r>
      <w:r w:rsidRPr="002F7983">
        <w:rPr>
          <w:rFonts w:ascii="Courier New" w:hAnsi="Courier New" w:cs="Courier New"/>
          <w:color w:val="6A3E3E"/>
          <w:sz w:val="18"/>
          <w:szCs w:val="18"/>
          <w:lang w:val="en-US"/>
        </w:rPr>
        <w:t>eventCode</w:t>
      </w:r>
      <w:r w:rsidRPr="002F7983">
        <w:rPr>
          <w:rFonts w:ascii="Courier New" w:hAnsi="Courier New" w:cs="Courier New"/>
          <w:color w:val="000000"/>
          <w:sz w:val="18"/>
          <w:szCs w:val="18"/>
          <w:lang w:val="en-US"/>
        </w:rPr>
        <w:t>)</w:t>
      </w:r>
    </w:p>
    <w:p w14:paraId="07A87867" w14:textId="77777777" w:rsidR="00D570A8" w:rsidRDefault="00D570A8" w:rsidP="00DB6DF2">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List&lt;String&gt; </w:t>
      </w:r>
      <w:r w:rsidRPr="0001123D">
        <w:rPr>
          <w:rFonts w:ascii="Courier New" w:hAnsi="Courier New" w:cs="Courier New"/>
          <w:b/>
          <w:sz w:val="18"/>
          <w:szCs w:val="18"/>
          <w:lang w:val="en-US"/>
        </w:rPr>
        <w:t>readAvailableDevEventMemorySelection</w:t>
      </w:r>
      <w:r w:rsidRPr="0001123D">
        <w:rPr>
          <w:rFonts w:ascii="Courier New" w:hAnsi="Courier New" w:cs="Courier New"/>
          <w:sz w:val="18"/>
          <w:szCs w:val="18"/>
          <w:lang w:val="en-US"/>
        </w:rPr>
        <w:t>(IConnectionHandle connectionHandle)</w:t>
      </w:r>
    </w:p>
    <w:p w14:paraId="651FB5B9" w14:textId="77777777" w:rsidR="00D570A8" w:rsidRPr="00B96543" w:rsidRDefault="00D570A8" w:rsidP="00B96543">
      <w:pPr>
        <w:numPr>
          <w:ilvl w:val="0"/>
          <w:numId w:val="15"/>
        </w:numPr>
        <w:rPr>
          <w:rFonts w:cs="Arial"/>
          <w:szCs w:val="22"/>
        </w:rPr>
      </w:pPr>
      <w:r w:rsidRPr="00B96543">
        <w:rPr>
          <w:rFonts w:cs="Arial"/>
          <w:szCs w:val="22"/>
        </w:rPr>
        <w:t>Für den Export aller Entwickler-DTC Snapshot Records eines Steuergerätes wird die Funktion „</w:t>
      </w:r>
      <w:r w:rsidRPr="00B96543">
        <w:rPr>
          <w:rFonts w:ascii="Courier New" w:hAnsi="Courier New" w:cs="Courier New"/>
          <w:szCs w:val="22"/>
        </w:rPr>
        <w:t>exportDevEventMemorySnapshots</w:t>
      </w:r>
      <w:r w:rsidRPr="00B96543">
        <w:rPr>
          <w:rFonts w:cs="Arial"/>
          <w:szCs w:val="22"/>
        </w:rPr>
        <w:t>” bereitgestellt. Sollten zum Export-Zeitpunkt einige Snapshot Records fehlen, so werden diese ermittelt, um ein vollständiges Export-Protokoll zu gewährleisten. Als Zielpfad kann ein leerer Pfad, ein Verzeichnis oder kompletter Dateipfad angegeben werden. Fehlende Pfadelemente werden durch Default-Werte der Anwendung ersetzt. Die Funktion liefert den vollständigen, verwendeten Ablagepfad zurück. Zusätzlich zur XML Datei wird eine gleichnamige HTML Datei erstellt.</w:t>
      </w:r>
    </w:p>
    <w:p w14:paraId="0C8B6B72" w14:textId="77777777" w:rsidR="00D570A8" w:rsidRPr="00D50EA7" w:rsidRDefault="00D570A8" w:rsidP="00F5332A">
      <w:pPr>
        <w:pStyle w:val="Listenabsatz"/>
        <w:autoSpaceDE w:val="0"/>
        <w:autoSpaceDN w:val="0"/>
        <w:adjustRightInd w:val="0"/>
        <w:spacing w:after="0"/>
        <w:ind w:left="720"/>
        <w:rPr>
          <w:rFonts w:ascii="Courier New" w:hAnsi="Courier New" w:cs="Courier New"/>
          <w:color w:val="000000"/>
          <w:sz w:val="18"/>
          <w:szCs w:val="18"/>
          <w:lang w:val="en-US"/>
        </w:rPr>
      </w:pPr>
      <w:r w:rsidRPr="00D50EA7">
        <w:rPr>
          <w:rFonts w:ascii="Courier New" w:hAnsi="Courier New" w:cs="Courier New"/>
          <w:color w:val="000000"/>
          <w:sz w:val="18"/>
          <w:szCs w:val="18"/>
          <w:highlight w:val="lightGray"/>
          <w:lang w:val="en-US"/>
        </w:rPr>
        <w:t>String</w:t>
      </w:r>
      <w:r w:rsidRPr="00D50EA7">
        <w:rPr>
          <w:rFonts w:ascii="Courier New" w:hAnsi="Courier New" w:cs="Courier New"/>
          <w:color w:val="000000"/>
          <w:sz w:val="18"/>
          <w:szCs w:val="18"/>
          <w:lang w:val="en-US"/>
        </w:rPr>
        <w:t xml:space="preserve"> </w:t>
      </w:r>
      <w:r w:rsidRPr="00D50EA7">
        <w:rPr>
          <w:rFonts w:ascii="Courier New" w:hAnsi="Courier New" w:cs="Courier New"/>
          <w:b/>
          <w:color w:val="000000"/>
          <w:sz w:val="18"/>
          <w:szCs w:val="18"/>
          <w:lang w:val="en-US"/>
        </w:rPr>
        <w:t>exportDevEventMemorySnapshots</w:t>
      </w:r>
      <w:r w:rsidRPr="00D50EA7">
        <w:rPr>
          <w:rFonts w:ascii="Courier New" w:hAnsi="Courier New" w:cs="Courier New"/>
          <w:color w:val="000000"/>
          <w:sz w:val="18"/>
          <w:szCs w:val="18"/>
          <w:lang w:val="en-US"/>
        </w:rPr>
        <w:t xml:space="preserve">(IConnectionHandle </w:t>
      </w:r>
      <w:r w:rsidRPr="00D50EA7">
        <w:rPr>
          <w:rFonts w:ascii="Courier New" w:hAnsi="Courier New" w:cs="Courier New"/>
          <w:color w:val="6A3E3E"/>
          <w:sz w:val="18"/>
          <w:szCs w:val="18"/>
          <w:lang w:val="en-US"/>
        </w:rPr>
        <w:t>connectionHandle</w:t>
      </w:r>
      <w:r w:rsidRPr="00D50EA7">
        <w:rPr>
          <w:rFonts w:ascii="Courier New" w:hAnsi="Courier New" w:cs="Courier New"/>
          <w:color w:val="000000"/>
          <w:sz w:val="18"/>
          <w:szCs w:val="18"/>
          <w:lang w:val="en-US"/>
        </w:rPr>
        <w:t>,</w:t>
      </w:r>
    </w:p>
    <w:p w14:paraId="5BA5B1A1" w14:textId="77777777" w:rsidR="00D570A8" w:rsidRPr="002F7983" w:rsidRDefault="00D570A8" w:rsidP="00B9654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List&lt;String&gt; </w:t>
      </w:r>
      <w:r w:rsidRPr="002F7983">
        <w:rPr>
          <w:rFonts w:ascii="Courier New" w:hAnsi="Courier New" w:cs="Courier New"/>
          <w:color w:val="6A3E3E"/>
          <w:sz w:val="18"/>
          <w:szCs w:val="18"/>
          <w:lang w:val="en-US"/>
        </w:rPr>
        <w:t>memorySelections</w:t>
      </w:r>
      <w:r w:rsidRPr="002F7983">
        <w:rPr>
          <w:rFonts w:ascii="Courier New" w:hAnsi="Courier New" w:cs="Courier New"/>
          <w:color w:val="000000"/>
          <w:sz w:val="18"/>
          <w:szCs w:val="18"/>
          <w:lang w:val="en-US"/>
        </w:rPr>
        <w:t>,</w:t>
      </w:r>
    </w:p>
    <w:p w14:paraId="7E9C56AF" w14:textId="77777777" w:rsidR="00D570A8" w:rsidRDefault="00D570A8" w:rsidP="00F5332A">
      <w:pPr>
        <w:pStyle w:val="Listenabsatz"/>
        <w:ind w:left="720"/>
        <w:rPr>
          <w:rFonts w:ascii="Courier New" w:hAnsi="Courier New" w:cs="Courier New"/>
          <w:color w:val="000000"/>
          <w:sz w:val="18"/>
          <w:szCs w:val="18"/>
          <w:lang w:val="en-US"/>
        </w:rPr>
      </w:pPr>
      <w:r w:rsidRPr="00B96543">
        <w:rPr>
          <w:rFonts w:ascii="Courier New" w:hAnsi="Courier New" w:cs="Courier New"/>
          <w:color w:val="000000"/>
          <w:sz w:val="18"/>
          <w:szCs w:val="18"/>
          <w:lang w:val="en-US"/>
        </w:rPr>
        <w:t xml:space="preserve">                                      </w:t>
      </w:r>
      <w:r w:rsidRPr="00B96543">
        <w:rPr>
          <w:rFonts w:ascii="Courier New" w:hAnsi="Courier New" w:cs="Courier New"/>
          <w:color w:val="000000"/>
          <w:sz w:val="18"/>
          <w:szCs w:val="18"/>
          <w:highlight w:val="lightGray"/>
          <w:lang w:val="en-US"/>
        </w:rPr>
        <w:t>String</w:t>
      </w:r>
      <w:r w:rsidRPr="00B96543">
        <w:rPr>
          <w:rFonts w:ascii="Courier New" w:hAnsi="Courier New" w:cs="Courier New"/>
          <w:color w:val="000000"/>
          <w:sz w:val="18"/>
          <w:szCs w:val="18"/>
          <w:lang w:val="en-US"/>
        </w:rPr>
        <w:t xml:space="preserve"> </w:t>
      </w:r>
      <w:r w:rsidRPr="00B96543">
        <w:rPr>
          <w:rFonts w:ascii="Courier New" w:hAnsi="Courier New" w:cs="Courier New"/>
          <w:color w:val="6A3E3E"/>
          <w:sz w:val="18"/>
          <w:szCs w:val="18"/>
          <w:lang w:val="en-US"/>
        </w:rPr>
        <w:t>targetFilePath</w:t>
      </w:r>
      <w:r w:rsidRPr="00B96543">
        <w:rPr>
          <w:rFonts w:ascii="Courier New" w:hAnsi="Courier New" w:cs="Courier New"/>
          <w:color w:val="000000"/>
          <w:sz w:val="18"/>
          <w:szCs w:val="18"/>
          <w:lang w:val="en-US"/>
        </w:rPr>
        <w:t>)</w:t>
      </w:r>
    </w:p>
    <w:p w14:paraId="4EB678AD" w14:textId="77777777" w:rsidR="00D570A8" w:rsidRDefault="00D570A8" w:rsidP="00F5332A">
      <w:pPr>
        <w:pStyle w:val="Listenabsatz"/>
        <w:ind w:left="720"/>
        <w:rPr>
          <w:rFonts w:ascii="Courier New" w:hAnsi="Courier New" w:cs="Courier New"/>
          <w:color w:val="000000"/>
          <w:sz w:val="18"/>
          <w:szCs w:val="18"/>
          <w:lang w:val="en-US"/>
        </w:rPr>
      </w:pPr>
    </w:p>
    <w:p w14:paraId="49405D7D" w14:textId="77777777" w:rsidR="00D570A8" w:rsidRDefault="00D570A8" w:rsidP="00A53E47">
      <w:pPr>
        <w:pStyle w:val="berschrift3"/>
      </w:pPr>
      <w:bookmarkStart w:id="179" w:name="_Ref13819845"/>
      <w:r w:rsidRPr="00A53E47">
        <w:t>Software Compositions / Software Components</w:t>
      </w:r>
      <w:bookmarkEnd w:id="179"/>
    </w:p>
    <w:p w14:paraId="454F59AE" w14:textId="77777777" w:rsidR="00D570A8" w:rsidRPr="00FA4135" w:rsidRDefault="00D570A8" w:rsidP="00FA4135"/>
    <w:p w14:paraId="103036D0" w14:textId="77777777" w:rsidR="00D570A8" w:rsidRDefault="00D570A8" w:rsidP="00FA4135">
      <w:pPr>
        <w:pStyle w:val="berschrift4"/>
      </w:pPr>
      <w:r>
        <w:t>Identifikation</w:t>
      </w:r>
    </w:p>
    <w:p w14:paraId="24B391CC" w14:textId="77777777" w:rsidR="00D570A8" w:rsidRPr="00FA4135" w:rsidRDefault="00D570A8" w:rsidP="00FA4135">
      <w:pPr>
        <w:numPr>
          <w:ilvl w:val="0"/>
          <w:numId w:val="15"/>
        </w:numPr>
        <w:rPr>
          <w:rFonts w:cs="Arial"/>
          <w:szCs w:val="22"/>
        </w:rPr>
      </w:pPr>
      <w:r w:rsidRPr="00FA4135">
        <w:rPr>
          <w:rFonts w:cs="Arial"/>
          <w:szCs w:val="22"/>
        </w:rPr>
        <w:t>Die Methode</w:t>
      </w:r>
      <w:r>
        <w:rPr>
          <w:rFonts w:cs="Arial"/>
          <w:szCs w:val="22"/>
        </w:rPr>
        <w:t xml:space="preserve"> </w:t>
      </w:r>
      <w:r w:rsidRPr="00FA4135">
        <w:rPr>
          <w:rFonts w:ascii="Courier New" w:hAnsi="Courier New" w:cs="Courier New"/>
          <w:szCs w:val="22"/>
        </w:rPr>
        <w:t>readIdentification</w:t>
      </w:r>
      <w:r>
        <w:rPr>
          <w:rFonts w:cs="Arial"/>
          <w:szCs w:val="22"/>
        </w:rPr>
        <w:t xml:space="preserve"> wurde um Software-Compositions und Software-Components erweitert. Die Software-Components werden als Kind-Elemente ihrer zugehörigen Software-Composition aufgeführt. Die Elemente auf oberster Ebene enthalten die Typinformation des Elementes (</w:t>
      </w:r>
      <w:r w:rsidRPr="00FA4135">
        <w:rPr>
          <w:rFonts w:ascii="Courier New" w:hAnsi="Courier New" w:cs="Courier New"/>
          <w:szCs w:val="22"/>
        </w:rPr>
        <w:t>MASTER</w:t>
      </w:r>
      <w:r>
        <w:rPr>
          <w:rFonts w:cs="Arial"/>
          <w:szCs w:val="22"/>
        </w:rPr>
        <w:t xml:space="preserve">, </w:t>
      </w:r>
      <w:r w:rsidRPr="00FA4135">
        <w:rPr>
          <w:rFonts w:ascii="Courier New" w:hAnsi="Courier New" w:cs="Courier New"/>
          <w:szCs w:val="22"/>
        </w:rPr>
        <w:t>SLAVE</w:t>
      </w:r>
      <w:r>
        <w:rPr>
          <w:rFonts w:cs="Arial"/>
          <w:szCs w:val="22"/>
        </w:rPr>
        <w:t xml:space="preserve">, </w:t>
      </w:r>
      <w:r w:rsidRPr="00FA4135">
        <w:rPr>
          <w:rFonts w:ascii="Courier New" w:hAnsi="Courier New" w:cs="Courier New"/>
          <w:szCs w:val="22"/>
        </w:rPr>
        <w:t>SW_CLUSTER</w:t>
      </w:r>
      <w:r>
        <w:rPr>
          <w:rFonts w:cs="Arial"/>
          <w:szCs w:val="22"/>
        </w:rPr>
        <w:t xml:space="preserve">, </w:t>
      </w:r>
      <w:r w:rsidRPr="00FA4135">
        <w:rPr>
          <w:rFonts w:ascii="Courier New" w:hAnsi="Courier New" w:cs="Courier New"/>
          <w:szCs w:val="22"/>
        </w:rPr>
        <w:t>SW_COMPOSITION</w:t>
      </w:r>
      <w:r>
        <w:rPr>
          <w:rFonts w:cs="Arial"/>
          <w:szCs w:val="22"/>
        </w:rPr>
        <w:t xml:space="preserve">, </w:t>
      </w:r>
      <w:r w:rsidRPr="00FA4135">
        <w:rPr>
          <w:rFonts w:ascii="Courier New" w:hAnsi="Courier New" w:cs="Courier New"/>
          <w:szCs w:val="22"/>
        </w:rPr>
        <w:t>SW_COMPONENT</w:t>
      </w:r>
      <w:r>
        <w:rPr>
          <w:rFonts w:ascii="Courier New" w:hAnsi="Courier New" w:cs="Courier New"/>
          <w:szCs w:val="22"/>
        </w:rPr>
        <w:t>)</w:t>
      </w:r>
      <w:r>
        <w:rPr>
          <w:rFonts w:cs="Arial"/>
          <w:szCs w:val="22"/>
        </w:rPr>
        <w:t>.</w:t>
      </w:r>
    </w:p>
    <w:p w14:paraId="17ECF67C" w14:textId="77777777" w:rsidR="00D570A8" w:rsidRDefault="00D570A8" w:rsidP="00FA4135">
      <w:pPr>
        <w:numPr>
          <w:ilvl w:val="0"/>
          <w:numId w:val="15"/>
        </w:numPr>
        <w:rPr>
          <w:rFonts w:cs="Arial"/>
          <w:szCs w:val="22"/>
        </w:rPr>
      </w:pPr>
      <w:r w:rsidRPr="00FA4135">
        <w:rPr>
          <w:rFonts w:cs="Arial"/>
          <w:szCs w:val="22"/>
        </w:rPr>
        <w:t>Die Methode</w:t>
      </w:r>
      <w:r>
        <w:rPr>
          <w:rFonts w:cs="Arial"/>
          <w:szCs w:val="22"/>
        </w:rPr>
        <w:t xml:space="preserve"> </w:t>
      </w:r>
      <w:r w:rsidRPr="00FA4135">
        <w:rPr>
          <w:rFonts w:ascii="Courier New" w:hAnsi="Courier New" w:cs="Courier New"/>
          <w:szCs w:val="22"/>
        </w:rPr>
        <w:t>read</w:t>
      </w:r>
      <w:r>
        <w:rPr>
          <w:rFonts w:ascii="Courier New" w:hAnsi="Courier New" w:cs="Courier New"/>
          <w:szCs w:val="22"/>
        </w:rPr>
        <w:t>Multilink</w:t>
      </w:r>
      <w:r w:rsidRPr="00FA4135">
        <w:rPr>
          <w:rFonts w:ascii="Courier New" w:hAnsi="Courier New" w:cs="Courier New"/>
          <w:szCs w:val="22"/>
        </w:rPr>
        <w:t>Identification</w:t>
      </w:r>
      <w:r>
        <w:rPr>
          <w:rFonts w:cs="Arial"/>
          <w:szCs w:val="22"/>
        </w:rPr>
        <w:t xml:space="preserve"> wurde um Software-Compositions und Software-Components erweitert.</w:t>
      </w:r>
    </w:p>
    <w:p w14:paraId="78B8AF70" w14:textId="77777777" w:rsidR="00D570A8" w:rsidRPr="00FA4135" w:rsidRDefault="00D570A8" w:rsidP="00FA4135">
      <w:pPr>
        <w:numPr>
          <w:ilvl w:val="0"/>
          <w:numId w:val="15"/>
        </w:numPr>
        <w:rPr>
          <w:sz w:val="16"/>
        </w:rPr>
      </w:pPr>
      <w:r>
        <w:rPr>
          <w:rFonts w:cs="Arial"/>
          <w:szCs w:val="22"/>
        </w:rPr>
        <w:t xml:space="preserve">Methode </w:t>
      </w:r>
      <w:r w:rsidRPr="00FA4135">
        <w:rPr>
          <w:rFonts w:ascii="Courier New" w:hAnsi="Courier New" w:cs="Courier New"/>
          <w:szCs w:val="22"/>
        </w:rPr>
        <w:t>getShortNamesOfSoftwareCompositions</w:t>
      </w:r>
      <w:r>
        <w:rPr>
          <w:sz w:val="16"/>
        </w:rPr>
        <w:t xml:space="preserve"> </w:t>
      </w:r>
      <w:r w:rsidRPr="00FA4135">
        <w:rPr>
          <w:rFonts w:cs="Arial"/>
          <w:szCs w:val="22"/>
        </w:rPr>
        <w:t>zum Lesen aller Namen der (codierten) Software-Compositions</w:t>
      </w:r>
      <w:r>
        <w:rPr>
          <w:rFonts w:cs="Arial"/>
          <w:szCs w:val="22"/>
        </w:rPr>
        <w:t xml:space="preserve"> und </w:t>
      </w:r>
      <w:r w:rsidRPr="00FA4135">
        <w:rPr>
          <w:rFonts w:cs="Arial"/>
          <w:szCs w:val="22"/>
        </w:rPr>
        <w:t xml:space="preserve"> Software-</w:t>
      </w:r>
      <w:r>
        <w:rPr>
          <w:rFonts w:cs="Arial"/>
          <w:szCs w:val="22"/>
        </w:rPr>
        <w:t xml:space="preserve">Components. Es wird eine flache Liste geliefert, in der die </w:t>
      </w:r>
      <w:r w:rsidRPr="00FA4135">
        <w:rPr>
          <w:rFonts w:cs="Arial"/>
          <w:szCs w:val="22"/>
        </w:rPr>
        <w:t>Software-</w:t>
      </w:r>
      <w:r>
        <w:rPr>
          <w:rFonts w:cs="Arial"/>
          <w:szCs w:val="22"/>
        </w:rPr>
        <w:t xml:space="preserve">Components nach ihren zugehörigen </w:t>
      </w:r>
      <w:r w:rsidRPr="00FA4135">
        <w:rPr>
          <w:rFonts w:cs="Arial"/>
          <w:szCs w:val="22"/>
        </w:rPr>
        <w:t>Software-Compositions</w:t>
      </w:r>
      <w:r>
        <w:rPr>
          <w:rFonts w:cs="Arial"/>
          <w:szCs w:val="22"/>
        </w:rPr>
        <w:t xml:space="preserve"> stehen. Die Einträge enthalten nebem dem Shortname auch die Typinformation </w:t>
      </w:r>
      <w:r w:rsidRPr="00FA4135">
        <w:rPr>
          <w:rFonts w:ascii="Courier New" w:hAnsi="Courier New" w:cs="Courier New"/>
          <w:szCs w:val="22"/>
        </w:rPr>
        <w:t>SW_COMPOSITION</w:t>
      </w:r>
      <w:r>
        <w:rPr>
          <w:rFonts w:cs="Arial"/>
          <w:szCs w:val="22"/>
        </w:rPr>
        <w:t xml:space="preserve"> oder </w:t>
      </w:r>
      <w:r w:rsidRPr="00FA4135">
        <w:rPr>
          <w:rFonts w:ascii="Courier New" w:hAnsi="Courier New" w:cs="Courier New"/>
          <w:szCs w:val="22"/>
        </w:rPr>
        <w:t>SW_COMPONENT</w:t>
      </w:r>
      <w:r>
        <w:rPr>
          <w:rFonts w:cs="Arial"/>
          <w:szCs w:val="22"/>
        </w:rPr>
        <w:t>.</w:t>
      </w:r>
    </w:p>
    <w:p w14:paraId="602F44F6" w14:textId="77777777" w:rsidR="00D570A8" w:rsidRPr="00FA4135" w:rsidRDefault="00D570A8" w:rsidP="00FA4135">
      <w:pPr>
        <w:numPr>
          <w:ilvl w:val="0"/>
          <w:numId w:val="15"/>
        </w:numPr>
        <w:rPr>
          <w:rFonts w:cs="Arial"/>
          <w:szCs w:val="22"/>
        </w:rPr>
      </w:pPr>
      <w:r>
        <w:rPr>
          <w:rFonts w:cs="Arial"/>
          <w:szCs w:val="22"/>
        </w:rPr>
        <w:t xml:space="preserve">Die Methode </w:t>
      </w:r>
      <w:r w:rsidRPr="00FA4135">
        <w:rPr>
          <w:rFonts w:ascii="Courier New" w:hAnsi="Courier New" w:cs="Courier New"/>
          <w:szCs w:val="22"/>
        </w:rPr>
        <w:t xml:space="preserve">readIdentificationSoftwareCompositions </w:t>
      </w:r>
      <w:r>
        <w:rPr>
          <w:rFonts w:cs="Arial"/>
          <w:szCs w:val="22"/>
        </w:rPr>
        <w:t>liefert</w:t>
      </w:r>
      <w:r w:rsidRPr="00FA4135">
        <w:rPr>
          <w:rFonts w:ascii="Courier New" w:hAnsi="Courier New" w:cs="Courier New"/>
          <w:szCs w:val="22"/>
        </w:rPr>
        <w:t xml:space="preserve"> </w:t>
      </w:r>
      <w:r>
        <w:rPr>
          <w:rFonts w:cs="Arial"/>
          <w:szCs w:val="22"/>
        </w:rPr>
        <w:t xml:space="preserve">nur den Teilbaum von </w:t>
      </w:r>
      <w:r w:rsidRPr="00FA4135">
        <w:rPr>
          <w:rFonts w:ascii="Courier New" w:hAnsi="Courier New" w:cs="Courier New"/>
          <w:szCs w:val="22"/>
        </w:rPr>
        <w:t>readIdentification</w:t>
      </w:r>
      <w:r>
        <w:rPr>
          <w:rFonts w:cs="Arial"/>
          <w:szCs w:val="22"/>
        </w:rPr>
        <w:t>, der das Master Steuergerät und alle seine Software-Compositions (mit Software-Components) enthält.</w:t>
      </w:r>
    </w:p>
    <w:p w14:paraId="10757327" w14:textId="77777777" w:rsidR="00D570A8" w:rsidRPr="00FA4135" w:rsidRDefault="00D570A8" w:rsidP="00FA4135">
      <w:pPr>
        <w:spacing w:before="40" w:after="40"/>
        <w:rPr>
          <w:sz w:val="16"/>
        </w:rPr>
      </w:pPr>
    </w:p>
    <w:p w14:paraId="04CF5439" w14:textId="77777777" w:rsidR="00D570A8" w:rsidRPr="00FA4135" w:rsidRDefault="00D570A8" w:rsidP="00FA4135">
      <w:pPr>
        <w:pStyle w:val="berschrift4"/>
        <w:ind w:left="567" w:hanging="567"/>
      </w:pPr>
      <w:r w:rsidRPr="00FA4135">
        <w:t>Codierung</w:t>
      </w:r>
    </w:p>
    <w:p w14:paraId="20DEB2E6" w14:textId="77777777" w:rsidR="00D570A8" w:rsidRDefault="00D570A8" w:rsidP="00A53E47">
      <w:pPr>
        <w:spacing w:before="40" w:after="40"/>
        <w:rPr>
          <w:sz w:val="16"/>
        </w:rPr>
      </w:pPr>
    </w:p>
    <w:p w14:paraId="1A81F122" w14:textId="77777777" w:rsidR="00D570A8" w:rsidRPr="00FA4135" w:rsidRDefault="00D570A8" w:rsidP="00FA4135">
      <w:pPr>
        <w:numPr>
          <w:ilvl w:val="0"/>
          <w:numId w:val="17"/>
        </w:numPr>
        <w:spacing w:before="40" w:after="40"/>
        <w:rPr>
          <w:sz w:val="16"/>
        </w:rPr>
      </w:pPr>
      <w:r>
        <w:rPr>
          <w:rFonts w:cs="Arial"/>
          <w:szCs w:val="22"/>
        </w:rPr>
        <w:t xml:space="preserve">Die Methode </w:t>
      </w:r>
      <w:r w:rsidRPr="00FA4135">
        <w:rPr>
          <w:rFonts w:ascii="Courier New" w:hAnsi="Courier New" w:cs="Courier New"/>
          <w:szCs w:val="22"/>
        </w:rPr>
        <w:t>createSoftwareCompositionComponentListEntry</w:t>
      </w:r>
      <w:r>
        <w:rPr>
          <w:sz w:val="16"/>
        </w:rPr>
        <w:t xml:space="preserve"> </w:t>
      </w:r>
      <w:r w:rsidRPr="00FA4135">
        <w:rPr>
          <w:rFonts w:cs="Arial"/>
          <w:szCs w:val="22"/>
        </w:rPr>
        <w:t>ist eine Hilfsmethode</w:t>
      </w:r>
      <w:r>
        <w:rPr>
          <w:rFonts w:cs="Arial"/>
          <w:szCs w:val="22"/>
        </w:rPr>
        <w:t>,</w:t>
      </w:r>
      <w:r w:rsidRPr="00FA4135">
        <w:rPr>
          <w:rFonts w:cs="Arial"/>
          <w:szCs w:val="22"/>
        </w:rPr>
        <w:t xml:space="preserve"> um Eingabeparameter für das Schreiben der Software-Composition Codierung zu erzeugen</w:t>
      </w:r>
      <w:r>
        <w:rPr>
          <w:rFonts w:cs="Arial"/>
          <w:szCs w:val="22"/>
        </w:rPr>
        <w:t xml:space="preserve"> </w:t>
      </w:r>
      <w:r>
        <w:rPr>
          <w:rFonts w:ascii="Courier New" w:hAnsi="Courier New" w:cs="Courier New"/>
          <w:szCs w:val="22"/>
        </w:rPr>
        <w:t>(</w:t>
      </w:r>
      <w:r w:rsidRPr="00644F9A">
        <w:t>steht nur an der Makro-Schnittstelle zur Verfügung</w:t>
      </w:r>
      <w:r>
        <w:rPr>
          <w:rFonts w:ascii="Courier New" w:hAnsi="Courier New" w:cs="Courier New"/>
          <w:szCs w:val="22"/>
        </w:rPr>
        <w:t>)</w:t>
      </w:r>
      <w:r w:rsidRPr="00FA4135">
        <w:rPr>
          <w:rFonts w:cs="Arial"/>
          <w:szCs w:val="22"/>
        </w:rPr>
        <w:t>.</w:t>
      </w:r>
    </w:p>
    <w:p w14:paraId="060C5516" w14:textId="77777777" w:rsidR="00D570A8" w:rsidRPr="00FA4135" w:rsidRDefault="00D570A8" w:rsidP="00FA4135">
      <w:pPr>
        <w:numPr>
          <w:ilvl w:val="0"/>
          <w:numId w:val="17"/>
        </w:numPr>
        <w:spacing w:before="40" w:after="40"/>
        <w:rPr>
          <w:sz w:val="16"/>
        </w:rPr>
      </w:pPr>
      <w:r>
        <w:rPr>
          <w:rFonts w:cs="Arial"/>
          <w:szCs w:val="22"/>
        </w:rPr>
        <w:t xml:space="preserve">Mittels </w:t>
      </w:r>
      <w:r w:rsidRPr="00FA4135">
        <w:rPr>
          <w:rFonts w:ascii="Courier New" w:hAnsi="Courier New" w:cs="Courier New"/>
          <w:szCs w:val="22"/>
        </w:rPr>
        <w:t xml:space="preserve">readSoftwareCompositionComponentList </w:t>
      </w:r>
      <w:r w:rsidRPr="00FA4135">
        <w:rPr>
          <w:rFonts w:cs="Arial"/>
          <w:szCs w:val="22"/>
        </w:rPr>
        <w:t xml:space="preserve">wird der Codierstatus </w:t>
      </w:r>
      <w:r>
        <w:rPr>
          <w:rFonts w:cs="Arial"/>
          <w:szCs w:val="22"/>
        </w:rPr>
        <w:t xml:space="preserve">und Zusatzinformationen </w:t>
      </w:r>
      <w:r w:rsidRPr="00FA4135">
        <w:rPr>
          <w:rFonts w:cs="Arial"/>
          <w:szCs w:val="22"/>
        </w:rPr>
        <w:t xml:space="preserve">zu allen Software-Compositions des </w:t>
      </w:r>
      <w:r>
        <w:rPr>
          <w:rFonts w:cs="Arial"/>
          <w:szCs w:val="22"/>
        </w:rPr>
        <w:t xml:space="preserve">übergebenen </w:t>
      </w:r>
      <w:r w:rsidRPr="00FA4135">
        <w:rPr>
          <w:rFonts w:cs="Arial"/>
          <w:szCs w:val="22"/>
        </w:rPr>
        <w:t>St</w:t>
      </w:r>
      <w:r>
        <w:rPr>
          <w:rFonts w:cs="Arial"/>
          <w:szCs w:val="22"/>
        </w:rPr>
        <w:t>e</w:t>
      </w:r>
      <w:r w:rsidRPr="00FA4135">
        <w:rPr>
          <w:rFonts w:cs="Arial"/>
          <w:szCs w:val="22"/>
        </w:rPr>
        <w:t xml:space="preserve">uergerätes </w:t>
      </w:r>
      <w:r>
        <w:rPr>
          <w:rFonts w:cs="Arial"/>
          <w:szCs w:val="22"/>
        </w:rPr>
        <w:t>gelesen</w:t>
      </w:r>
      <w:r w:rsidRPr="00FA4135">
        <w:rPr>
          <w:rFonts w:cs="Arial"/>
          <w:szCs w:val="22"/>
        </w:rPr>
        <w:t>.</w:t>
      </w:r>
      <w:r>
        <w:rPr>
          <w:rFonts w:cs="Arial"/>
          <w:szCs w:val="22"/>
        </w:rPr>
        <w:t xml:space="preserve"> Die Rückgabestruktur enthält zusätzlich zu allen </w:t>
      </w:r>
      <w:r w:rsidRPr="00FA4135">
        <w:rPr>
          <w:rFonts w:cs="Arial"/>
          <w:szCs w:val="22"/>
        </w:rPr>
        <w:t>Software-Composition</w:t>
      </w:r>
      <w:r>
        <w:rPr>
          <w:rFonts w:cs="Arial"/>
          <w:szCs w:val="22"/>
        </w:rPr>
        <w:t xml:space="preserve">s deren </w:t>
      </w:r>
      <w:r w:rsidRPr="00FA4135">
        <w:rPr>
          <w:rFonts w:cs="Arial"/>
          <w:szCs w:val="22"/>
        </w:rPr>
        <w:t>Software-Compo</w:t>
      </w:r>
      <w:r>
        <w:rPr>
          <w:rFonts w:cs="Arial"/>
          <w:szCs w:val="22"/>
        </w:rPr>
        <w:t>nents.</w:t>
      </w:r>
    </w:p>
    <w:p w14:paraId="2228D528" w14:textId="77777777" w:rsidR="00D570A8" w:rsidRPr="00A53E47" w:rsidRDefault="00D570A8" w:rsidP="00A53E47">
      <w:pPr>
        <w:numPr>
          <w:ilvl w:val="0"/>
          <w:numId w:val="17"/>
        </w:numPr>
        <w:spacing w:before="40" w:after="40"/>
        <w:rPr>
          <w:sz w:val="16"/>
        </w:rPr>
      </w:pPr>
      <w:r w:rsidRPr="002820D2">
        <w:rPr>
          <w:rFonts w:ascii="Courier New" w:hAnsi="Courier New" w:cs="Courier New"/>
          <w:szCs w:val="22"/>
        </w:rPr>
        <w:t>updateSoftwareCompositionComponentList</w:t>
      </w:r>
      <w:r>
        <w:rPr>
          <w:sz w:val="16"/>
        </w:rPr>
        <w:t xml:space="preserve"> </w:t>
      </w:r>
      <w:r w:rsidRPr="002820D2">
        <w:rPr>
          <w:rFonts w:cs="Arial"/>
          <w:szCs w:val="22"/>
        </w:rPr>
        <w:t xml:space="preserve">liesst nur den </w:t>
      </w:r>
      <w:r w:rsidRPr="00FA4135">
        <w:rPr>
          <w:rFonts w:cs="Arial"/>
          <w:szCs w:val="22"/>
        </w:rPr>
        <w:t>Codierstatus</w:t>
      </w:r>
      <w:r>
        <w:rPr>
          <w:rFonts w:cs="Arial"/>
          <w:szCs w:val="22"/>
        </w:rPr>
        <w:t xml:space="preserve"> neu und liefert die gleiche Ergebnisstruktur wie </w:t>
      </w:r>
      <w:r w:rsidRPr="00FA4135">
        <w:rPr>
          <w:rFonts w:ascii="Courier New" w:hAnsi="Courier New" w:cs="Courier New"/>
          <w:szCs w:val="22"/>
        </w:rPr>
        <w:t>readSoftwareCompositionComponentList</w:t>
      </w:r>
      <w:r>
        <w:rPr>
          <w:rFonts w:ascii="Courier New" w:hAnsi="Courier New" w:cs="Courier New"/>
          <w:szCs w:val="22"/>
        </w:rPr>
        <w:t xml:space="preserve"> (</w:t>
      </w:r>
      <w:r w:rsidRPr="00644F9A">
        <w:t>steht nur an der Makro-Schnittstelle zur Verfügung</w:t>
      </w:r>
      <w:r>
        <w:rPr>
          <w:rFonts w:ascii="Courier New" w:hAnsi="Courier New" w:cs="Courier New"/>
          <w:szCs w:val="22"/>
        </w:rPr>
        <w:t>)</w:t>
      </w:r>
      <w:r w:rsidRPr="00FA4135">
        <w:rPr>
          <w:rFonts w:cs="Arial"/>
          <w:szCs w:val="22"/>
        </w:rPr>
        <w:t>.</w:t>
      </w:r>
    </w:p>
    <w:p w14:paraId="138620CC" w14:textId="77777777" w:rsidR="00D570A8" w:rsidRDefault="00D570A8" w:rsidP="002820D2">
      <w:pPr>
        <w:numPr>
          <w:ilvl w:val="0"/>
          <w:numId w:val="17"/>
        </w:numPr>
        <w:spacing w:before="40" w:after="40"/>
        <w:rPr>
          <w:rFonts w:cs="Arial"/>
          <w:szCs w:val="22"/>
        </w:rPr>
      </w:pPr>
      <w:r w:rsidRPr="002820D2">
        <w:rPr>
          <w:rFonts w:cs="Arial"/>
          <w:szCs w:val="22"/>
        </w:rPr>
        <w:t xml:space="preserve">Mittels </w:t>
      </w:r>
      <w:r w:rsidRPr="002820D2">
        <w:rPr>
          <w:rFonts w:ascii="Courier New" w:hAnsi="Courier New" w:cs="Courier New"/>
          <w:szCs w:val="22"/>
        </w:rPr>
        <w:t>writeSoftwareCompositionComponentList</w:t>
      </w:r>
      <w:r w:rsidRPr="002820D2">
        <w:rPr>
          <w:rFonts w:cs="Arial"/>
          <w:szCs w:val="22"/>
        </w:rPr>
        <w:t xml:space="preserve"> erfolgt die Umcodierung der </w:t>
      </w:r>
      <w:r w:rsidRPr="00FA4135">
        <w:rPr>
          <w:rFonts w:cs="Arial"/>
          <w:szCs w:val="22"/>
        </w:rPr>
        <w:t>Software-Composition</w:t>
      </w:r>
      <w:r>
        <w:rPr>
          <w:rFonts w:cs="Arial"/>
          <w:szCs w:val="22"/>
        </w:rPr>
        <w:t>s.</w:t>
      </w:r>
    </w:p>
    <w:p w14:paraId="1BA4ED9B" w14:textId="77777777" w:rsidR="00D570A8" w:rsidRDefault="00D570A8" w:rsidP="002820D2">
      <w:pPr>
        <w:numPr>
          <w:ilvl w:val="0"/>
          <w:numId w:val="17"/>
        </w:numPr>
        <w:spacing w:before="40" w:after="40"/>
        <w:rPr>
          <w:rFonts w:cs="Arial"/>
          <w:szCs w:val="22"/>
        </w:rPr>
      </w:pPr>
      <w:r w:rsidRPr="002820D2">
        <w:rPr>
          <w:rFonts w:ascii="Courier New" w:hAnsi="Courier New" w:cs="Courier New"/>
          <w:szCs w:val="22"/>
        </w:rPr>
        <w:t xml:space="preserve">writeSoftwareCompositionComponentListFromPresentState </w:t>
      </w:r>
      <w:r w:rsidRPr="006F6452">
        <w:rPr>
          <w:rFonts w:cs="Arial"/>
          <w:szCs w:val="22"/>
        </w:rPr>
        <w:t xml:space="preserve">setzt alle </w:t>
      </w:r>
      <w:r w:rsidRPr="00FA4135">
        <w:rPr>
          <w:rFonts w:cs="Arial"/>
          <w:szCs w:val="22"/>
        </w:rPr>
        <w:t>Software-Compositions</w:t>
      </w:r>
      <w:r>
        <w:rPr>
          <w:rFonts w:cs="Arial"/>
          <w:szCs w:val="22"/>
        </w:rPr>
        <w:t xml:space="preserve"> auf codiert.</w:t>
      </w:r>
    </w:p>
    <w:p w14:paraId="213C0F54" w14:textId="77777777" w:rsidR="00D570A8" w:rsidRDefault="00D570A8" w:rsidP="000932A1">
      <w:pPr>
        <w:spacing w:before="40" w:after="40"/>
        <w:rPr>
          <w:rFonts w:cs="Arial"/>
          <w:szCs w:val="22"/>
        </w:rPr>
      </w:pPr>
    </w:p>
    <w:p w14:paraId="1824CFF3" w14:textId="77777777" w:rsidR="00D570A8" w:rsidRDefault="00D570A8" w:rsidP="000932A1">
      <w:pPr>
        <w:spacing w:before="40" w:after="40"/>
        <w:rPr>
          <w:rFonts w:cs="Arial"/>
          <w:szCs w:val="22"/>
        </w:rPr>
      </w:pPr>
      <w:r>
        <w:rPr>
          <w:rFonts w:cs="Arial"/>
          <w:szCs w:val="22"/>
        </w:rPr>
        <w:t>Ausschluss:</w:t>
      </w:r>
    </w:p>
    <w:p w14:paraId="574A6D3A" w14:textId="77777777" w:rsidR="00D570A8" w:rsidRDefault="00D570A8" w:rsidP="000932A1">
      <w:pPr>
        <w:pStyle w:val="Listenabsatz"/>
        <w:numPr>
          <w:ilvl w:val="0"/>
          <w:numId w:val="35"/>
        </w:numPr>
        <w:spacing w:before="40" w:after="40"/>
        <w:rPr>
          <w:rFonts w:cs="Arial"/>
          <w:szCs w:val="22"/>
        </w:rPr>
      </w:pPr>
      <w:bookmarkStart w:id="180" w:name="_Hlk14434692"/>
      <w:r w:rsidRPr="000932A1">
        <w:rPr>
          <w:rFonts w:cs="Arial"/>
          <w:szCs w:val="22"/>
        </w:rPr>
        <w:t xml:space="preserve">Die Methode </w:t>
      </w:r>
      <w:r w:rsidRPr="000932A1">
        <w:rPr>
          <w:rFonts w:ascii="Segoe UI" w:hAnsi="Segoe UI" w:cs="Segoe UI"/>
          <w:color w:val="1A1A1A"/>
          <w:sz w:val="20"/>
          <w:szCs w:val="20"/>
        </w:rPr>
        <w:t>readMultilinkCoding</w:t>
      </w:r>
      <w:r w:rsidRPr="000932A1">
        <w:rPr>
          <w:rFonts w:cs="Arial"/>
          <w:szCs w:val="22"/>
        </w:rPr>
        <w:t xml:space="preserve"> liefert </w:t>
      </w:r>
      <w:r>
        <w:rPr>
          <w:rFonts w:cs="Arial"/>
          <w:szCs w:val="22"/>
        </w:rPr>
        <w:t xml:space="preserve">(auch bei Schalterstellung readSubsystems) </w:t>
      </w:r>
      <w:r w:rsidRPr="000932A1">
        <w:rPr>
          <w:rFonts w:cs="Arial"/>
          <w:szCs w:val="22"/>
        </w:rPr>
        <w:t xml:space="preserve">keine </w:t>
      </w:r>
      <w:r w:rsidRPr="000932A1">
        <w:rPr>
          <w:rFonts w:ascii="Courier New" w:hAnsi="Courier New" w:cs="Courier New"/>
          <w:szCs w:val="22"/>
        </w:rPr>
        <w:t>SoftwareCompositions / SoftwareComponents</w:t>
      </w:r>
      <w:r w:rsidRPr="000932A1">
        <w:rPr>
          <w:rFonts w:cs="Arial"/>
          <w:szCs w:val="22"/>
        </w:rPr>
        <w:t>.</w:t>
      </w:r>
      <w:bookmarkEnd w:id="180"/>
    </w:p>
    <w:p w14:paraId="5D4D1CA4" w14:textId="77777777" w:rsidR="00D570A8" w:rsidRPr="00BD747C" w:rsidRDefault="00D570A8" w:rsidP="00DB224B">
      <w:pPr>
        <w:pStyle w:val="berschrift2"/>
        <w:numPr>
          <w:ilvl w:val="1"/>
          <w:numId w:val="29"/>
        </w:numPr>
        <w:rPr>
          <w:lang w:val="en-US"/>
        </w:rPr>
      </w:pPr>
      <w:bookmarkStart w:id="181" w:name="_Ref17191901"/>
      <w:bookmarkStart w:id="182" w:name="_Ref57366150"/>
      <w:bookmarkStart w:id="183" w:name="_Toc115767150"/>
      <w:r>
        <w:rPr>
          <w:lang w:val="en-US"/>
        </w:rPr>
        <w:t>Version 21.</w:t>
      </w:r>
      <w:bookmarkEnd w:id="181"/>
      <w:r>
        <w:rPr>
          <w:lang w:val="en-US"/>
        </w:rPr>
        <w:t>1</w:t>
      </w:r>
      <w:bookmarkEnd w:id="182"/>
      <w:bookmarkEnd w:id="183"/>
    </w:p>
    <w:p w14:paraId="72509FDC" w14:textId="77777777" w:rsidR="00D570A8" w:rsidRDefault="00D570A8" w:rsidP="00DB224B">
      <w:pPr>
        <w:rPr>
          <w:rFonts w:ascii="Courier New" w:hAnsi="Courier New" w:cs="Courier New"/>
          <w:sz w:val="18"/>
          <w:szCs w:val="18"/>
        </w:rPr>
      </w:pPr>
      <w:r w:rsidRPr="00130B5C">
        <w:rPr>
          <w:rFonts w:cs="Arial"/>
          <w:szCs w:val="22"/>
        </w:rPr>
        <w:t>Folgende Änderungen wurden vorgenommen</w:t>
      </w:r>
      <w:r w:rsidRPr="00DE7C79">
        <w:rPr>
          <w:rFonts w:ascii="Courier New" w:hAnsi="Courier New" w:cs="Courier New"/>
          <w:sz w:val="18"/>
          <w:szCs w:val="18"/>
        </w:rPr>
        <w:t>:</w:t>
      </w:r>
    </w:p>
    <w:p w14:paraId="1A11A46C" w14:textId="77777777" w:rsidR="00D570A8" w:rsidRPr="00D50EA7" w:rsidRDefault="00D570A8" w:rsidP="00D50EA7">
      <w:pPr>
        <w:numPr>
          <w:ilvl w:val="0"/>
          <w:numId w:val="15"/>
        </w:numPr>
        <w:rPr>
          <w:rFonts w:cs="Arial"/>
          <w:szCs w:val="22"/>
        </w:rPr>
      </w:pPr>
      <w:r w:rsidRPr="005E3C28">
        <w:rPr>
          <w:rFonts w:cs="Arial"/>
          <w:szCs w:val="22"/>
        </w:rPr>
        <w:t xml:space="preserve">Die folgende Methode zum Setzen / Rücksetzen der Activation-Line </w:t>
      </w:r>
      <w:r>
        <w:rPr>
          <w:rFonts w:cs="Arial"/>
          <w:szCs w:val="22"/>
        </w:rPr>
        <w:t xml:space="preserve">eines festgelegten, ereichbaren VCIs (welches DoIP unterstützt) </w:t>
      </w:r>
      <w:r w:rsidRPr="005E3C28">
        <w:rPr>
          <w:rFonts w:cs="Arial"/>
          <w:szCs w:val="22"/>
        </w:rPr>
        <w:t>wurde hinzugefügt:</w:t>
      </w:r>
    </w:p>
    <w:p w14:paraId="31DD937C" w14:textId="77777777" w:rsidR="00D570A8" w:rsidRPr="00EE1558" w:rsidRDefault="00D570A8" w:rsidP="00A24486">
      <w:pPr>
        <w:ind w:left="708"/>
        <w:rPr>
          <w:rFonts w:ascii="Courier New" w:hAnsi="Courier New" w:cs="Courier New"/>
          <w:sz w:val="18"/>
          <w:szCs w:val="18"/>
          <w:lang w:val="en-US"/>
        </w:rPr>
      </w:pPr>
      <w:r w:rsidRPr="005E3C28">
        <w:rPr>
          <w:rFonts w:ascii="Courier New" w:hAnsi="Courier New" w:cs="Courier New"/>
          <w:sz w:val="18"/>
          <w:szCs w:val="18"/>
          <w:lang w:val="en-US"/>
        </w:rPr>
        <w:t xml:space="preserve">void </w:t>
      </w:r>
      <w:r w:rsidRPr="00D50EA7">
        <w:rPr>
          <w:rFonts w:ascii="Courier New" w:hAnsi="Courier New" w:cs="Courier New"/>
          <w:b/>
          <w:sz w:val="18"/>
          <w:szCs w:val="18"/>
          <w:lang w:val="en-US"/>
        </w:rPr>
        <w:t>setDoIPActivationLine</w:t>
      </w:r>
      <w:r w:rsidRPr="005E3C28">
        <w:rPr>
          <w:rFonts w:ascii="Courier New" w:hAnsi="Courier New" w:cs="Courier New"/>
          <w:sz w:val="18"/>
          <w:szCs w:val="18"/>
          <w:lang w:val="en-US"/>
        </w:rPr>
        <w:t>(boolean toSet) throws DiagException</w:t>
      </w:r>
    </w:p>
    <w:p w14:paraId="1C6FC421" w14:textId="77777777" w:rsidR="00D570A8" w:rsidRDefault="00D570A8" w:rsidP="00A24486">
      <w:pPr>
        <w:pStyle w:val="berschrift2"/>
        <w:numPr>
          <w:ilvl w:val="1"/>
          <w:numId w:val="29"/>
        </w:numPr>
        <w:rPr>
          <w:lang w:val="en-US"/>
        </w:rPr>
      </w:pPr>
      <w:bookmarkStart w:id="184" w:name="_Ref31895096"/>
      <w:bookmarkStart w:id="185" w:name="_Toc115767151"/>
      <w:r>
        <w:rPr>
          <w:lang w:val="en-US"/>
        </w:rPr>
        <w:t>Version 22</w:t>
      </w:r>
      <w:bookmarkEnd w:id="184"/>
      <w:bookmarkEnd w:id="185"/>
    </w:p>
    <w:p w14:paraId="06C3F5CA" w14:textId="77777777" w:rsidR="00D570A8" w:rsidRPr="003531FE" w:rsidRDefault="00D570A8" w:rsidP="00A24486">
      <w:pPr>
        <w:pStyle w:val="Default"/>
        <w:jc w:val="both"/>
        <w:rPr>
          <w:sz w:val="22"/>
          <w:szCs w:val="22"/>
        </w:rPr>
      </w:pPr>
      <w:r w:rsidRPr="003531FE">
        <w:rPr>
          <w:sz w:val="22"/>
          <w:szCs w:val="22"/>
        </w:rPr>
        <w:t xml:space="preserve">Die SFD Ende zu Ende Absicherung </w:t>
      </w:r>
      <w:r>
        <w:rPr>
          <w:sz w:val="22"/>
          <w:szCs w:val="22"/>
        </w:rPr>
        <w:t>wird</w:t>
      </w:r>
      <w:r w:rsidRPr="003531FE">
        <w:rPr>
          <w:sz w:val="22"/>
          <w:szCs w:val="22"/>
        </w:rPr>
        <w:t xml:space="preserve"> </w:t>
      </w:r>
      <w:r>
        <w:rPr>
          <w:sz w:val="22"/>
          <w:szCs w:val="22"/>
        </w:rPr>
        <w:t xml:space="preserve">in </w:t>
      </w:r>
      <w:r w:rsidRPr="003531FE">
        <w:rPr>
          <w:sz w:val="22"/>
          <w:szCs w:val="22"/>
        </w:rPr>
        <w:t>folgende</w:t>
      </w:r>
      <w:r>
        <w:rPr>
          <w:sz w:val="22"/>
          <w:szCs w:val="22"/>
        </w:rPr>
        <w:t>n</w:t>
      </w:r>
      <w:r w:rsidRPr="003531FE">
        <w:rPr>
          <w:sz w:val="22"/>
          <w:szCs w:val="22"/>
        </w:rPr>
        <w:t xml:space="preserve"> schreibenden UDS Methoden für die Web- und Ma</w:t>
      </w:r>
      <w:r>
        <w:rPr>
          <w:sz w:val="22"/>
          <w:szCs w:val="22"/>
        </w:rPr>
        <w:t>k</w:t>
      </w:r>
      <w:r w:rsidRPr="003531FE">
        <w:rPr>
          <w:sz w:val="22"/>
          <w:szCs w:val="22"/>
        </w:rPr>
        <w:t>roschnittstelle</w:t>
      </w:r>
      <w:r>
        <w:rPr>
          <w:sz w:val="22"/>
          <w:szCs w:val="22"/>
        </w:rPr>
        <w:t xml:space="preserve"> durchgeführt</w:t>
      </w:r>
      <w:r w:rsidRPr="003531FE">
        <w:rPr>
          <w:sz w:val="22"/>
          <w:szCs w:val="22"/>
        </w:rPr>
        <w:t>:</w:t>
      </w:r>
    </w:p>
    <w:p w14:paraId="26B90B05" w14:textId="77777777" w:rsidR="00D570A8" w:rsidRDefault="00D570A8" w:rsidP="00A24486">
      <w:pPr>
        <w:autoSpaceDE w:val="0"/>
        <w:autoSpaceDN w:val="0"/>
        <w:adjustRightInd w:val="0"/>
        <w:spacing w:after="0"/>
        <w:rPr>
          <w:rFonts w:ascii="Courier New" w:hAnsi="Courier New" w:cs="Courier New"/>
          <w:sz w:val="20"/>
        </w:rPr>
      </w:pPr>
    </w:p>
    <w:p w14:paraId="23E880FB" w14:textId="77777777" w:rsidR="00D570A8" w:rsidRPr="00E05088" w:rsidRDefault="00D570A8" w:rsidP="00A24486">
      <w:pPr>
        <w:numPr>
          <w:ilvl w:val="0"/>
          <w:numId w:val="37"/>
        </w:numPr>
        <w:autoSpaceDE w:val="0"/>
        <w:autoSpaceDN w:val="0"/>
        <w:adjustRightInd w:val="0"/>
        <w:spacing w:after="0"/>
        <w:rPr>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writeAdaptation</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adaptationChannel</w:t>
      </w:r>
      <w:r w:rsidRPr="00E05088">
        <w:rPr>
          <w:rFonts w:ascii="Courier New" w:hAnsi="Courier New" w:cs="Courier New"/>
          <w:sz w:val="20"/>
          <w:lang w:val="en-US"/>
        </w:rPr>
        <w:t xml:space="preserve">, Map&lt;String, String&gt; </w:t>
      </w:r>
      <w:r w:rsidRPr="00E05088">
        <w:rPr>
          <w:rFonts w:ascii="Courier New" w:hAnsi="Courier New" w:cs="Courier New"/>
          <w:color w:val="6A3E3E"/>
          <w:sz w:val="20"/>
          <w:lang w:val="en-US"/>
        </w:rPr>
        <w:t>adaptationValues</w:t>
      </w:r>
      <w:r w:rsidRPr="00E05088">
        <w:rPr>
          <w:rFonts w:ascii="Courier New" w:hAnsi="Courier New" w:cs="Courier New"/>
          <w:sz w:val="20"/>
          <w:lang w:val="en-US"/>
        </w:rPr>
        <w:t>)</w:t>
      </w:r>
    </w:p>
    <w:p w14:paraId="29A8DF92" w14:textId="77777777" w:rsidR="00D570A8" w:rsidRPr="00E05088" w:rsidRDefault="00D570A8" w:rsidP="00A24486">
      <w:pPr>
        <w:autoSpaceDE w:val="0"/>
        <w:autoSpaceDN w:val="0"/>
        <w:adjustRightInd w:val="0"/>
        <w:spacing w:after="0"/>
        <w:ind w:left="720"/>
        <w:rPr>
          <w:lang w:val="en-US"/>
        </w:rPr>
      </w:pPr>
    </w:p>
    <w:p w14:paraId="4E95BB54" w14:textId="77777777" w:rsidR="00D570A8" w:rsidRPr="00E05088" w:rsidRDefault="00D570A8" w:rsidP="00A24486">
      <w:pPr>
        <w:numPr>
          <w:ilvl w:val="0"/>
          <w:numId w:val="37"/>
        </w:numPr>
        <w:autoSpaceDE w:val="0"/>
        <w:autoSpaceDN w:val="0"/>
        <w:adjustRightInd w:val="0"/>
        <w:spacing w:after="0"/>
        <w:rPr>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writeByteCoding</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systemName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codingValues</w:t>
      </w:r>
      <w:r w:rsidRPr="00E05088">
        <w:rPr>
          <w:rFonts w:ascii="Courier New" w:hAnsi="Courier New" w:cs="Courier New"/>
          <w:sz w:val="20"/>
          <w:lang w:val="en-US"/>
        </w:rPr>
        <w:t>)</w:t>
      </w:r>
    </w:p>
    <w:p w14:paraId="614076CE" w14:textId="77777777" w:rsidR="00D570A8" w:rsidRPr="00E05088" w:rsidRDefault="00D570A8" w:rsidP="00A24486">
      <w:pPr>
        <w:autoSpaceDE w:val="0"/>
        <w:autoSpaceDN w:val="0"/>
        <w:adjustRightInd w:val="0"/>
        <w:spacing w:after="0"/>
        <w:rPr>
          <w:lang w:val="en-US"/>
        </w:rPr>
      </w:pPr>
    </w:p>
    <w:p w14:paraId="011AAF41" w14:textId="77777777" w:rsidR="00D570A8" w:rsidRPr="00E05088" w:rsidRDefault="00D570A8" w:rsidP="00A24486">
      <w:pPr>
        <w:numPr>
          <w:ilvl w:val="0"/>
          <w:numId w:val="37"/>
        </w:numPr>
        <w:autoSpaceDE w:val="0"/>
        <w:autoSpaceDN w:val="0"/>
        <w:adjustRightInd w:val="0"/>
        <w:spacing w:after="0"/>
        <w:rPr>
          <w:rFonts w:ascii="Courier New" w:hAnsi="Courier New" w:cs="Courier New"/>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writeTextCoding</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systemName</w:t>
      </w:r>
      <w:r w:rsidRPr="00E05088">
        <w:rPr>
          <w:rFonts w:ascii="Courier New" w:hAnsi="Courier New" w:cs="Courier New"/>
          <w:sz w:val="20"/>
          <w:lang w:val="en-US"/>
        </w:rPr>
        <w:t xml:space="preserve">, Map&lt;String, String&gt; </w:t>
      </w:r>
      <w:r w:rsidRPr="00E05088">
        <w:rPr>
          <w:rFonts w:ascii="Courier New" w:hAnsi="Courier New" w:cs="Courier New"/>
          <w:color w:val="6A3E3E"/>
          <w:sz w:val="20"/>
          <w:lang w:val="en-US"/>
        </w:rPr>
        <w:t>codingValues</w:t>
      </w:r>
      <w:r w:rsidRPr="00E05088">
        <w:rPr>
          <w:rFonts w:ascii="Courier New" w:hAnsi="Courier New" w:cs="Courier New"/>
          <w:sz w:val="20"/>
          <w:lang w:val="en-US"/>
        </w:rPr>
        <w:t>)</w:t>
      </w:r>
    </w:p>
    <w:p w14:paraId="77C21219" w14:textId="77777777" w:rsidR="00D570A8" w:rsidRPr="00E05088" w:rsidRDefault="00D570A8" w:rsidP="00A24486">
      <w:pPr>
        <w:autoSpaceDE w:val="0"/>
        <w:autoSpaceDN w:val="0"/>
        <w:adjustRightInd w:val="0"/>
        <w:spacing w:after="0"/>
        <w:ind w:left="720"/>
        <w:rPr>
          <w:rFonts w:ascii="Courier New" w:hAnsi="Courier New" w:cs="Courier New"/>
          <w:sz w:val="20"/>
          <w:lang w:val="en-US"/>
        </w:rPr>
      </w:pPr>
    </w:p>
    <w:p w14:paraId="6B3D3FD8" w14:textId="77777777" w:rsidR="00D570A8" w:rsidRDefault="00D570A8" w:rsidP="00A24486">
      <w:pPr>
        <w:numPr>
          <w:ilvl w:val="0"/>
          <w:numId w:val="37"/>
        </w:numPr>
        <w:autoSpaceDE w:val="0"/>
        <w:autoSpaceDN w:val="0"/>
        <w:adjustRightInd w:val="0"/>
        <w:spacing w:after="0"/>
        <w:rPr>
          <w:rFonts w:ascii="Courier New" w:hAnsi="Courier New" w:cs="Courier New"/>
          <w:color w:val="6A3E3E"/>
          <w:sz w:val="20"/>
        </w:rPr>
      </w:pPr>
      <w:r w:rsidRPr="00FE1C4F">
        <w:rPr>
          <w:rFonts w:ascii="Courier New" w:hAnsi="Courier New" w:cs="Courier New"/>
          <w:color w:val="6A3E3E"/>
          <w:sz w:val="20"/>
        </w:rPr>
        <w:t xml:space="preserve">IDiagResult </w:t>
      </w:r>
      <w:r w:rsidRPr="008601CE">
        <w:rPr>
          <w:rFonts w:ascii="Courier New" w:hAnsi="Courier New" w:cs="Courier New"/>
          <w:b/>
          <w:bCs/>
          <w:color w:val="6A3E3E"/>
          <w:sz w:val="20"/>
        </w:rPr>
        <w:t>writeComponentListFromPresentState</w:t>
      </w:r>
      <w:r w:rsidRPr="00FE1C4F">
        <w:rPr>
          <w:rFonts w:ascii="Courier New" w:hAnsi="Courier New" w:cs="Courier New"/>
          <w:color w:val="6A3E3E"/>
          <w:sz w:val="20"/>
        </w:rPr>
        <w:t>(IConnectionHandle connectionHandle)</w:t>
      </w:r>
    </w:p>
    <w:p w14:paraId="27C7231A" w14:textId="77777777" w:rsidR="00D570A8" w:rsidRDefault="00D570A8" w:rsidP="00A24486">
      <w:pPr>
        <w:autoSpaceDE w:val="0"/>
        <w:autoSpaceDN w:val="0"/>
        <w:adjustRightInd w:val="0"/>
        <w:spacing w:after="0"/>
        <w:rPr>
          <w:rFonts w:ascii="Courier New" w:hAnsi="Courier New" w:cs="Courier New"/>
          <w:color w:val="6A3E3E"/>
          <w:sz w:val="20"/>
        </w:rPr>
      </w:pPr>
    </w:p>
    <w:p w14:paraId="1D9A6A00" w14:textId="77777777" w:rsidR="00D570A8" w:rsidRPr="00E05088" w:rsidRDefault="00D570A8" w:rsidP="00A24486">
      <w:pPr>
        <w:numPr>
          <w:ilvl w:val="0"/>
          <w:numId w:val="37"/>
        </w:numPr>
        <w:autoSpaceDE w:val="0"/>
        <w:autoSpaceDN w:val="0"/>
        <w:adjustRightInd w:val="0"/>
        <w:spacing w:after="0"/>
        <w:rPr>
          <w:rFonts w:ascii="Courier New" w:hAnsi="Courier New" w:cs="Courier New"/>
          <w:color w:val="6A3E3E"/>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writeGatewayComponentList</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List&lt;IDiagComponentListEntry&gt; </w:t>
      </w:r>
      <w:r w:rsidRPr="00E05088">
        <w:rPr>
          <w:rFonts w:ascii="Courier New" w:hAnsi="Courier New" w:cs="Courier New"/>
          <w:color w:val="6A3E3E"/>
          <w:sz w:val="20"/>
          <w:lang w:val="en-US"/>
        </w:rPr>
        <w:t>componentList</w:t>
      </w:r>
      <w:r w:rsidRPr="00E05088">
        <w:rPr>
          <w:rFonts w:ascii="Courier New" w:hAnsi="Courier New" w:cs="Courier New"/>
          <w:sz w:val="20"/>
          <w:lang w:val="en-US"/>
        </w:rPr>
        <w:t>)</w:t>
      </w:r>
    </w:p>
    <w:p w14:paraId="47E13567" w14:textId="77777777" w:rsidR="00D570A8" w:rsidRPr="00E05088" w:rsidRDefault="00D570A8" w:rsidP="00A24486">
      <w:pPr>
        <w:autoSpaceDE w:val="0"/>
        <w:autoSpaceDN w:val="0"/>
        <w:adjustRightInd w:val="0"/>
        <w:spacing w:after="0"/>
        <w:rPr>
          <w:rFonts w:ascii="Courier New" w:hAnsi="Courier New" w:cs="Courier New"/>
          <w:color w:val="6A3E3E"/>
          <w:sz w:val="20"/>
          <w:lang w:val="en-US"/>
        </w:rPr>
      </w:pPr>
    </w:p>
    <w:p w14:paraId="25CA7B20" w14:textId="77777777" w:rsidR="00D570A8" w:rsidRDefault="00D570A8" w:rsidP="00A24486">
      <w:pPr>
        <w:numPr>
          <w:ilvl w:val="0"/>
          <w:numId w:val="37"/>
        </w:numPr>
        <w:autoSpaceDE w:val="0"/>
        <w:autoSpaceDN w:val="0"/>
        <w:adjustRightInd w:val="0"/>
        <w:spacing w:after="0"/>
        <w:rPr>
          <w:rFonts w:ascii="Courier New" w:hAnsi="Courier New" w:cs="Courier New"/>
          <w:sz w:val="20"/>
        </w:rPr>
      </w:pPr>
      <w:r w:rsidRPr="009D2449">
        <w:rPr>
          <w:rFonts w:ascii="Courier New" w:hAnsi="Courier New" w:cs="Courier New"/>
          <w:sz w:val="20"/>
        </w:rPr>
        <w:t xml:space="preserve">IDiagResult </w:t>
      </w:r>
      <w:r w:rsidRPr="008601CE">
        <w:rPr>
          <w:rFonts w:ascii="Courier New" w:hAnsi="Courier New" w:cs="Courier New"/>
          <w:b/>
          <w:bCs/>
          <w:sz w:val="20"/>
        </w:rPr>
        <w:t>writeSoftwareCompositionComponentListFromPresentState</w:t>
      </w:r>
      <w:r w:rsidRPr="009D2449">
        <w:rPr>
          <w:rFonts w:ascii="Courier New" w:hAnsi="Courier New" w:cs="Courier New"/>
          <w:sz w:val="20"/>
        </w:rPr>
        <w:t>(IConnectionHandle connectionHandle)</w:t>
      </w:r>
    </w:p>
    <w:p w14:paraId="63E231C5" w14:textId="77777777" w:rsidR="00D570A8" w:rsidRPr="009D2449" w:rsidRDefault="00D570A8" w:rsidP="00A24486">
      <w:pPr>
        <w:autoSpaceDE w:val="0"/>
        <w:autoSpaceDN w:val="0"/>
        <w:adjustRightInd w:val="0"/>
        <w:spacing w:after="0"/>
        <w:rPr>
          <w:rFonts w:ascii="Courier New" w:hAnsi="Courier New" w:cs="Courier New"/>
          <w:sz w:val="20"/>
        </w:rPr>
      </w:pPr>
    </w:p>
    <w:p w14:paraId="779C46C7" w14:textId="77777777" w:rsidR="00D570A8" w:rsidRPr="00E05088" w:rsidRDefault="00D570A8" w:rsidP="00A24486">
      <w:pPr>
        <w:numPr>
          <w:ilvl w:val="0"/>
          <w:numId w:val="37"/>
        </w:numPr>
        <w:autoSpaceDE w:val="0"/>
        <w:autoSpaceDN w:val="0"/>
        <w:adjustRightInd w:val="0"/>
        <w:spacing w:after="0"/>
        <w:rPr>
          <w:rFonts w:ascii="Courier New" w:hAnsi="Courier New" w:cs="Courier New"/>
          <w:color w:val="6A3E3E"/>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writeSoftwareCompositionComponentList</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List&lt;IDiagSoftwareCompositionComponentListEntry&gt; </w:t>
      </w:r>
      <w:r w:rsidRPr="00E05088">
        <w:rPr>
          <w:rFonts w:ascii="Courier New" w:hAnsi="Courier New" w:cs="Courier New"/>
          <w:color w:val="6A3E3E"/>
          <w:sz w:val="20"/>
          <w:lang w:val="en-US"/>
        </w:rPr>
        <w:t>componentList</w:t>
      </w:r>
      <w:r w:rsidRPr="00E05088">
        <w:rPr>
          <w:rFonts w:ascii="Courier New" w:hAnsi="Courier New" w:cs="Courier New"/>
          <w:sz w:val="20"/>
          <w:lang w:val="en-US"/>
        </w:rPr>
        <w:t>)</w:t>
      </w:r>
    </w:p>
    <w:p w14:paraId="415435EE" w14:textId="77777777" w:rsidR="00D570A8" w:rsidRPr="00E05088" w:rsidRDefault="00D570A8" w:rsidP="00A24486">
      <w:pPr>
        <w:autoSpaceDE w:val="0"/>
        <w:autoSpaceDN w:val="0"/>
        <w:adjustRightInd w:val="0"/>
        <w:spacing w:after="0"/>
        <w:ind w:left="720"/>
        <w:rPr>
          <w:rFonts w:ascii="Courier New" w:hAnsi="Courier New" w:cs="Courier New"/>
          <w:color w:val="6A3E3E"/>
          <w:sz w:val="20"/>
          <w:lang w:val="en-US"/>
        </w:rPr>
      </w:pPr>
    </w:p>
    <w:p w14:paraId="56A5CC31" w14:textId="77777777" w:rsidR="00D570A8" w:rsidRDefault="00D570A8" w:rsidP="00A24486">
      <w:pPr>
        <w:numPr>
          <w:ilvl w:val="0"/>
          <w:numId w:val="37"/>
        </w:numPr>
        <w:autoSpaceDE w:val="0"/>
        <w:autoSpaceDN w:val="0"/>
        <w:adjustRightInd w:val="0"/>
        <w:spacing w:after="0"/>
        <w:rPr>
          <w:rFonts w:ascii="Courier New" w:hAnsi="Courier New" w:cs="Courier New"/>
          <w:sz w:val="20"/>
        </w:rPr>
      </w:pPr>
      <w:r w:rsidRPr="009D2449">
        <w:rPr>
          <w:rFonts w:ascii="Courier New" w:hAnsi="Courier New" w:cs="Courier New"/>
          <w:sz w:val="20"/>
        </w:rPr>
        <w:t xml:space="preserve">IDiagResult </w:t>
      </w:r>
      <w:r w:rsidRPr="008601CE">
        <w:rPr>
          <w:rFonts w:ascii="Courier New" w:hAnsi="Courier New" w:cs="Courier New"/>
          <w:b/>
          <w:bCs/>
          <w:sz w:val="20"/>
        </w:rPr>
        <w:t>writeSubsystemComponentListFromPresentState</w:t>
      </w:r>
      <w:r w:rsidRPr="009D2449">
        <w:rPr>
          <w:rFonts w:ascii="Courier New" w:hAnsi="Courier New" w:cs="Courier New"/>
          <w:sz w:val="20"/>
        </w:rPr>
        <w:t>(IConnectionHandle connectionHandle</w:t>
      </w:r>
    </w:p>
    <w:p w14:paraId="319760BF" w14:textId="77777777" w:rsidR="00D570A8" w:rsidRPr="009D2449" w:rsidRDefault="00D570A8" w:rsidP="00A24486">
      <w:pPr>
        <w:autoSpaceDE w:val="0"/>
        <w:autoSpaceDN w:val="0"/>
        <w:adjustRightInd w:val="0"/>
        <w:spacing w:after="0"/>
        <w:rPr>
          <w:rFonts w:ascii="Courier New" w:hAnsi="Courier New" w:cs="Courier New"/>
          <w:sz w:val="20"/>
        </w:rPr>
      </w:pPr>
    </w:p>
    <w:p w14:paraId="17675D46" w14:textId="77777777" w:rsidR="00D570A8" w:rsidRPr="00E05088" w:rsidRDefault="00D570A8" w:rsidP="00A24486">
      <w:pPr>
        <w:numPr>
          <w:ilvl w:val="0"/>
          <w:numId w:val="37"/>
        </w:numPr>
        <w:autoSpaceDE w:val="0"/>
        <w:autoSpaceDN w:val="0"/>
        <w:adjustRightInd w:val="0"/>
        <w:spacing w:after="0"/>
        <w:rPr>
          <w:rFonts w:ascii="Courier New" w:hAnsi="Courier New" w:cs="Courier New"/>
          <w:color w:val="6A3E3E"/>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writeSubsystemComponentList</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List&lt;IDiagComponentListEntry&gt; </w:t>
      </w:r>
      <w:r w:rsidRPr="00E05088">
        <w:rPr>
          <w:rFonts w:ascii="Courier New" w:hAnsi="Courier New" w:cs="Courier New"/>
          <w:color w:val="6A3E3E"/>
          <w:sz w:val="20"/>
          <w:lang w:val="en-US"/>
        </w:rPr>
        <w:t>componentList</w:t>
      </w:r>
      <w:r w:rsidRPr="00E05088">
        <w:rPr>
          <w:rFonts w:ascii="Courier New" w:hAnsi="Courier New" w:cs="Courier New"/>
          <w:sz w:val="20"/>
          <w:lang w:val="en-US"/>
        </w:rPr>
        <w:t>)</w:t>
      </w:r>
    </w:p>
    <w:p w14:paraId="737210C1" w14:textId="77777777" w:rsidR="00D570A8" w:rsidRPr="00E05088" w:rsidRDefault="00D570A8" w:rsidP="00A24486">
      <w:pPr>
        <w:autoSpaceDE w:val="0"/>
        <w:autoSpaceDN w:val="0"/>
        <w:adjustRightInd w:val="0"/>
        <w:spacing w:after="0"/>
        <w:ind w:left="720"/>
        <w:rPr>
          <w:rFonts w:ascii="Courier New" w:hAnsi="Courier New" w:cs="Courier New"/>
          <w:color w:val="6A3E3E"/>
          <w:sz w:val="20"/>
          <w:lang w:val="en-US"/>
        </w:rPr>
      </w:pPr>
    </w:p>
    <w:p w14:paraId="79F9C381" w14:textId="77777777" w:rsidR="00D570A8" w:rsidRPr="00E05088" w:rsidRDefault="00D570A8" w:rsidP="00A24486">
      <w:pPr>
        <w:autoSpaceDE w:val="0"/>
        <w:autoSpaceDN w:val="0"/>
        <w:adjustRightInd w:val="0"/>
        <w:spacing w:after="0"/>
        <w:ind w:left="720"/>
        <w:rPr>
          <w:rFonts w:ascii="Courier New" w:hAnsi="Courier New" w:cs="Courier New"/>
          <w:color w:val="6A3E3E"/>
          <w:sz w:val="20"/>
          <w:lang w:val="en-US"/>
        </w:rPr>
      </w:pPr>
    </w:p>
    <w:p w14:paraId="7DCE34C1" w14:textId="77777777" w:rsidR="00D570A8" w:rsidRPr="003531FE" w:rsidRDefault="00D570A8" w:rsidP="00A24486">
      <w:pPr>
        <w:pStyle w:val="Default"/>
        <w:jc w:val="both"/>
        <w:rPr>
          <w:sz w:val="22"/>
          <w:szCs w:val="22"/>
        </w:rPr>
      </w:pPr>
      <w:r w:rsidRPr="003531FE">
        <w:rPr>
          <w:sz w:val="22"/>
          <w:szCs w:val="22"/>
        </w:rPr>
        <w:t>Ebenso werden folgende, nur an der Makroschnittelle verfügbaren Methoden unterstützt</w:t>
      </w:r>
      <w:r>
        <w:rPr>
          <w:sz w:val="22"/>
          <w:szCs w:val="22"/>
        </w:rPr>
        <w:t>:</w:t>
      </w:r>
    </w:p>
    <w:p w14:paraId="6ACACAEB" w14:textId="77777777" w:rsidR="00D570A8" w:rsidRDefault="00D570A8" w:rsidP="00A24486">
      <w:pPr>
        <w:autoSpaceDE w:val="0"/>
        <w:autoSpaceDN w:val="0"/>
        <w:adjustRightInd w:val="0"/>
        <w:spacing w:after="0"/>
        <w:ind w:left="720"/>
        <w:rPr>
          <w:rFonts w:ascii="Courier New" w:hAnsi="Courier New" w:cs="Courier New"/>
          <w:color w:val="6A3E3E"/>
          <w:sz w:val="20"/>
        </w:rPr>
      </w:pPr>
    </w:p>
    <w:p w14:paraId="00D78E7D" w14:textId="77777777" w:rsidR="00D570A8" w:rsidRPr="00E05088" w:rsidRDefault="00D570A8" w:rsidP="00A24486">
      <w:pPr>
        <w:numPr>
          <w:ilvl w:val="0"/>
          <w:numId w:val="37"/>
        </w:numPr>
        <w:autoSpaceDE w:val="0"/>
        <w:autoSpaceDN w:val="0"/>
        <w:adjustRightInd w:val="0"/>
        <w:spacing w:after="0"/>
        <w:rPr>
          <w:rFonts w:ascii="Courier New" w:hAnsi="Courier New" w:cs="Courier New"/>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writeByteCoding</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systemName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codingValues</w:t>
      </w:r>
      <w:r w:rsidRPr="00E05088">
        <w:rPr>
          <w:rFonts w:ascii="Courier New" w:hAnsi="Courier New" w:cs="Courier New"/>
          <w:sz w:val="20"/>
          <w:lang w:val="en-US"/>
        </w:rPr>
        <w:t xml:space="preserve">, </w:t>
      </w:r>
      <w:r w:rsidRPr="00E05088">
        <w:rPr>
          <w:rFonts w:ascii="Courier New" w:hAnsi="Courier New" w:cs="Courier New"/>
          <w:b/>
          <w:bCs/>
          <w:color w:val="7F0055"/>
          <w:sz w:val="20"/>
          <w:lang w:val="en-US"/>
        </w:rPr>
        <w:t>boolean</w:t>
      </w:r>
      <w:r w:rsidRPr="00E05088">
        <w:rPr>
          <w:rFonts w:ascii="Courier New" w:hAnsi="Courier New" w:cs="Courier New"/>
          <w:sz w:val="20"/>
          <w:lang w:val="en-US"/>
        </w:rPr>
        <w:t xml:space="preserve"> </w:t>
      </w:r>
      <w:r w:rsidRPr="00E05088">
        <w:rPr>
          <w:rFonts w:ascii="Courier New" w:hAnsi="Courier New" w:cs="Courier New"/>
          <w:color w:val="6A3E3E"/>
          <w:sz w:val="20"/>
          <w:lang w:val="en-US"/>
        </w:rPr>
        <w:t>ecuReset</w:t>
      </w:r>
      <w:r w:rsidRPr="00E05088">
        <w:rPr>
          <w:rFonts w:ascii="Courier New" w:hAnsi="Courier New" w:cs="Courier New"/>
          <w:sz w:val="20"/>
          <w:lang w:val="en-US"/>
        </w:rPr>
        <w:t xml:space="preserve">, </w:t>
      </w:r>
      <w:r w:rsidRPr="00E05088">
        <w:rPr>
          <w:rFonts w:ascii="Courier New" w:hAnsi="Courier New" w:cs="Courier New"/>
          <w:b/>
          <w:bCs/>
          <w:color w:val="7F0055"/>
          <w:sz w:val="20"/>
          <w:lang w:val="en-US"/>
        </w:rPr>
        <w:t>int</w:t>
      </w:r>
      <w:r w:rsidRPr="00E05088">
        <w:rPr>
          <w:rFonts w:ascii="Courier New" w:hAnsi="Courier New" w:cs="Courier New"/>
          <w:sz w:val="20"/>
          <w:lang w:val="en-US"/>
        </w:rPr>
        <w:t xml:space="preserve"> </w:t>
      </w:r>
      <w:r w:rsidRPr="00E05088">
        <w:rPr>
          <w:rFonts w:ascii="Courier New" w:hAnsi="Courier New" w:cs="Courier New"/>
          <w:color w:val="6A3E3E"/>
          <w:sz w:val="20"/>
          <w:lang w:val="en-US"/>
        </w:rPr>
        <w:t>checksum</w:t>
      </w:r>
      <w:r w:rsidRPr="00E05088">
        <w:rPr>
          <w:rFonts w:ascii="Courier New" w:hAnsi="Courier New" w:cs="Courier New"/>
          <w:sz w:val="20"/>
          <w:lang w:val="en-US"/>
        </w:rPr>
        <w:t>)</w:t>
      </w:r>
    </w:p>
    <w:p w14:paraId="6882014A" w14:textId="77777777" w:rsidR="00D570A8" w:rsidRPr="00E05088" w:rsidRDefault="00D570A8" w:rsidP="00A24486">
      <w:pPr>
        <w:autoSpaceDE w:val="0"/>
        <w:autoSpaceDN w:val="0"/>
        <w:adjustRightInd w:val="0"/>
        <w:spacing w:after="0"/>
        <w:ind w:left="720"/>
        <w:rPr>
          <w:rFonts w:ascii="Courier New" w:hAnsi="Courier New" w:cs="Courier New"/>
          <w:sz w:val="20"/>
          <w:lang w:val="en-US"/>
        </w:rPr>
      </w:pPr>
    </w:p>
    <w:p w14:paraId="5E785058" w14:textId="77777777" w:rsidR="00D570A8" w:rsidRPr="00E05088" w:rsidRDefault="00D570A8" w:rsidP="00A24486">
      <w:pPr>
        <w:numPr>
          <w:ilvl w:val="0"/>
          <w:numId w:val="37"/>
        </w:numPr>
        <w:autoSpaceDE w:val="0"/>
        <w:autoSpaceDN w:val="0"/>
        <w:adjustRightInd w:val="0"/>
        <w:spacing w:after="0"/>
        <w:rPr>
          <w:rFonts w:ascii="Courier New" w:hAnsi="Courier New" w:cs="Courier New"/>
          <w:sz w:val="20"/>
          <w:lang w:val="en-US"/>
        </w:rPr>
      </w:pPr>
      <w:r w:rsidRPr="00E05088">
        <w:rPr>
          <w:rFonts w:ascii="Courier New" w:hAnsi="Courier New" w:cs="Courier New"/>
          <w:sz w:val="20"/>
          <w:lang w:val="en-US"/>
        </w:rPr>
        <w:t xml:space="preserve">IDiagResult </w:t>
      </w:r>
      <w:r w:rsidRPr="00E05088">
        <w:rPr>
          <w:rFonts w:ascii="Courier New" w:hAnsi="Courier New" w:cs="Courier New"/>
          <w:b/>
          <w:bCs/>
          <w:sz w:val="20"/>
          <w:lang w:val="en-US"/>
        </w:rPr>
        <w:t>writeTextCoding</w:t>
      </w:r>
      <w:r w:rsidRPr="00E05088">
        <w:rPr>
          <w:rFonts w:ascii="Courier New" w:hAnsi="Courier New" w:cs="Courier New"/>
          <w:sz w:val="20"/>
          <w:lang w:val="en-US"/>
        </w:rPr>
        <w:t xml:space="preserve">(IConnectionHandle </w:t>
      </w:r>
      <w:r w:rsidRPr="00E05088">
        <w:rPr>
          <w:rFonts w:ascii="Courier New" w:hAnsi="Courier New" w:cs="Courier New"/>
          <w:color w:val="6A3E3E"/>
          <w:sz w:val="20"/>
          <w:lang w:val="en-US"/>
        </w:rPr>
        <w:t>connectionHandle</w:t>
      </w:r>
      <w:r w:rsidRPr="00E05088">
        <w:rPr>
          <w:rFonts w:ascii="Courier New" w:hAnsi="Courier New" w:cs="Courier New"/>
          <w:sz w:val="20"/>
          <w:lang w:val="en-US"/>
        </w:rPr>
        <w:t xml:space="preserve">, String </w:t>
      </w:r>
      <w:r w:rsidRPr="00E05088">
        <w:rPr>
          <w:rFonts w:ascii="Courier New" w:hAnsi="Courier New" w:cs="Courier New"/>
          <w:color w:val="6A3E3E"/>
          <w:sz w:val="20"/>
          <w:lang w:val="en-US"/>
        </w:rPr>
        <w:t>systemName</w:t>
      </w:r>
      <w:r w:rsidRPr="00E05088">
        <w:rPr>
          <w:rFonts w:ascii="Courier New" w:hAnsi="Courier New" w:cs="Courier New"/>
          <w:sz w:val="20"/>
          <w:lang w:val="en-US"/>
        </w:rPr>
        <w:t xml:space="preserve">, Map&lt;String, String&gt; </w:t>
      </w:r>
      <w:r w:rsidRPr="00E05088">
        <w:rPr>
          <w:rFonts w:ascii="Courier New" w:hAnsi="Courier New" w:cs="Courier New"/>
          <w:color w:val="6A3E3E"/>
          <w:sz w:val="20"/>
          <w:lang w:val="en-US"/>
        </w:rPr>
        <w:t>codingValues</w:t>
      </w:r>
      <w:r w:rsidRPr="00E05088">
        <w:rPr>
          <w:rFonts w:ascii="Courier New" w:hAnsi="Courier New" w:cs="Courier New"/>
          <w:sz w:val="20"/>
          <w:lang w:val="en-US"/>
        </w:rPr>
        <w:t xml:space="preserve">, </w:t>
      </w:r>
      <w:r w:rsidRPr="00E05088">
        <w:rPr>
          <w:rFonts w:ascii="Courier New" w:hAnsi="Courier New" w:cs="Courier New"/>
          <w:b/>
          <w:bCs/>
          <w:color w:val="7F0055"/>
          <w:sz w:val="20"/>
          <w:lang w:val="en-US"/>
        </w:rPr>
        <w:t>boolean</w:t>
      </w:r>
      <w:r w:rsidRPr="00E05088">
        <w:rPr>
          <w:rFonts w:ascii="Courier New" w:hAnsi="Courier New" w:cs="Courier New"/>
          <w:sz w:val="20"/>
          <w:lang w:val="en-US"/>
        </w:rPr>
        <w:t xml:space="preserve"> </w:t>
      </w:r>
      <w:r w:rsidRPr="00E05088">
        <w:rPr>
          <w:rFonts w:ascii="Courier New" w:hAnsi="Courier New" w:cs="Courier New"/>
          <w:color w:val="6A3E3E"/>
          <w:sz w:val="20"/>
          <w:lang w:val="en-US"/>
        </w:rPr>
        <w:t>ecuReset</w:t>
      </w:r>
      <w:r w:rsidRPr="00E05088">
        <w:rPr>
          <w:rFonts w:ascii="Courier New" w:hAnsi="Courier New" w:cs="Courier New"/>
          <w:sz w:val="20"/>
          <w:lang w:val="en-US"/>
        </w:rPr>
        <w:t>)</w:t>
      </w:r>
    </w:p>
    <w:p w14:paraId="48AF2AD1" w14:textId="77777777" w:rsidR="00D570A8" w:rsidRPr="00E05088" w:rsidRDefault="00D570A8" w:rsidP="00A24486">
      <w:pPr>
        <w:pStyle w:val="AbsatzFolgend"/>
        <w:rPr>
          <w:lang w:val="en-US"/>
        </w:rPr>
      </w:pPr>
    </w:p>
    <w:p w14:paraId="030A6E85" w14:textId="77777777" w:rsidR="00D570A8" w:rsidRDefault="00D570A8" w:rsidP="00A24486">
      <w:pPr>
        <w:pStyle w:val="AbsatzFolgend"/>
      </w:pPr>
      <w:r>
        <w:t xml:space="preserve">Die Signaturen der Methoden wurden bzgl. der SFD Ende zu Ende Absicherung nicht angepasst. </w:t>
      </w:r>
      <w:r w:rsidRPr="00463643">
        <w:t>Die Schaltung zwischen online und offline Verhalten wird mittels der Methode</w:t>
      </w:r>
      <w:r>
        <w:t xml:space="preserve"> </w:t>
      </w:r>
      <w:r w:rsidRPr="003E3D93">
        <w:rPr>
          <w:rFonts w:ascii="Courier New" w:hAnsi="Courier New" w:cs="Courier New"/>
          <w:color w:val="6A3E3E"/>
          <w:sz w:val="20"/>
        </w:rPr>
        <w:t>configureSetting</w:t>
      </w:r>
      <w:r>
        <w:t xml:space="preserve"> </w:t>
      </w:r>
      <w:r w:rsidRPr="003E3D93">
        <w:t>durchgeführt. Der Default ist online (</w:t>
      </w:r>
      <w:r w:rsidRPr="00A361CB">
        <w:rPr>
          <w:rFonts w:ascii="Courier New" w:hAnsi="Courier New" w:cs="Courier New"/>
          <w:color w:val="6A3E3E"/>
          <w:sz w:val="20"/>
        </w:rPr>
        <w:t>'SFD.EndToEndProtectionModeOffline', 'FALSE'</w:t>
      </w:r>
      <w:r w:rsidRPr="003E3D93">
        <w:t xml:space="preserve">). </w:t>
      </w:r>
      <w:r w:rsidRPr="00463643">
        <w:t>Die Einstellung gilt solange</w:t>
      </w:r>
      <w:r>
        <w:t>,</w:t>
      </w:r>
      <w:r w:rsidRPr="00463643">
        <w:t xml:space="preserve"> bis sie geändert wird, längstens bis zum Laden eines Projektes, das zum Setzen des Defaults führt</w:t>
      </w:r>
      <w:r>
        <w:t>.</w:t>
      </w:r>
    </w:p>
    <w:p w14:paraId="423E8895" w14:textId="77777777" w:rsidR="00D570A8" w:rsidRDefault="00D570A8" w:rsidP="00A24486">
      <w:pPr>
        <w:pStyle w:val="AbsatzFolgend"/>
      </w:pPr>
    </w:p>
    <w:p w14:paraId="740A92AC" w14:textId="77777777" w:rsidR="00D570A8" w:rsidRPr="00D01F45" w:rsidRDefault="00D570A8" w:rsidP="00A24486">
      <w:pPr>
        <w:pStyle w:val="Default"/>
        <w:rPr>
          <w:sz w:val="22"/>
          <w:szCs w:val="22"/>
        </w:rPr>
      </w:pPr>
      <w:r>
        <w:rPr>
          <w:sz w:val="22"/>
          <w:szCs w:val="22"/>
        </w:rPr>
        <w:t xml:space="preserve">Im Anwendungsfall „Offline-Freischaltung“ wird nicht versucht über eine Backendverbindung den benötigten Token zu bekommen. Es wird davon ausgegangen das ein solcher für die DIDs und die zu schreibenden Werte im Vorfeld über die </w:t>
      </w:r>
      <w:r w:rsidRPr="00D01F45">
        <w:rPr>
          <w:sz w:val="22"/>
          <w:szCs w:val="22"/>
        </w:rPr>
        <w:t xml:space="preserve">GUI abgerufen und gespeichert </w:t>
      </w:r>
      <w:r>
        <w:rPr>
          <w:sz w:val="22"/>
          <w:szCs w:val="22"/>
        </w:rPr>
        <w:t>wurde.</w:t>
      </w:r>
    </w:p>
    <w:p w14:paraId="54A9B975" w14:textId="77777777" w:rsidR="00D570A8" w:rsidRDefault="00D570A8" w:rsidP="00A24486">
      <w:pPr>
        <w:pStyle w:val="Default"/>
        <w:jc w:val="both"/>
        <w:rPr>
          <w:sz w:val="22"/>
          <w:szCs w:val="22"/>
        </w:rPr>
      </w:pPr>
    </w:p>
    <w:p w14:paraId="0E3CA9C7" w14:textId="77777777" w:rsidR="00D570A8" w:rsidRDefault="00D570A8" w:rsidP="00A24486">
      <w:pPr>
        <w:pStyle w:val="Default"/>
        <w:jc w:val="both"/>
        <w:rPr>
          <w:sz w:val="22"/>
          <w:szCs w:val="22"/>
        </w:rPr>
      </w:pPr>
      <w:r>
        <w:rPr>
          <w:sz w:val="22"/>
          <w:szCs w:val="22"/>
        </w:rPr>
        <w:t>Bei der Suche nach dem zum Schreibrequest passenden Token wird abhängig von der Eigendiagnosefunktionen in folgenden festen Verzeichnissen unterhalb des Installationsverzeichnisses gesucht:</w:t>
      </w:r>
    </w:p>
    <w:p w14:paraId="4849FCD4" w14:textId="77777777" w:rsidR="00D570A8" w:rsidRDefault="00D570A8" w:rsidP="00A24486">
      <w:pPr>
        <w:pStyle w:val="Default"/>
        <w:jc w:val="both"/>
        <w:rPr>
          <w:sz w:val="22"/>
          <w:szCs w:val="22"/>
        </w:rPr>
      </w:pP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6"/>
        <w:gridCol w:w="2234"/>
      </w:tblGrid>
      <w:tr w:rsidR="00D570A8" w:rsidRPr="00F27B3E" w14:paraId="563F3A50" w14:textId="77777777" w:rsidTr="00FC520F">
        <w:tc>
          <w:tcPr>
            <w:tcW w:w="6806" w:type="dxa"/>
            <w:shd w:val="clear" w:color="auto" w:fill="auto"/>
          </w:tcPr>
          <w:p w14:paraId="59751A12" w14:textId="77777777" w:rsidR="00D570A8" w:rsidRPr="00F27B3E" w:rsidRDefault="00D570A8" w:rsidP="00FC520F">
            <w:pPr>
              <w:pStyle w:val="Default"/>
              <w:spacing w:after="240"/>
              <w:jc w:val="both"/>
              <w:rPr>
                <w:b/>
                <w:bCs/>
                <w:sz w:val="22"/>
                <w:szCs w:val="22"/>
              </w:rPr>
            </w:pPr>
            <w:r w:rsidRPr="00F27B3E">
              <w:rPr>
                <w:b/>
                <w:bCs/>
                <w:sz w:val="22"/>
                <w:szCs w:val="22"/>
              </w:rPr>
              <w:t>Verzeichnis</w:t>
            </w:r>
          </w:p>
        </w:tc>
        <w:tc>
          <w:tcPr>
            <w:tcW w:w="2234" w:type="dxa"/>
            <w:shd w:val="clear" w:color="auto" w:fill="auto"/>
          </w:tcPr>
          <w:p w14:paraId="7C760232" w14:textId="77777777" w:rsidR="00D570A8" w:rsidRPr="00F27B3E" w:rsidRDefault="00D570A8" w:rsidP="00FC520F">
            <w:pPr>
              <w:pStyle w:val="Default"/>
              <w:spacing w:after="240"/>
              <w:jc w:val="both"/>
              <w:rPr>
                <w:b/>
                <w:bCs/>
                <w:sz w:val="22"/>
                <w:szCs w:val="22"/>
              </w:rPr>
            </w:pPr>
            <w:r w:rsidRPr="00F27B3E">
              <w:rPr>
                <w:b/>
                <w:bCs/>
                <w:sz w:val="22"/>
                <w:szCs w:val="22"/>
              </w:rPr>
              <w:t>Token Verwendung</w:t>
            </w:r>
          </w:p>
        </w:tc>
      </w:tr>
      <w:tr w:rsidR="00D570A8" w:rsidRPr="00F27B3E" w14:paraId="0AF3549A" w14:textId="77777777" w:rsidTr="00FC520F">
        <w:tc>
          <w:tcPr>
            <w:tcW w:w="6806" w:type="dxa"/>
            <w:shd w:val="clear" w:color="auto" w:fill="auto"/>
          </w:tcPr>
          <w:p w14:paraId="52ACFC88" w14:textId="77777777" w:rsidR="00D570A8" w:rsidRPr="00F27B3E" w:rsidRDefault="00D570A8" w:rsidP="00FC520F">
            <w:pPr>
              <w:pStyle w:val="Default"/>
              <w:spacing w:after="240"/>
              <w:jc w:val="both"/>
              <w:rPr>
                <w:sz w:val="22"/>
                <w:szCs w:val="22"/>
              </w:rPr>
            </w:pPr>
            <w:r w:rsidRPr="00F27B3E">
              <w:rPr>
                <w:sz w:val="22"/>
                <w:szCs w:val="22"/>
              </w:rPr>
              <w:t>\SFD_Token\E2E_TOKEN_ADAPTATION</w:t>
            </w:r>
          </w:p>
        </w:tc>
        <w:tc>
          <w:tcPr>
            <w:tcW w:w="2234" w:type="dxa"/>
            <w:shd w:val="clear" w:color="auto" w:fill="auto"/>
          </w:tcPr>
          <w:p w14:paraId="5160D5B5" w14:textId="77777777" w:rsidR="00D570A8" w:rsidRPr="00F27B3E" w:rsidRDefault="00D570A8" w:rsidP="00FC520F">
            <w:pPr>
              <w:pStyle w:val="Default"/>
              <w:spacing w:after="240"/>
              <w:jc w:val="both"/>
              <w:rPr>
                <w:sz w:val="22"/>
                <w:szCs w:val="22"/>
              </w:rPr>
            </w:pPr>
            <w:r w:rsidRPr="00F27B3E">
              <w:rPr>
                <w:sz w:val="22"/>
                <w:szCs w:val="22"/>
              </w:rPr>
              <w:t>Anpassungen</w:t>
            </w:r>
          </w:p>
        </w:tc>
      </w:tr>
      <w:tr w:rsidR="00D570A8" w:rsidRPr="00666B6E" w14:paraId="6F23B058" w14:textId="77777777" w:rsidTr="00FC520F">
        <w:tc>
          <w:tcPr>
            <w:tcW w:w="6806" w:type="dxa"/>
            <w:shd w:val="clear" w:color="auto" w:fill="auto"/>
          </w:tcPr>
          <w:p w14:paraId="3401553D" w14:textId="77777777" w:rsidR="00D570A8" w:rsidRPr="00F27B3E" w:rsidRDefault="00D570A8" w:rsidP="00FC520F">
            <w:pPr>
              <w:pStyle w:val="Default"/>
              <w:spacing w:after="240"/>
              <w:jc w:val="both"/>
              <w:rPr>
                <w:sz w:val="22"/>
                <w:szCs w:val="22"/>
              </w:rPr>
            </w:pPr>
            <w:r w:rsidRPr="00F27B3E">
              <w:rPr>
                <w:sz w:val="22"/>
                <w:szCs w:val="22"/>
              </w:rPr>
              <w:t>\SFD_Token\E2E_TOKEN_BUSMASTER_CODING</w:t>
            </w:r>
          </w:p>
        </w:tc>
        <w:tc>
          <w:tcPr>
            <w:tcW w:w="2234" w:type="dxa"/>
            <w:shd w:val="clear" w:color="auto" w:fill="auto"/>
          </w:tcPr>
          <w:p w14:paraId="322FCEF7" w14:textId="77777777" w:rsidR="00D570A8" w:rsidRPr="00497725" w:rsidRDefault="00D570A8" w:rsidP="00FC520F">
            <w:pPr>
              <w:pStyle w:val="Default"/>
              <w:spacing w:after="240"/>
              <w:jc w:val="both"/>
              <w:rPr>
                <w:sz w:val="22"/>
                <w:szCs w:val="22"/>
                <w:lang w:val="en-US"/>
              </w:rPr>
            </w:pPr>
            <w:r w:rsidRPr="00497725">
              <w:rPr>
                <w:sz w:val="22"/>
                <w:szCs w:val="22"/>
                <w:lang w:val="en-US"/>
              </w:rPr>
              <w:t>Busmastercodierung (RDID "04A3" bzw. "01AC")</w:t>
            </w:r>
          </w:p>
        </w:tc>
      </w:tr>
      <w:tr w:rsidR="00D570A8" w:rsidRPr="00F27B3E" w14:paraId="31B1349B" w14:textId="77777777" w:rsidTr="00FC520F">
        <w:tc>
          <w:tcPr>
            <w:tcW w:w="6806" w:type="dxa"/>
            <w:shd w:val="clear" w:color="auto" w:fill="auto"/>
          </w:tcPr>
          <w:p w14:paraId="47311F46" w14:textId="77777777" w:rsidR="00D570A8" w:rsidRPr="00F27B3E" w:rsidRDefault="00D570A8" w:rsidP="00FC520F">
            <w:pPr>
              <w:pStyle w:val="Default"/>
              <w:spacing w:after="240"/>
              <w:jc w:val="both"/>
              <w:rPr>
                <w:sz w:val="22"/>
                <w:szCs w:val="22"/>
              </w:rPr>
            </w:pPr>
            <w:r w:rsidRPr="00F27B3E">
              <w:rPr>
                <w:sz w:val="22"/>
                <w:szCs w:val="22"/>
              </w:rPr>
              <w:t>\SFD_Token\E2E_TOKEN_CODING</w:t>
            </w:r>
          </w:p>
        </w:tc>
        <w:tc>
          <w:tcPr>
            <w:tcW w:w="2234" w:type="dxa"/>
            <w:shd w:val="clear" w:color="auto" w:fill="auto"/>
          </w:tcPr>
          <w:p w14:paraId="42898B49" w14:textId="77777777" w:rsidR="00D570A8" w:rsidRPr="00F27B3E" w:rsidRDefault="00D570A8" w:rsidP="00FC520F">
            <w:pPr>
              <w:pStyle w:val="Default"/>
              <w:spacing w:after="240"/>
              <w:jc w:val="both"/>
              <w:rPr>
                <w:sz w:val="22"/>
                <w:szCs w:val="22"/>
              </w:rPr>
            </w:pPr>
            <w:r w:rsidRPr="00F27B3E">
              <w:rPr>
                <w:sz w:val="22"/>
                <w:szCs w:val="22"/>
              </w:rPr>
              <w:t>Text und Binärcodierung (RDID "0600" im Falle Master ansonsten "0600" Subsystemindex + 0x600)</w:t>
            </w:r>
          </w:p>
        </w:tc>
      </w:tr>
      <w:tr w:rsidR="00D570A8" w:rsidRPr="00F27B3E" w14:paraId="0534C23C" w14:textId="77777777" w:rsidTr="00FC520F">
        <w:tc>
          <w:tcPr>
            <w:tcW w:w="6806" w:type="dxa"/>
            <w:shd w:val="clear" w:color="auto" w:fill="auto"/>
          </w:tcPr>
          <w:p w14:paraId="763BE3EA" w14:textId="77777777" w:rsidR="00D570A8" w:rsidRPr="00F27B3E" w:rsidRDefault="00D570A8" w:rsidP="00FC520F">
            <w:pPr>
              <w:pStyle w:val="Default"/>
              <w:spacing w:after="240"/>
              <w:jc w:val="both"/>
              <w:rPr>
                <w:sz w:val="22"/>
                <w:szCs w:val="22"/>
              </w:rPr>
            </w:pPr>
            <w:r w:rsidRPr="00F27B3E">
              <w:rPr>
                <w:sz w:val="22"/>
                <w:szCs w:val="22"/>
              </w:rPr>
              <w:t>SFD_Token\E2E_TOKEN_SOFTWARE_COMPOSITION_CODING</w:t>
            </w:r>
          </w:p>
        </w:tc>
        <w:tc>
          <w:tcPr>
            <w:tcW w:w="2234" w:type="dxa"/>
            <w:shd w:val="clear" w:color="auto" w:fill="auto"/>
          </w:tcPr>
          <w:p w14:paraId="72A37E64" w14:textId="77777777" w:rsidR="00D570A8" w:rsidRPr="00F27B3E" w:rsidRDefault="00D570A8" w:rsidP="00FC520F">
            <w:pPr>
              <w:pStyle w:val="Default"/>
              <w:spacing w:after="240"/>
              <w:jc w:val="both"/>
              <w:rPr>
                <w:sz w:val="22"/>
                <w:szCs w:val="22"/>
              </w:rPr>
            </w:pPr>
            <w:r w:rsidRPr="00F27B3E">
              <w:rPr>
                <w:sz w:val="22"/>
                <w:szCs w:val="22"/>
              </w:rPr>
              <w:t>Codierung Software-Compositions (RDID "0442")</w:t>
            </w:r>
          </w:p>
        </w:tc>
      </w:tr>
      <w:tr w:rsidR="00D570A8" w:rsidRPr="00F27B3E" w14:paraId="3F5C7156" w14:textId="77777777" w:rsidTr="00FC520F">
        <w:tc>
          <w:tcPr>
            <w:tcW w:w="6806" w:type="dxa"/>
            <w:shd w:val="clear" w:color="auto" w:fill="auto"/>
          </w:tcPr>
          <w:p w14:paraId="540C2DAB" w14:textId="77777777" w:rsidR="00D570A8" w:rsidRPr="00F27B3E" w:rsidRDefault="00D570A8" w:rsidP="00FC520F">
            <w:pPr>
              <w:pStyle w:val="Default"/>
              <w:spacing w:after="240"/>
              <w:jc w:val="both"/>
              <w:rPr>
                <w:sz w:val="22"/>
                <w:szCs w:val="22"/>
              </w:rPr>
            </w:pPr>
            <w:r w:rsidRPr="00F27B3E">
              <w:rPr>
                <w:sz w:val="22"/>
                <w:szCs w:val="22"/>
              </w:rPr>
              <w:t>\SFD_Token\E2E_TOKEN_SUBSYSTEM_CODING</w:t>
            </w:r>
          </w:p>
        </w:tc>
        <w:tc>
          <w:tcPr>
            <w:tcW w:w="2234" w:type="dxa"/>
            <w:shd w:val="clear" w:color="auto" w:fill="auto"/>
          </w:tcPr>
          <w:p w14:paraId="7240E9F6" w14:textId="77777777" w:rsidR="00D570A8" w:rsidRPr="00F27B3E" w:rsidRDefault="00D570A8" w:rsidP="00FC520F">
            <w:pPr>
              <w:pStyle w:val="Default"/>
              <w:spacing w:after="240"/>
              <w:jc w:val="both"/>
              <w:rPr>
                <w:sz w:val="22"/>
                <w:szCs w:val="22"/>
              </w:rPr>
            </w:pPr>
            <w:r w:rsidRPr="00F27B3E">
              <w:rPr>
                <w:sz w:val="22"/>
                <w:szCs w:val="22"/>
              </w:rPr>
              <w:t>Codierung von Subsystemen (RDID "061A")</w:t>
            </w:r>
          </w:p>
        </w:tc>
      </w:tr>
    </w:tbl>
    <w:p w14:paraId="5874CA88" w14:textId="77777777" w:rsidR="00D570A8" w:rsidRDefault="00D570A8" w:rsidP="00A24486">
      <w:pPr>
        <w:pStyle w:val="Beschriftung"/>
      </w:pPr>
      <w:bookmarkStart w:id="186" w:name="_Toc30685078"/>
      <w:r>
        <w:t xml:space="preserve">Tabelle </w:t>
      </w:r>
      <w:fldSimple w:instr=" SEQ Tabelle \* ARABIC ">
        <w:r>
          <w:rPr>
            <w:noProof/>
          </w:rPr>
          <w:t>1</w:t>
        </w:r>
      </w:fldSimple>
      <w:r>
        <w:t>: Zuordnung Token zu Verzeichnissen</w:t>
      </w:r>
      <w:bookmarkEnd w:id="186"/>
    </w:p>
    <w:p w14:paraId="138A9887" w14:textId="77777777" w:rsidR="00D570A8" w:rsidRDefault="00D570A8" w:rsidP="00A24486">
      <w:pPr>
        <w:pStyle w:val="Default"/>
        <w:jc w:val="both"/>
        <w:rPr>
          <w:sz w:val="22"/>
          <w:szCs w:val="22"/>
        </w:rPr>
      </w:pPr>
    </w:p>
    <w:p w14:paraId="470A33B5" w14:textId="77777777" w:rsidR="00D570A8" w:rsidRDefault="00D570A8" w:rsidP="00A24486">
      <w:pPr>
        <w:pStyle w:val="Default"/>
        <w:jc w:val="both"/>
        <w:rPr>
          <w:sz w:val="22"/>
          <w:szCs w:val="22"/>
        </w:rPr>
      </w:pPr>
      <w:r>
        <w:rPr>
          <w:sz w:val="22"/>
          <w:szCs w:val="22"/>
        </w:rPr>
        <w:t xml:space="preserve">Der Name der Token wird nicht ausgewertet, er muss aber auf </w:t>
      </w:r>
      <w:r w:rsidRPr="00DF441E">
        <w:rPr>
          <w:sz w:val="22"/>
          <w:szCs w:val="22"/>
        </w:rPr>
        <w:t xml:space="preserve">".e2etoken" </w:t>
      </w:r>
      <w:r>
        <w:rPr>
          <w:sz w:val="22"/>
          <w:szCs w:val="22"/>
        </w:rPr>
        <w:t>enden. Es werden alle Token des entsprechenden Verzeichnisses durchgegangen, bis der erste passende gefunden wurde. Dabei wird keine Reihenfolge garantiert. Der gefundene Token wird dann verwendet und nach der Verwendung gelöscht.</w:t>
      </w:r>
    </w:p>
    <w:p w14:paraId="6D6E7739" w14:textId="77777777" w:rsidR="00D570A8" w:rsidRDefault="00D570A8" w:rsidP="00A24486">
      <w:pPr>
        <w:pStyle w:val="Default"/>
        <w:jc w:val="both"/>
        <w:rPr>
          <w:sz w:val="22"/>
          <w:szCs w:val="22"/>
        </w:rPr>
      </w:pPr>
    </w:p>
    <w:p w14:paraId="41E0C90E" w14:textId="77777777" w:rsidR="00D570A8" w:rsidRDefault="00D570A8" w:rsidP="00A24486">
      <w:pPr>
        <w:pStyle w:val="Default"/>
        <w:jc w:val="both"/>
        <w:rPr>
          <w:sz w:val="22"/>
          <w:szCs w:val="22"/>
        </w:rPr>
      </w:pPr>
      <w:r>
        <w:rPr>
          <w:sz w:val="22"/>
          <w:szCs w:val="22"/>
        </w:rPr>
        <w:t xml:space="preserve">Wurde kein „passender“ Token gefunden, so wird die aufrufende Methode mit der Exception </w:t>
      </w:r>
      <w:r w:rsidRPr="00E258B6">
        <w:rPr>
          <w:rFonts w:ascii="Courier New" w:hAnsi="Courier New" w:cs="Courier New"/>
          <w:sz w:val="22"/>
          <w:szCs w:val="22"/>
        </w:rPr>
        <w:t>ODS6941E</w:t>
      </w:r>
      <w:r>
        <w:rPr>
          <w:rFonts w:ascii="Courier New" w:hAnsi="Courier New" w:cs="Courier New"/>
          <w:color w:val="2A00FF"/>
          <w:sz w:val="20"/>
        </w:rPr>
        <w:t xml:space="preserve"> </w:t>
      </w:r>
      <w:r>
        <w:rPr>
          <w:sz w:val="22"/>
          <w:szCs w:val="22"/>
        </w:rPr>
        <w:t>beendet.</w:t>
      </w:r>
    </w:p>
    <w:p w14:paraId="678E07F5" w14:textId="77777777" w:rsidR="00D570A8" w:rsidRDefault="00D570A8" w:rsidP="00A24486">
      <w:pPr>
        <w:pStyle w:val="Default"/>
        <w:jc w:val="both"/>
        <w:rPr>
          <w:sz w:val="22"/>
          <w:szCs w:val="22"/>
        </w:rPr>
      </w:pPr>
    </w:p>
    <w:p w14:paraId="4ED43518" w14:textId="77777777" w:rsidR="00D570A8" w:rsidRDefault="00D570A8" w:rsidP="00A24486">
      <w:pPr>
        <w:pStyle w:val="Default"/>
        <w:jc w:val="both"/>
        <w:rPr>
          <w:sz w:val="22"/>
          <w:szCs w:val="22"/>
        </w:rPr>
      </w:pPr>
      <w:r>
        <w:rPr>
          <w:sz w:val="22"/>
          <w:szCs w:val="22"/>
        </w:rPr>
        <w:t>Besonderheiten bei der Bestimmung des passenden Tokens:</w:t>
      </w:r>
    </w:p>
    <w:p w14:paraId="3E05B38F" w14:textId="77777777" w:rsidR="00D570A8" w:rsidRDefault="00D570A8" w:rsidP="00A24486">
      <w:pPr>
        <w:pStyle w:val="Default"/>
        <w:numPr>
          <w:ilvl w:val="0"/>
          <w:numId w:val="39"/>
        </w:numPr>
        <w:jc w:val="both"/>
        <w:rPr>
          <w:sz w:val="22"/>
          <w:szCs w:val="22"/>
        </w:rPr>
      </w:pPr>
      <w:r>
        <w:rPr>
          <w:sz w:val="22"/>
          <w:szCs w:val="22"/>
        </w:rPr>
        <w:t>Der Token muss genau alle schreibenden Daten enthalten. Wenn er noch zusätzliche Daten enthält, die nicht geschrieben werden, wird es als nicht „passend“ klassifiziert. Es ist entscheidend, was letztendlich in dem Schreibrequest an Daten enthalten ist. Genau dazu muss es einen passenden Token geben.</w:t>
      </w:r>
    </w:p>
    <w:p w14:paraId="7BC6469E" w14:textId="77777777" w:rsidR="00D570A8" w:rsidRPr="00EC1271" w:rsidRDefault="00D570A8" w:rsidP="00A24486">
      <w:pPr>
        <w:numPr>
          <w:ilvl w:val="0"/>
          <w:numId w:val="38"/>
        </w:numPr>
        <w:spacing w:after="240"/>
      </w:pPr>
      <w:r>
        <w:t>Wenn bei Anpassungen mehrere Kanäle gleichzeitig für ein „Übernehmen“ geändert werden, wird im Makro für jeden Kanal ein Schreibbefehl erzeugt, da man über Web / Makro mit einem Befehl nur jeweils einen Kanal schreiben kann. Demzufolge darf es nicht ein Token für alle Kanäle geben, sondern zu jedem Kanal einen zugehörigen Token.</w:t>
      </w:r>
      <w:bookmarkStart w:id="187" w:name="_Hlk30683944"/>
    </w:p>
    <w:bookmarkEnd w:id="187"/>
    <w:p w14:paraId="00901B28" w14:textId="77777777" w:rsidR="00D570A8" w:rsidRDefault="00D570A8" w:rsidP="00A24486">
      <w:pPr>
        <w:pStyle w:val="Default"/>
        <w:jc w:val="both"/>
        <w:rPr>
          <w:sz w:val="22"/>
          <w:szCs w:val="22"/>
        </w:rPr>
      </w:pPr>
      <w:r>
        <w:rPr>
          <w:sz w:val="22"/>
          <w:szCs w:val="22"/>
        </w:rPr>
        <w:t>Im Anwendungsfall „Online-Freischaltung“ wird von einer bestehenden Backendverbindung ausgegangen. Liegt diese nicht vor, wird der jeweilige Aufruf der Automatisierungsschnittstelle mit der Exception</w:t>
      </w:r>
      <w:r w:rsidRPr="00FA74F0">
        <w:rPr>
          <w:rFonts w:ascii="Courier New" w:hAnsi="Courier New" w:cs="Courier New"/>
          <w:sz w:val="14"/>
          <w:szCs w:val="14"/>
        </w:rPr>
        <w:t xml:space="preserve"> </w:t>
      </w:r>
      <w:r w:rsidRPr="00E258B6">
        <w:rPr>
          <w:rFonts w:ascii="Courier New" w:hAnsi="Courier New" w:cs="Courier New"/>
          <w:sz w:val="22"/>
          <w:szCs w:val="22"/>
        </w:rPr>
        <w:t>ODS1003E</w:t>
      </w:r>
      <w:r w:rsidRPr="00FA74F0">
        <w:rPr>
          <w:rFonts w:ascii="Courier New" w:hAnsi="Courier New" w:cs="Courier New"/>
          <w:sz w:val="14"/>
          <w:szCs w:val="14"/>
        </w:rPr>
        <w:t xml:space="preserve"> </w:t>
      </w:r>
      <w:r>
        <w:rPr>
          <w:sz w:val="22"/>
          <w:szCs w:val="22"/>
        </w:rPr>
        <w:t>beendet.</w:t>
      </w:r>
    </w:p>
    <w:p w14:paraId="336E7578" w14:textId="77777777" w:rsidR="00D570A8" w:rsidRDefault="00D570A8" w:rsidP="00A24486">
      <w:pPr>
        <w:pStyle w:val="Default"/>
        <w:jc w:val="both"/>
        <w:rPr>
          <w:sz w:val="22"/>
          <w:szCs w:val="22"/>
        </w:rPr>
      </w:pPr>
    </w:p>
    <w:p w14:paraId="2F9D4F51" w14:textId="77777777" w:rsidR="00D570A8" w:rsidRDefault="00D570A8" w:rsidP="00A24486">
      <w:pPr>
        <w:pStyle w:val="Default"/>
        <w:jc w:val="both"/>
        <w:rPr>
          <w:sz w:val="22"/>
          <w:szCs w:val="22"/>
        </w:rPr>
      </w:pPr>
      <w:r>
        <w:rPr>
          <w:sz w:val="22"/>
          <w:szCs w:val="22"/>
        </w:rPr>
        <w:t>Die „Online-Freischaltung“ wird intern identisch wie der interaktive Ablauf behandelt (bis natürlich auf Besonderheiten der Automatisierung, wie die Unterdrückung von Benutzerinteraktionen und ähnlichem).</w:t>
      </w:r>
    </w:p>
    <w:p w14:paraId="40F8A9C9" w14:textId="77777777" w:rsidR="00D570A8" w:rsidRDefault="00D570A8" w:rsidP="00A24486">
      <w:pPr>
        <w:pStyle w:val="Default"/>
        <w:jc w:val="both"/>
        <w:rPr>
          <w:sz w:val="22"/>
          <w:szCs w:val="22"/>
        </w:rPr>
      </w:pPr>
    </w:p>
    <w:p w14:paraId="1E964D90" w14:textId="77777777" w:rsidR="00D570A8" w:rsidRDefault="00D570A8" w:rsidP="00A24486">
      <w:pPr>
        <w:rPr>
          <w:rFonts w:ascii="Courier New" w:hAnsi="Courier New" w:cs="Courier New"/>
          <w:sz w:val="18"/>
          <w:szCs w:val="18"/>
          <w:lang w:val="en-US"/>
        </w:rPr>
      </w:pPr>
      <w:r>
        <w:rPr>
          <w:szCs w:val="22"/>
        </w:rPr>
        <w:t>Als Anmeldemethode im Anwendungsfall „Online-Freischaltung“ wird fest „PKI-Ausweis“ benutzt. Die Anmeldemethode kann nicht geändert werden. Wenn vor dem Abspielen eines Makros die Anmeldemethode „Secure-ID“ verwendet wurde, wird diese nach dem Abspielen nicht automatisch wieder als Default gesetzt. Dies muss vom Anwender manuell erfolgen.</w:t>
      </w:r>
    </w:p>
    <w:p w14:paraId="072A5EB0" w14:textId="77777777" w:rsidR="00D570A8" w:rsidRPr="00D50EA7" w:rsidRDefault="00D570A8" w:rsidP="00D50EA7">
      <w:pPr>
        <w:pStyle w:val="berschrift2"/>
        <w:numPr>
          <w:ilvl w:val="1"/>
          <w:numId w:val="29"/>
        </w:numPr>
        <w:rPr>
          <w:lang w:val="en-US"/>
        </w:rPr>
      </w:pPr>
      <w:bookmarkStart w:id="188" w:name="_Ref24465605"/>
      <w:bookmarkStart w:id="189" w:name="_Toc115767152"/>
      <w:r>
        <w:rPr>
          <w:lang w:val="en-US"/>
        </w:rPr>
        <w:t>Version 22.0</w:t>
      </w:r>
      <w:bookmarkEnd w:id="188"/>
      <w:bookmarkEnd w:id="189"/>
    </w:p>
    <w:p w14:paraId="7F7F4373" w14:textId="77777777" w:rsidR="00D570A8" w:rsidRDefault="00D570A8" w:rsidP="00D50EA7">
      <w:pPr>
        <w:rPr>
          <w:rFonts w:cs="Arial"/>
          <w:szCs w:val="22"/>
        </w:rPr>
      </w:pPr>
      <w:r w:rsidRPr="00130B5C">
        <w:rPr>
          <w:rFonts w:cs="Arial"/>
          <w:szCs w:val="22"/>
        </w:rPr>
        <w:t>Folgende Änderungen wurden vorgenommen:</w:t>
      </w:r>
    </w:p>
    <w:p w14:paraId="504B97D9" w14:textId="77777777" w:rsidR="00D570A8" w:rsidRDefault="00D570A8" w:rsidP="00DB224B">
      <w:pPr>
        <w:pStyle w:val="Listenabsatz"/>
        <w:spacing w:before="40" w:after="40"/>
        <w:ind w:left="720"/>
        <w:rPr>
          <w:rFonts w:cs="Arial"/>
          <w:szCs w:val="22"/>
        </w:rPr>
      </w:pPr>
      <w:r w:rsidRPr="00D50EA7">
        <w:rPr>
          <w:rFonts w:cs="Arial"/>
          <w:szCs w:val="22"/>
        </w:rPr>
        <w:t>Die folgende Methode zum F</w:t>
      </w:r>
      <w:r>
        <w:rPr>
          <w:rFonts w:cs="Arial"/>
          <w:szCs w:val="22"/>
        </w:rPr>
        <w:t>lashen von zusammenhängenden Systemen über ein ZIP-Archiv wurde hinzugefügt:</w:t>
      </w:r>
    </w:p>
    <w:p w14:paraId="7F0D5072" w14:textId="77777777" w:rsidR="00D570A8" w:rsidRDefault="00D570A8" w:rsidP="00DB224B">
      <w:pPr>
        <w:pStyle w:val="Listenabsatz"/>
        <w:spacing w:before="40" w:after="40"/>
        <w:ind w:left="720"/>
        <w:rPr>
          <w:rFonts w:cs="Arial"/>
          <w:szCs w:val="22"/>
        </w:rPr>
      </w:pPr>
    </w:p>
    <w:p w14:paraId="3CD425D7" w14:textId="77777777" w:rsidR="00D570A8" w:rsidRPr="00957C9D" w:rsidRDefault="00D570A8" w:rsidP="00D50EA7">
      <w:pPr>
        <w:spacing w:after="0"/>
        <w:ind w:left="708"/>
        <w:rPr>
          <w:rFonts w:ascii="Courier New" w:hAnsi="Courier New" w:cs="Courier New"/>
          <w:sz w:val="18"/>
          <w:szCs w:val="18"/>
        </w:rPr>
      </w:pPr>
      <w:hyperlink w:anchor="r196" w:history="1">
        <w:r w:rsidRPr="00957C9D">
          <w:rPr>
            <w:rFonts w:ascii="Courier New" w:hAnsi="Courier New" w:cs="Courier New"/>
            <w:sz w:val="18"/>
            <w:szCs w:val="18"/>
          </w:rPr>
          <w:t>IDiagResultFlashProgramming</w:t>
        </w:r>
      </w:hyperlink>
      <w:r w:rsidRPr="00957C9D">
        <w:rPr>
          <w:rFonts w:ascii="Courier New" w:hAnsi="Courier New" w:cs="Courier New"/>
          <w:sz w:val="18"/>
          <w:szCs w:val="18"/>
        </w:rPr>
        <w:t xml:space="preserve"> </w:t>
      </w:r>
      <w:hyperlink w:anchor="r597" w:history="1">
        <w:r w:rsidRPr="00957C9D">
          <w:rPr>
            <w:rFonts w:ascii="Courier New" w:hAnsi="Courier New" w:cs="Courier New"/>
            <w:b/>
            <w:sz w:val="18"/>
            <w:szCs w:val="18"/>
          </w:rPr>
          <w:t>flashProgrammingCoordinatedByZipArchive</w:t>
        </w:r>
      </w:hyperlink>
      <w:r w:rsidRPr="00957C9D">
        <w:rPr>
          <w:rFonts w:ascii="Courier New" w:hAnsi="Courier New" w:cs="Courier New"/>
          <w:sz w:val="18"/>
          <w:szCs w:val="18"/>
        </w:rPr>
        <w:t>(</w:t>
      </w:r>
    </w:p>
    <w:p w14:paraId="31BC8FD5" w14:textId="77777777" w:rsidR="00D570A8" w:rsidRPr="00D50EA7" w:rsidRDefault="00D570A8" w:rsidP="00D50EA7">
      <w:pPr>
        <w:ind w:left="4248" w:firstLine="708"/>
        <w:rPr>
          <w:rFonts w:ascii="Courier New" w:hAnsi="Courier New" w:cs="Courier New"/>
          <w:sz w:val="18"/>
          <w:szCs w:val="18"/>
        </w:rPr>
      </w:pPr>
      <w:r w:rsidRPr="00D50EA7">
        <w:rPr>
          <w:rFonts w:ascii="Courier New" w:hAnsi="Courier New" w:cs="Courier New"/>
          <w:sz w:val="18"/>
          <w:szCs w:val="18"/>
        </w:rPr>
        <w:t>String coordinationZipFilePath)</w:t>
      </w:r>
    </w:p>
    <w:p w14:paraId="29E6B958" w14:textId="77777777" w:rsidR="00D570A8" w:rsidRDefault="00D570A8" w:rsidP="00D50EA7">
      <w:pPr>
        <w:pStyle w:val="Listenabsatz"/>
        <w:spacing w:before="40" w:after="40"/>
        <w:ind w:left="720"/>
        <w:rPr>
          <w:rFonts w:cs="Arial"/>
          <w:szCs w:val="22"/>
        </w:rPr>
      </w:pPr>
      <w:r w:rsidRPr="00D50EA7">
        <w:rPr>
          <w:rFonts w:cs="Arial"/>
          <w:szCs w:val="22"/>
        </w:rPr>
        <w:t>Als Übergabeparameter wird der Pfad des ZIP-Archives übergeben.</w:t>
      </w:r>
      <w:r>
        <w:rPr>
          <w:rFonts w:cs="Arial"/>
          <w:szCs w:val="22"/>
        </w:rPr>
        <w:t xml:space="preserve"> Das ZIP-Archiv </w:t>
      </w:r>
      <w:r w:rsidRPr="00D50EA7">
        <w:rPr>
          <w:rFonts w:cs="Arial"/>
          <w:szCs w:val="22"/>
        </w:rPr>
        <w:t>muss mindestens eine JSON-Steu</w:t>
      </w:r>
      <w:r>
        <w:rPr>
          <w:rFonts w:cs="Arial"/>
          <w:szCs w:val="22"/>
        </w:rPr>
        <w:t>e</w:t>
      </w:r>
      <w:r w:rsidRPr="00D50EA7">
        <w:rPr>
          <w:rFonts w:cs="Arial"/>
          <w:szCs w:val="22"/>
        </w:rPr>
        <w:t xml:space="preserve">rungsdatei enthalten. </w:t>
      </w:r>
    </w:p>
    <w:p w14:paraId="13612C14" w14:textId="77777777" w:rsidR="00D570A8" w:rsidRPr="00D50EA7" w:rsidRDefault="00D570A8" w:rsidP="00BB5BF9">
      <w:pPr>
        <w:pStyle w:val="berschrift2"/>
        <w:numPr>
          <w:ilvl w:val="1"/>
          <w:numId w:val="29"/>
        </w:numPr>
        <w:rPr>
          <w:lang w:val="en-US"/>
        </w:rPr>
      </w:pPr>
      <w:bookmarkStart w:id="190" w:name="_Ref31375990"/>
      <w:bookmarkStart w:id="191" w:name="_Toc115767153"/>
      <w:r>
        <w:rPr>
          <w:lang w:val="en-US"/>
        </w:rPr>
        <w:t>Version 23.0</w:t>
      </w:r>
      <w:bookmarkEnd w:id="190"/>
      <w:bookmarkEnd w:id="191"/>
    </w:p>
    <w:p w14:paraId="11E4BD35" w14:textId="77777777" w:rsidR="00D570A8" w:rsidRDefault="00D570A8" w:rsidP="00B57076">
      <w:pPr>
        <w:rPr>
          <w:rFonts w:cs="Arial"/>
          <w:szCs w:val="22"/>
        </w:rPr>
      </w:pPr>
      <w:r w:rsidRPr="00130B5C">
        <w:rPr>
          <w:rFonts w:cs="Arial"/>
          <w:szCs w:val="22"/>
        </w:rPr>
        <w:t>Folgende</w:t>
      </w:r>
      <w:r>
        <w:rPr>
          <w:rFonts w:cs="Arial"/>
          <w:szCs w:val="22"/>
        </w:rPr>
        <w:t xml:space="preserve"> neue Automatisierungsfunktionen werden bereitgestellt</w:t>
      </w:r>
      <w:r w:rsidRPr="00130B5C">
        <w:rPr>
          <w:rFonts w:cs="Arial"/>
          <w:szCs w:val="22"/>
        </w:rPr>
        <w:t>:</w:t>
      </w:r>
    </w:p>
    <w:p w14:paraId="0F3B47BD" w14:textId="77777777" w:rsidR="00D570A8" w:rsidRPr="00FA4135" w:rsidRDefault="00D570A8" w:rsidP="00FB1AA1">
      <w:pPr>
        <w:numPr>
          <w:ilvl w:val="0"/>
          <w:numId w:val="17"/>
        </w:numPr>
        <w:spacing w:before="40" w:after="40"/>
        <w:rPr>
          <w:sz w:val="16"/>
        </w:rPr>
      </w:pPr>
      <w:r>
        <w:rPr>
          <w:rFonts w:cs="Arial"/>
          <w:szCs w:val="22"/>
        </w:rPr>
        <w:t xml:space="preserve">Die Methode </w:t>
      </w:r>
      <w:r w:rsidRPr="00FB1AA1">
        <w:rPr>
          <w:rFonts w:ascii="Courier New" w:hAnsi="Courier New" w:cs="Courier New"/>
          <w:color w:val="000000"/>
          <w:sz w:val="20"/>
          <w:szCs w:val="20"/>
        </w:rPr>
        <w:t>createSoftwareCompositionComponentCodingDescriptor</w:t>
      </w:r>
      <w:r w:rsidRPr="00FA4135">
        <w:rPr>
          <w:rFonts w:cs="Arial"/>
          <w:szCs w:val="22"/>
        </w:rPr>
        <w:t xml:space="preserve"> ist eine Hilfsmethode</w:t>
      </w:r>
      <w:r>
        <w:rPr>
          <w:rFonts w:cs="Arial"/>
          <w:szCs w:val="22"/>
        </w:rPr>
        <w:t>,</w:t>
      </w:r>
      <w:r w:rsidRPr="00FA4135">
        <w:rPr>
          <w:rFonts w:cs="Arial"/>
          <w:szCs w:val="22"/>
        </w:rPr>
        <w:t xml:space="preserve"> um Eingabeparameter für das Schreiben der </w:t>
      </w:r>
      <w:r>
        <w:rPr>
          <w:rFonts w:cs="Arial"/>
          <w:szCs w:val="22"/>
        </w:rPr>
        <w:t xml:space="preserve">Komponentenliste von </w:t>
      </w:r>
      <w:r w:rsidRPr="00FA4135">
        <w:rPr>
          <w:rFonts w:cs="Arial"/>
          <w:szCs w:val="22"/>
        </w:rPr>
        <w:t xml:space="preserve">Software-Composition </w:t>
      </w:r>
      <w:r>
        <w:rPr>
          <w:rFonts w:cs="Arial"/>
          <w:szCs w:val="22"/>
        </w:rPr>
        <w:t xml:space="preserve">im Kontext der Multilink-Ausführung für ein bestimmtes Steuergerät </w:t>
      </w:r>
      <w:r w:rsidRPr="00FA4135">
        <w:rPr>
          <w:rFonts w:cs="Arial"/>
          <w:szCs w:val="22"/>
        </w:rPr>
        <w:t>zu.</w:t>
      </w:r>
    </w:p>
    <w:p w14:paraId="703BDAF3" w14:textId="77777777" w:rsidR="00D570A8" w:rsidRPr="00FB1AA1" w:rsidRDefault="00D570A8" w:rsidP="00FB1AA1">
      <w:pPr>
        <w:autoSpaceDE w:val="0"/>
        <w:autoSpaceDN w:val="0"/>
        <w:adjustRightInd w:val="0"/>
        <w:spacing w:after="0"/>
        <w:ind w:left="708"/>
        <w:rPr>
          <w:rFonts w:ascii="Courier New" w:hAnsi="Courier New" w:cs="Courier New"/>
          <w:color w:val="000000"/>
          <w:sz w:val="20"/>
          <w:szCs w:val="20"/>
        </w:rPr>
      </w:pPr>
    </w:p>
    <w:p w14:paraId="434B8C72" w14:textId="77777777" w:rsidR="00D570A8" w:rsidRDefault="00D570A8" w:rsidP="00FB1AA1">
      <w:pPr>
        <w:autoSpaceDE w:val="0"/>
        <w:autoSpaceDN w:val="0"/>
        <w:adjustRightInd w:val="0"/>
        <w:spacing w:after="0"/>
        <w:ind w:left="708"/>
        <w:rPr>
          <w:rFonts w:ascii="Courier New" w:hAnsi="Courier New" w:cs="Courier New"/>
          <w:color w:val="000000"/>
          <w:sz w:val="20"/>
          <w:szCs w:val="20"/>
          <w:lang w:val="en-US"/>
        </w:rPr>
      </w:pPr>
      <w:r w:rsidRPr="00B57076">
        <w:rPr>
          <w:rFonts w:ascii="Courier New" w:hAnsi="Courier New" w:cs="Courier New"/>
          <w:color w:val="000000"/>
          <w:sz w:val="20"/>
          <w:szCs w:val="20"/>
          <w:lang w:val="en-US"/>
        </w:rPr>
        <w:t xml:space="preserve">IDiagMultiSoftwareCompositionComponentCodingDescriptor </w:t>
      </w:r>
      <w:r w:rsidRPr="00FB1AA1">
        <w:rPr>
          <w:rFonts w:ascii="Courier New" w:hAnsi="Courier New" w:cs="Courier New"/>
          <w:b/>
          <w:color w:val="000000"/>
          <w:sz w:val="20"/>
          <w:szCs w:val="20"/>
          <w:lang w:val="en-US"/>
        </w:rPr>
        <w:t>createSoftwareCompositionComponentCodingDescriptor</w:t>
      </w:r>
      <w:r w:rsidRPr="00B57076">
        <w:rPr>
          <w:rFonts w:ascii="Courier New" w:hAnsi="Courier New" w:cs="Courier New"/>
          <w:color w:val="000000"/>
          <w:sz w:val="20"/>
          <w:szCs w:val="20"/>
          <w:lang w:val="en-US"/>
        </w:rPr>
        <w:t xml:space="preserve">(IMultilinkEcuHandle </w:t>
      </w:r>
      <w:r w:rsidRPr="00B57076">
        <w:rPr>
          <w:rFonts w:ascii="Courier New" w:hAnsi="Courier New" w:cs="Courier New"/>
          <w:color w:val="6A3E3E"/>
          <w:sz w:val="20"/>
          <w:szCs w:val="20"/>
          <w:lang w:val="en-US"/>
        </w:rPr>
        <w:t>controlUnit</w:t>
      </w:r>
      <w:r w:rsidRPr="00B57076">
        <w:rPr>
          <w:rFonts w:ascii="Courier New" w:hAnsi="Courier New" w:cs="Courier New"/>
          <w:color w:val="000000"/>
          <w:sz w:val="20"/>
          <w:szCs w:val="20"/>
          <w:lang w:val="en-US"/>
        </w:rPr>
        <w:t xml:space="preserve">,                                                                       </w:t>
      </w:r>
    </w:p>
    <w:p w14:paraId="4457C81B" w14:textId="77777777" w:rsidR="00D570A8" w:rsidRDefault="00D570A8" w:rsidP="008D1E91">
      <w:pPr>
        <w:autoSpaceDE w:val="0"/>
        <w:autoSpaceDN w:val="0"/>
        <w:adjustRightInd w:val="0"/>
        <w:spacing w:after="0"/>
        <w:ind w:left="708" w:firstLine="708"/>
        <w:rPr>
          <w:rFonts w:ascii="Courier New" w:hAnsi="Courier New" w:cs="Courier New"/>
          <w:color w:val="000000"/>
          <w:sz w:val="20"/>
          <w:szCs w:val="20"/>
          <w:lang w:val="en-US"/>
        </w:rPr>
      </w:pPr>
      <w:r w:rsidRPr="00B57076">
        <w:rPr>
          <w:rFonts w:ascii="Courier New" w:hAnsi="Courier New" w:cs="Courier New"/>
          <w:color w:val="000000"/>
          <w:sz w:val="20"/>
          <w:szCs w:val="20"/>
          <w:lang w:val="en-US"/>
        </w:rPr>
        <w:t xml:space="preserve">List&lt;IDiagSoftwareCompositionComponentListEntry&gt; </w:t>
      </w:r>
      <w:r w:rsidRPr="00B57076">
        <w:rPr>
          <w:rFonts w:ascii="Courier New" w:hAnsi="Courier New" w:cs="Courier New"/>
          <w:color w:val="6A3E3E"/>
          <w:sz w:val="20"/>
          <w:szCs w:val="20"/>
          <w:lang w:val="en-US"/>
        </w:rPr>
        <w:t>compositionComponents</w:t>
      </w:r>
      <w:r w:rsidRPr="00B57076">
        <w:rPr>
          <w:rFonts w:ascii="Courier New" w:hAnsi="Courier New" w:cs="Courier New"/>
          <w:color w:val="000000"/>
          <w:sz w:val="20"/>
          <w:szCs w:val="20"/>
          <w:lang w:val="en-US"/>
        </w:rPr>
        <w:t>)</w:t>
      </w:r>
    </w:p>
    <w:p w14:paraId="76A493B7" w14:textId="77777777" w:rsidR="00D570A8" w:rsidRPr="00B57076" w:rsidRDefault="00D570A8" w:rsidP="008D1E91">
      <w:pPr>
        <w:autoSpaceDE w:val="0"/>
        <w:autoSpaceDN w:val="0"/>
        <w:adjustRightInd w:val="0"/>
        <w:spacing w:after="0"/>
        <w:rPr>
          <w:rFonts w:ascii="Courier New" w:hAnsi="Courier New" w:cs="Courier New"/>
          <w:sz w:val="20"/>
          <w:szCs w:val="20"/>
          <w:lang w:val="en-US"/>
        </w:rPr>
      </w:pPr>
    </w:p>
    <w:p w14:paraId="22C3C081" w14:textId="77777777" w:rsidR="00D570A8" w:rsidRPr="00FA4135" w:rsidRDefault="00D570A8" w:rsidP="00FB1AA1">
      <w:pPr>
        <w:numPr>
          <w:ilvl w:val="0"/>
          <w:numId w:val="17"/>
        </w:numPr>
        <w:spacing w:before="40" w:after="40"/>
        <w:rPr>
          <w:sz w:val="16"/>
        </w:rPr>
      </w:pPr>
      <w:r>
        <w:rPr>
          <w:rFonts w:cs="Arial"/>
          <w:szCs w:val="22"/>
        </w:rPr>
        <w:t xml:space="preserve">Die Methode </w:t>
      </w:r>
      <w:r w:rsidRPr="00FB1AA1">
        <w:rPr>
          <w:rFonts w:ascii="Courier New" w:hAnsi="Courier New" w:cs="Courier New"/>
          <w:color w:val="000000"/>
          <w:sz w:val="20"/>
          <w:szCs w:val="20"/>
        </w:rPr>
        <w:t>readMultilinkSoftwareCompositionComponentList</w:t>
      </w:r>
      <w:r w:rsidRPr="00FA4135">
        <w:rPr>
          <w:rFonts w:cs="Arial"/>
          <w:szCs w:val="22"/>
        </w:rPr>
        <w:t xml:space="preserve"> </w:t>
      </w:r>
      <w:r>
        <w:rPr>
          <w:rFonts w:cs="Arial"/>
          <w:szCs w:val="22"/>
        </w:rPr>
        <w:t xml:space="preserve">liest die Komponentenliste der </w:t>
      </w:r>
      <w:r w:rsidRPr="00FA4135">
        <w:rPr>
          <w:rFonts w:cs="Arial"/>
          <w:szCs w:val="22"/>
        </w:rPr>
        <w:t>Software-Composition</w:t>
      </w:r>
      <w:r>
        <w:rPr>
          <w:rFonts w:cs="Arial"/>
          <w:szCs w:val="22"/>
        </w:rPr>
        <w:t>s</w:t>
      </w:r>
      <w:r w:rsidRPr="00FA4135">
        <w:rPr>
          <w:rFonts w:cs="Arial"/>
          <w:szCs w:val="22"/>
        </w:rPr>
        <w:t xml:space="preserve"> </w:t>
      </w:r>
      <w:r>
        <w:rPr>
          <w:rFonts w:cs="Arial"/>
          <w:szCs w:val="22"/>
        </w:rPr>
        <w:t xml:space="preserve">für mehrere Steuergeräte über Multilink. Die Liste der auszulesenden Steuergeräte wird über eine Liste von </w:t>
      </w:r>
      <w:r w:rsidRPr="00FB1AA1">
        <w:rPr>
          <w:rFonts w:ascii="Courier New" w:hAnsi="Courier New" w:cs="Courier New"/>
          <w:color w:val="000000"/>
          <w:sz w:val="20"/>
          <w:szCs w:val="20"/>
        </w:rPr>
        <w:t xml:space="preserve">IMultilinkEcuHandle </w:t>
      </w:r>
      <w:r w:rsidRPr="00FB1AA1">
        <w:rPr>
          <w:rFonts w:cs="Arial"/>
          <w:szCs w:val="22"/>
        </w:rPr>
        <w:t>übergeben</w:t>
      </w:r>
      <w:r w:rsidRPr="00FA4135">
        <w:rPr>
          <w:rFonts w:cs="Arial"/>
          <w:szCs w:val="22"/>
        </w:rPr>
        <w:t>.</w:t>
      </w:r>
    </w:p>
    <w:p w14:paraId="4ABCD36E" w14:textId="77777777" w:rsidR="00D570A8" w:rsidRPr="00FB1AA1" w:rsidRDefault="00D570A8" w:rsidP="00FB1AA1">
      <w:pPr>
        <w:autoSpaceDE w:val="0"/>
        <w:autoSpaceDN w:val="0"/>
        <w:adjustRightInd w:val="0"/>
        <w:spacing w:after="0"/>
        <w:ind w:firstLine="708"/>
        <w:rPr>
          <w:rFonts w:ascii="Courier New" w:hAnsi="Courier New" w:cs="Courier New"/>
          <w:color w:val="000000"/>
          <w:sz w:val="20"/>
          <w:szCs w:val="20"/>
        </w:rPr>
      </w:pPr>
    </w:p>
    <w:p w14:paraId="4907F023" w14:textId="77777777" w:rsidR="00D570A8" w:rsidRPr="00FB1AA1" w:rsidRDefault="00D570A8" w:rsidP="00FB1AA1">
      <w:pPr>
        <w:autoSpaceDE w:val="0"/>
        <w:autoSpaceDN w:val="0"/>
        <w:adjustRightInd w:val="0"/>
        <w:spacing w:after="0"/>
        <w:ind w:left="708"/>
        <w:rPr>
          <w:rFonts w:cs="Arial"/>
          <w:szCs w:val="22"/>
          <w:lang w:val="en-US"/>
        </w:rPr>
      </w:pPr>
      <w:r w:rsidRPr="00B57076">
        <w:rPr>
          <w:rFonts w:ascii="Courier New" w:hAnsi="Courier New" w:cs="Courier New"/>
          <w:color w:val="000000"/>
          <w:sz w:val="20"/>
          <w:szCs w:val="20"/>
          <w:lang w:val="en-US"/>
        </w:rPr>
        <w:t xml:space="preserve">List&lt;IDiagResultSoftwareCompositionComponentList&gt; </w:t>
      </w:r>
      <w:r w:rsidRPr="00FB1AA1">
        <w:rPr>
          <w:rFonts w:ascii="Courier New" w:hAnsi="Courier New" w:cs="Courier New"/>
          <w:b/>
          <w:color w:val="000000"/>
          <w:sz w:val="20"/>
          <w:szCs w:val="20"/>
          <w:lang w:val="en-US"/>
        </w:rPr>
        <w:t>readMultilinkSoftwareCompositionComponentList</w:t>
      </w:r>
      <w:r w:rsidRPr="00B57076">
        <w:rPr>
          <w:rFonts w:ascii="Courier New" w:hAnsi="Courier New" w:cs="Courier New"/>
          <w:color w:val="000000"/>
          <w:sz w:val="20"/>
          <w:szCs w:val="20"/>
          <w:lang w:val="en-US"/>
        </w:rPr>
        <w:t xml:space="preserve">(List&lt;IMultilinkEcuHandle&gt; </w:t>
      </w:r>
      <w:r w:rsidRPr="00B57076">
        <w:rPr>
          <w:rFonts w:ascii="Courier New" w:hAnsi="Courier New" w:cs="Courier New"/>
          <w:color w:val="6A3E3E"/>
          <w:sz w:val="20"/>
          <w:szCs w:val="20"/>
          <w:lang w:val="en-US"/>
        </w:rPr>
        <w:t>ecuList</w:t>
      </w:r>
      <w:r w:rsidRPr="00B57076">
        <w:rPr>
          <w:rFonts w:ascii="Courier New" w:hAnsi="Courier New" w:cs="Courier New"/>
          <w:color w:val="000000"/>
          <w:sz w:val="20"/>
          <w:szCs w:val="20"/>
          <w:lang w:val="en-US"/>
        </w:rPr>
        <w:t>)</w:t>
      </w:r>
    </w:p>
    <w:p w14:paraId="50944C00" w14:textId="77777777" w:rsidR="00D570A8" w:rsidRDefault="00D570A8" w:rsidP="00BB5BF9">
      <w:pPr>
        <w:spacing w:before="40" w:after="40"/>
        <w:rPr>
          <w:rFonts w:cs="Arial"/>
          <w:szCs w:val="22"/>
          <w:lang w:val="en-US"/>
        </w:rPr>
      </w:pPr>
    </w:p>
    <w:p w14:paraId="64347B4F" w14:textId="77777777" w:rsidR="00D570A8" w:rsidRPr="00FA4135" w:rsidRDefault="00D570A8" w:rsidP="00FB1AA1">
      <w:pPr>
        <w:numPr>
          <w:ilvl w:val="0"/>
          <w:numId w:val="17"/>
        </w:numPr>
        <w:spacing w:before="40" w:after="40"/>
        <w:rPr>
          <w:sz w:val="16"/>
        </w:rPr>
      </w:pPr>
      <w:r>
        <w:rPr>
          <w:rFonts w:cs="Arial"/>
          <w:szCs w:val="22"/>
        </w:rPr>
        <w:t xml:space="preserve">Die Methode </w:t>
      </w:r>
      <w:r w:rsidRPr="00FB1AA1">
        <w:rPr>
          <w:rFonts w:ascii="Courier New" w:hAnsi="Courier New" w:cs="Courier New"/>
          <w:color w:val="000000"/>
          <w:sz w:val="20"/>
          <w:szCs w:val="20"/>
          <w:highlight w:val="lightGray"/>
        </w:rPr>
        <w:t>writeMultilinkSoftwareCompositionComponentList</w:t>
      </w:r>
      <w:r>
        <w:rPr>
          <w:rFonts w:cs="Arial"/>
          <w:szCs w:val="22"/>
        </w:rPr>
        <w:t xml:space="preserve"> schreibt die Komponentenliste der </w:t>
      </w:r>
      <w:r w:rsidRPr="00FA4135">
        <w:rPr>
          <w:rFonts w:cs="Arial"/>
          <w:szCs w:val="22"/>
        </w:rPr>
        <w:t>Software-Composition</w:t>
      </w:r>
      <w:r>
        <w:rPr>
          <w:rFonts w:cs="Arial"/>
          <w:szCs w:val="22"/>
        </w:rPr>
        <w:t>s</w:t>
      </w:r>
      <w:r w:rsidRPr="00FA4135">
        <w:rPr>
          <w:rFonts w:cs="Arial"/>
          <w:szCs w:val="22"/>
        </w:rPr>
        <w:t xml:space="preserve"> </w:t>
      </w:r>
      <w:r>
        <w:rPr>
          <w:rFonts w:cs="Arial"/>
          <w:szCs w:val="22"/>
        </w:rPr>
        <w:t xml:space="preserve">gleichzeitig für mehrere Steuergeräte über Multilink. Die Liste der auszulesenden Steuergeräte inklusive der kodierten Kompoenten wird der Funktion als Liste </w:t>
      </w:r>
      <w:r w:rsidRPr="00FB1AA1">
        <w:rPr>
          <w:rFonts w:cs="Arial"/>
          <w:szCs w:val="22"/>
        </w:rPr>
        <w:t>übergeben</w:t>
      </w:r>
      <w:r w:rsidRPr="00FA4135">
        <w:rPr>
          <w:rFonts w:cs="Arial"/>
          <w:szCs w:val="22"/>
        </w:rPr>
        <w:t>.</w:t>
      </w:r>
    </w:p>
    <w:p w14:paraId="4C6B6156" w14:textId="77777777" w:rsidR="00D570A8" w:rsidRPr="00FB1AA1" w:rsidRDefault="00D570A8" w:rsidP="008D1E91">
      <w:pPr>
        <w:autoSpaceDE w:val="0"/>
        <w:autoSpaceDN w:val="0"/>
        <w:adjustRightInd w:val="0"/>
        <w:spacing w:after="0"/>
        <w:rPr>
          <w:rFonts w:ascii="Courier New" w:hAnsi="Courier New" w:cs="Courier New"/>
          <w:color w:val="000000"/>
          <w:sz w:val="20"/>
          <w:szCs w:val="20"/>
        </w:rPr>
      </w:pPr>
    </w:p>
    <w:p w14:paraId="4E81FFB3" w14:textId="77777777" w:rsidR="00D570A8" w:rsidRPr="00B57076" w:rsidRDefault="00D570A8" w:rsidP="00FB1AA1">
      <w:pPr>
        <w:autoSpaceDE w:val="0"/>
        <w:autoSpaceDN w:val="0"/>
        <w:adjustRightInd w:val="0"/>
        <w:spacing w:after="0"/>
        <w:ind w:firstLine="708"/>
        <w:rPr>
          <w:rFonts w:ascii="Courier New" w:hAnsi="Courier New" w:cs="Courier New"/>
          <w:sz w:val="20"/>
          <w:szCs w:val="20"/>
          <w:lang w:val="en-US"/>
        </w:rPr>
      </w:pPr>
      <w:r w:rsidRPr="00B57076">
        <w:rPr>
          <w:rFonts w:ascii="Courier New" w:hAnsi="Courier New" w:cs="Courier New"/>
          <w:color w:val="000000"/>
          <w:sz w:val="20"/>
          <w:szCs w:val="20"/>
          <w:lang w:val="en-US"/>
        </w:rPr>
        <w:t xml:space="preserve">List&lt;IDiagResultMulti&gt; </w:t>
      </w:r>
      <w:r w:rsidRPr="002A2A38">
        <w:rPr>
          <w:rFonts w:ascii="Courier New" w:hAnsi="Courier New" w:cs="Courier New"/>
          <w:b/>
          <w:color w:val="000000"/>
          <w:sz w:val="20"/>
          <w:szCs w:val="20"/>
          <w:lang w:val="en-US"/>
        </w:rPr>
        <w:t>writeMultilinkSoftwareCompositionComponentList</w:t>
      </w:r>
      <w:r w:rsidRPr="00B57076">
        <w:rPr>
          <w:rFonts w:ascii="Courier New" w:hAnsi="Courier New" w:cs="Courier New"/>
          <w:color w:val="000000"/>
          <w:sz w:val="20"/>
          <w:szCs w:val="20"/>
          <w:lang w:val="en-US"/>
        </w:rPr>
        <w:t>(</w:t>
      </w:r>
    </w:p>
    <w:p w14:paraId="6C3B5F99" w14:textId="77777777" w:rsidR="00D570A8" w:rsidRDefault="00D570A8" w:rsidP="00FB1AA1">
      <w:pPr>
        <w:spacing w:before="40" w:after="40"/>
        <w:ind w:left="1416"/>
        <w:rPr>
          <w:rFonts w:ascii="Courier New" w:hAnsi="Courier New" w:cs="Courier New"/>
          <w:color w:val="000000"/>
          <w:sz w:val="20"/>
          <w:szCs w:val="20"/>
          <w:lang w:val="en-US"/>
        </w:rPr>
      </w:pPr>
      <w:r w:rsidRPr="00B57076">
        <w:rPr>
          <w:rFonts w:ascii="Courier New" w:hAnsi="Courier New" w:cs="Courier New"/>
          <w:color w:val="000000"/>
          <w:sz w:val="20"/>
          <w:szCs w:val="20"/>
          <w:lang w:val="en-US"/>
        </w:rPr>
        <w:t xml:space="preserve">List&lt;IDiagMultiSoftwareCompositionComponentCodingDescriptor&gt; </w:t>
      </w:r>
      <w:r w:rsidRPr="00B57076">
        <w:rPr>
          <w:rFonts w:ascii="Courier New" w:hAnsi="Courier New" w:cs="Courier New"/>
          <w:color w:val="6A3E3E"/>
          <w:sz w:val="20"/>
          <w:szCs w:val="20"/>
          <w:lang w:val="en-US"/>
        </w:rPr>
        <w:t>codingDescriptors</w:t>
      </w:r>
      <w:r w:rsidRPr="00B57076">
        <w:rPr>
          <w:rFonts w:ascii="Courier New" w:hAnsi="Courier New" w:cs="Courier New"/>
          <w:color w:val="000000"/>
          <w:sz w:val="20"/>
          <w:szCs w:val="20"/>
          <w:lang w:val="en-US"/>
        </w:rPr>
        <w:t>)</w:t>
      </w:r>
    </w:p>
    <w:p w14:paraId="3CCF6E2A" w14:textId="77777777" w:rsidR="00D570A8" w:rsidRDefault="00D570A8" w:rsidP="000D6B5F">
      <w:pPr>
        <w:pStyle w:val="berschrift2"/>
        <w:numPr>
          <w:ilvl w:val="1"/>
          <w:numId w:val="29"/>
        </w:numPr>
        <w:rPr>
          <w:lang w:val="en-US"/>
        </w:rPr>
      </w:pPr>
      <w:bookmarkStart w:id="192" w:name="_Ref40790484"/>
      <w:bookmarkStart w:id="193" w:name="_Toc115767154"/>
      <w:r>
        <w:rPr>
          <w:lang w:val="en-US"/>
        </w:rPr>
        <w:t>Version 23.1</w:t>
      </w:r>
      <w:bookmarkEnd w:id="192"/>
      <w:bookmarkEnd w:id="193"/>
    </w:p>
    <w:p w14:paraId="7CC20537" w14:textId="77777777" w:rsidR="00D570A8" w:rsidRDefault="00D570A8" w:rsidP="00B82AED">
      <w:pPr>
        <w:rPr>
          <w:rFonts w:cs="Arial"/>
          <w:szCs w:val="22"/>
        </w:rPr>
      </w:pPr>
      <w:r w:rsidRPr="00130B5C">
        <w:rPr>
          <w:rFonts w:cs="Arial"/>
          <w:szCs w:val="22"/>
        </w:rPr>
        <w:t>Folgende</w:t>
      </w:r>
      <w:r>
        <w:rPr>
          <w:rFonts w:cs="Arial"/>
          <w:szCs w:val="22"/>
        </w:rPr>
        <w:t xml:space="preserve"> neue Schnittstellenerweiterungen werden bereitgestellt</w:t>
      </w:r>
      <w:r w:rsidRPr="00130B5C">
        <w:rPr>
          <w:rFonts w:cs="Arial"/>
          <w:szCs w:val="22"/>
        </w:rPr>
        <w:t>:</w:t>
      </w:r>
    </w:p>
    <w:p w14:paraId="3A4F0585" w14:textId="77777777" w:rsidR="00D570A8" w:rsidRPr="00C23E1A" w:rsidRDefault="00D570A8" w:rsidP="00C23E1A">
      <w:pPr>
        <w:pStyle w:val="Listenabsatz"/>
        <w:numPr>
          <w:ilvl w:val="0"/>
          <w:numId w:val="17"/>
        </w:numPr>
        <w:spacing w:before="40" w:after="40"/>
        <w:jc w:val="both"/>
        <w:rPr>
          <w:rFonts w:cs="Arial"/>
          <w:szCs w:val="22"/>
        </w:rPr>
      </w:pPr>
      <w:r w:rsidRPr="00C23E1A">
        <w:rPr>
          <w:rFonts w:cs="Arial"/>
          <w:szCs w:val="22"/>
        </w:rPr>
        <w:t xml:space="preserve">Die Methode </w:t>
      </w:r>
      <w:r w:rsidRPr="00C23E1A">
        <w:rPr>
          <w:rFonts w:ascii="Courier New" w:hAnsi="Courier New" w:cs="Courier New"/>
          <w:color w:val="000000"/>
          <w:sz w:val="20"/>
          <w:szCs w:val="20"/>
        </w:rPr>
        <w:t>getAvailableDatasetsOnEcu</w:t>
      </w:r>
      <w:r w:rsidRPr="00C23E1A">
        <w:rPr>
          <w:rFonts w:cs="Arial"/>
          <w:szCs w:val="22"/>
        </w:rPr>
        <w:t xml:space="preserve"> ermittelt alle Datensätze, welche in einem Steuergerät verfügbar sind. Dazu muss das jeweilige </w:t>
      </w:r>
      <w:r w:rsidRPr="00C23E1A">
        <w:rPr>
          <w:rFonts w:ascii="Courier New" w:hAnsi="Courier New" w:cs="Courier New"/>
          <w:color w:val="000000"/>
          <w:sz w:val="20"/>
          <w:szCs w:val="20"/>
        </w:rPr>
        <w:t>IConnectionHandle</w:t>
      </w:r>
      <w:r w:rsidRPr="00C23E1A">
        <w:rPr>
          <w:rFonts w:cs="Arial"/>
          <w:szCs w:val="22"/>
        </w:rPr>
        <w:t xml:space="preserve"> vom Steuergerät der Methode als Argument übergeben werden. Die ermittelten Datensätze werden als Liste zurückgeliefert, wobei jedes Element die Informationen zu einem Datensatz enthält. Diese Elemente können direkt als Eingabeparameter für die Upload-Methode </w:t>
      </w:r>
      <w:r w:rsidRPr="00C23E1A">
        <w:rPr>
          <w:rFonts w:ascii="Courier New" w:hAnsi="Courier New" w:cs="Courier New"/>
          <w:color w:val="000000"/>
          <w:sz w:val="20"/>
          <w:szCs w:val="20"/>
        </w:rPr>
        <w:t>datasetUpload</w:t>
      </w:r>
      <w:r w:rsidRPr="00C23E1A">
        <w:rPr>
          <w:rFonts w:cs="Arial"/>
          <w:szCs w:val="22"/>
        </w:rPr>
        <w:t xml:space="preserve"> verwendet werden.</w:t>
      </w:r>
    </w:p>
    <w:p w14:paraId="04938095" w14:textId="77777777" w:rsidR="00D570A8" w:rsidRPr="002A2A38" w:rsidRDefault="00D570A8" w:rsidP="00C23E1A">
      <w:pPr>
        <w:autoSpaceDE w:val="0"/>
        <w:autoSpaceDN w:val="0"/>
        <w:adjustRightInd w:val="0"/>
        <w:spacing w:after="0"/>
        <w:ind w:firstLine="708"/>
        <w:rPr>
          <w:rFonts w:ascii="Courier New" w:hAnsi="Courier New" w:cs="Courier New"/>
          <w:color w:val="000000"/>
          <w:sz w:val="20"/>
          <w:szCs w:val="20"/>
        </w:rPr>
      </w:pPr>
    </w:p>
    <w:p w14:paraId="29B88FA0" w14:textId="77777777" w:rsidR="00D570A8" w:rsidRDefault="00D570A8" w:rsidP="00C23E1A">
      <w:pPr>
        <w:autoSpaceDE w:val="0"/>
        <w:autoSpaceDN w:val="0"/>
        <w:adjustRightInd w:val="0"/>
        <w:spacing w:after="0"/>
        <w:ind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 xml:space="preserve">List&lt;IDiagDatasetDescriptor&gt; </w:t>
      </w:r>
      <w:r w:rsidRPr="002A2A38">
        <w:rPr>
          <w:rFonts w:ascii="Courier New" w:hAnsi="Courier New" w:cs="Courier New"/>
          <w:b/>
          <w:color w:val="000000"/>
          <w:sz w:val="20"/>
          <w:szCs w:val="20"/>
          <w:lang w:val="en-US"/>
        </w:rPr>
        <w:t>getAvailableDatasetsOnEcu</w:t>
      </w:r>
      <w:r w:rsidRPr="00C23E1A">
        <w:rPr>
          <w:rFonts w:ascii="Courier New" w:hAnsi="Courier New" w:cs="Courier New"/>
          <w:color w:val="000000"/>
          <w:sz w:val="20"/>
          <w:szCs w:val="20"/>
          <w:lang w:val="en-US"/>
        </w:rPr>
        <w:t>(</w:t>
      </w:r>
    </w:p>
    <w:p w14:paraId="286AA925" w14:textId="77777777" w:rsidR="00D570A8" w:rsidRDefault="00D570A8" w:rsidP="00C23E1A">
      <w:pPr>
        <w:autoSpaceDE w:val="0"/>
        <w:autoSpaceDN w:val="0"/>
        <w:adjustRightInd w:val="0"/>
        <w:spacing w:after="0"/>
        <w:ind w:left="4248"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IConnectionHandle connectionHandle)</w:t>
      </w:r>
    </w:p>
    <w:p w14:paraId="1EE7B6E0" w14:textId="77777777" w:rsidR="00D570A8" w:rsidRPr="00C23E1A" w:rsidRDefault="00D570A8" w:rsidP="00C23E1A">
      <w:pPr>
        <w:autoSpaceDE w:val="0"/>
        <w:autoSpaceDN w:val="0"/>
        <w:adjustRightInd w:val="0"/>
        <w:spacing w:after="0"/>
        <w:ind w:left="4248" w:firstLine="708"/>
        <w:rPr>
          <w:rFonts w:ascii="Courier New" w:hAnsi="Courier New" w:cs="Courier New"/>
          <w:color w:val="000000"/>
          <w:sz w:val="20"/>
          <w:szCs w:val="20"/>
          <w:lang w:val="en-US"/>
        </w:rPr>
      </w:pPr>
    </w:p>
    <w:p w14:paraId="3A5F7F53" w14:textId="77777777" w:rsidR="00D570A8" w:rsidRDefault="00D570A8" w:rsidP="00C23E1A">
      <w:pPr>
        <w:pStyle w:val="Listenabsatz"/>
        <w:numPr>
          <w:ilvl w:val="0"/>
          <w:numId w:val="17"/>
        </w:numPr>
        <w:spacing w:before="40" w:after="40"/>
        <w:jc w:val="both"/>
        <w:rPr>
          <w:rFonts w:cs="Arial"/>
          <w:szCs w:val="22"/>
        </w:rPr>
      </w:pPr>
      <w:r w:rsidRPr="00C23E1A">
        <w:rPr>
          <w:rFonts w:cs="Arial"/>
          <w:szCs w:val="22"/>
        </w:rPr>
        <w:t xml:space="preserve">Die Methode </w:t>
      </w:r>
      <w:r w:rsidRPr="00C23E1A">
        <w:rPr>
          <w:rFonts w:ascii="Courier New" w:hAnsi="Courier New" w:cs="Courier New"/>
          <w:color w:val="000000"/>
          <w:sz w:val="20"/>
          <w:szCs w:val="20"/>
        </w:rPr>
        <w:t>datasetUpload</w:t>
      </w:r>
      <w:r w:rsidRPr="00C23E1A">
        <w:rPr>
          <w:rFonts w:cs="Arial"/>
          <w:szCs w:val="22"/>
        </w:rPr>
        <w:t xml:space="preserve"> führt den Upload vom Steuergerät zum Tester </w:t>
      </w:r>
      <w:r>
        <w:rPr>
          <w:rFonts w:cs="Arial"/>
          <w:szCs w:val="22"/>
        </w:rPr>
        <w:t xml:space="preserve">für jeden der übergebenen Datensatzbeschreibung durch. Über das Argument </w:t>
      </w:r>
      <w:r w:rsidRPr="00C23E1A">
        <w:rPr>
          <w:rFonts w:ascii="Courier New" w:hAnsi="Courier New" w:cs="Courier New"/>
          <w:color w:val="000000"/>
          <w:sz w:val="20"/>
          <w:szCs w:val="20"/>
        </w:rPr>
        <w:t xml:space="preserve">destPath </w:t>
      </w:r>
      <w:r w:rsidRPr="00C23E1A">
        <w:rPr>
          <w:rFonts w:cs="Arial"/>
          <w:szCs w:val="22"/>
        </w:rPr>
        <w:t>kann das Zielverzeichnis vorgegeben werden. Falls der Pfad leer ist, wird das Standardablageverzeichnis aus der Administration verwendet.</w:t>
      </w:r>
    </w:p>
    <w:p w14:paraId="7CA465B8" w14:textId="77777777" w:rsidR="00D570A8" w:rsidRPr="00C23E1A" w:rsidRDefault="00D570A8" w:rsidP="00C23E1A">
      <w:pPr>
        <w:spacing w:before="40" w:after="40"/>
        <w:rPr>
          <w:rFonts w:cs="Arial"/>
          <w:szCs w:val="22"/>
        </w:rPr>
      </w:pPr>
      <w:r w:rsidRPr="00C23E1A">
        <w:rPr>
          <w:rFonts w:cs="Arial"/>
          <w:szCs w:val="22"/>
        </w:rPr>
        <w:t xml:space="preserve"> </w:t>
      </w:r>
    </w:p>
    <w:p w14:paraId="49DF4A7D" w14:textId="77777777" w:rsidR="00D570A8" w:rsidRPr="00C62B8E" w:rsidRDefault="00D570A8" w:rsidP="00C23E1A">
      <w:pPr>
        <w:autoSpaceDE w:val="0"/>
        <w:autoSpaceDN w:val="0"/>
        <w:adjustRightInd w:val="0"/>
        <w:spacing w:after="0"/>
        <w:ind w:firstLine="708"/>
        <w:rPr>
          <w:rFonts w:ascii="Courier New" w:hAnsi="Courier New" w:cs="Courier New"/>
          <w:color w:val="000000"/>
          <w:sz w:val="20"/>
          <w:szCs w:val="20"/>
          <w:lang w:val="en-US"/>
        </w:rPr>
      </w:pPr>
      <w:r w:rsidRPr="00C62B8E">
        <w:rPr>
          <w:rFonts w:ascii="Courier New" w:hAnsi="Courier New" w:cs="Courier New"/>
          <w:color w:val="000000"/>
          <w:sz w:val="20"/>
          <w:szCs w:val="20"/>
          <w:lang w:val="en-US"/>
        </w:rPr>
        <w:t xml:space="preserve">List&lt;IDiagResultDatasetUpload&gt; </w:t>
      </w:r>
      <w:r w:rsidRPr="002A2A38">
        <w:rPr>
          <w:rFonts w:ascii="Courier New" w:hAnsi="Courier New" w:cs="Courier New"/>
          <w:b/>
          <w:color w:val="000000"/>
          <w:sz w:val="20"/>
          <w:szCs w:val="20"/>
          <w:lang w:val="en-US"/>
        </w:rPr>
        <w:t>datasetUpload</w:t>
      </w:r>
      <w:r w:rsidRPr="00C62B8E">
        <w:rPr>
          <w:rFonts w:ascii="Courier New" w:hAnsi="Courier New" w:cs="Courier New"/>
          <w:color w:val="000000"/>
          <w:sz w:val="20"/>
          <w:szCs w:val="20"/>
          <w:lang w:val="en-US"/>
        </w:rPr>
        <w:t>(</w:t>
      </w:r>
    </w:p>
    <w:p w14:paraId="163986FD" w14:textId="77777777" w:rsidR="00D570A8" w:rsidRPr="00C23E1A" w:rsidRDefault="00D570A8" w:rsidP="00C23E1A">
      <w:pPr>
        <w:autoSpaceDE w:val="0"/>
        <w:autoSpaceDN w:val="0"/>
        <w:adjustRightInd w:val="0"/>
        <w:spacing w:after="0"/>
        <w:rPr>
          <w:rFonts w:ascii="Courier New" w:hAnsi="Courier New" w:cs="Courier New"/>
          <w:color w:val="000000"/>
          <w:sz w:val="20"/>
          <w:szCs w:val="20"/>
          <w:lang w:val="en-US"/>
        </w:rPr>
      </w:pPr>
      <w:r w:rsidRPr="00C62B8E">
        <w:rPr>
          <w:rFonts w:ascii="Courier New" w:hAnsi="Courier New" w:cs="Courier New"/>
          <w:color w:val="000000"/>
          <w:sz w:val="20"/>
          <w:szCs w:val="20"/>
          <w:lang w:val="en-US"/>
        </w:rPr>
        <w:t xml:space="preserve"> </w:t>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23E1A">
        <w:rPr>
          <w:rFonts w:ascii="Courier New" w:hAnsi="Courier New" w:cs="Courier New"/>
          <w:color w:val="000000"/>
          <w:sz w:val="20"/>
          <w:szCs w:val="20"/>
          <w:lang w:val="en-US"/>
        </w:rPr>
        <w:t>IConnectionHandle connectionHandle,</w:t>
      </w:r>
    </w:p>
    <w:p w14:paraId="37FC48C4" w14:textId="77777777" w:rsidR="00D570A8" w:rsidRDefault="00D570A8" w:rsidP="00C23E1A">
      <w:pPr>
        <w:autoSpaceDE w:val="0"/>
        <w:autoSpaceDN w:val="0"/>
        <w:adjustRightInd w:val="0"/>
        <w:spacing w:after="0"/>
        <w:ind w:left="49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List&lt;IDiagDatasetDescriptor&gt; dataBlocks, String destPath)</w:t>
      </w:r>
    </w:p>
    <w:p w14:paraId="64804B29" w14:textId="77777777" w:rsidR="00D570A8" w:rsidRPr="00C23E1A" w:rsidRDefault="00D570A8" w:rsidP="00C23E1A">
      <w:pPr>
        <w:autoSpaceDE w:val="0"/>
        <w:autoSpaceDN w:val="0"/>
        <w:adjustRightInd w:val="0"/>
        <w:spacing w:after="0"/>
        <w:ind w:left="4908"/>
        <w:rPr>
          <w:rFonts w:ascii="Courier New" w:hAnsi="Courier New" w:cs="Courier New"/>
          <w:color w:val="000000"/>
          <w:sz w:val="20"/>
          <w:szCs w:val="20"/>
          <w:lang w:val="en-US"/>
        </w:rPr>
      </w:pPr>
    </w:p>
    <w:p w14:paraId="28D05A6F" w14:textId="77777777" w:rsidR="00D570A8" w:rsidRPr="00C23E1A" w:rsidRDefault="00D570A8" w:rsidP="00C23E1A">
      <w:pPr>
        <w:pStyle w:val="Listenabsatz"/>
        <w:numPr>
          <w:ilvl w:val="0"/>
          <w:numId w:val="17"/>
        </w:numPr>
        <w:spacing w:before="40" w:after="40"/>
        <w:jc w:val="both"/>
        <w:rPr>
          <w:rFonts w:cs="Arial"/>
          <w:szCs w:val="22"/>
        </w:rPr>
      </w:pPr>
      <w:r w:rsidRPr="00C23E1A">
        <w:rPr>
          <w:rFonts w:cs="Arial"/>
          <w:szCs w:val="22"/>
        </w:rPr>
        <w:t>Die Methode</w:t>
      </w:r>
      <w:r>
        <w:rPr>
          <w:rFonts w:cs="Arial"/>
          <w:szCs w:val="22"/>
        </w:rPr>
        <w:t xml:space="preserve"> </w:t>
      </w:r>
      <w:r w:rsidRPr="00C23E1A">
        <w:rPr>
          <w:rFonts w:ascii="Courier New" w:hAnsi="Courier New" w:cs="Courier New"/>
          <w:color w:val="000000"/>
          <w:sz w:val="20"/>
          <w:szCs w:val="20"/>
        </w:rPr>
        <w:t>createDatasetDescriptor</w:t>
      </w:r>
      <w:r w:rsidRPr="00C23E1A">
        <w:rPr>
          <w:rFonts w:cs="Arial"/>
          <w:szCs w:val="22"/>
        </w:rPr>
        <w:t xml:space="preserve"> erzeugt eine Datensatzbeschreibung, die für den Upload verwendet werden kann. Für die korrekte Auswahl/Zuordnung muss mindestens einer der beiden Angaben von Adresse oder Name vorliegen. </w:t>
      </w:r>
      <w:r>
        <w:rPr>
          <w:rFonts w:cs="Arial"/>
          <w:szCs w:val="22"/>
        </w:rPr>
        <w:t xml:space="preserve">Über das Argument </w:t>
      </w:r>
      <w:r w:rsidRPr="00C23E1A">
        <w:rPr>
          <w:rFonts w:ascii="Courier New" w:hAnsi="Courier New" w:cs="Courier New"/>
          <w:color w:val="000000"/>
          <w:sz w:val="20"/>
          <w:szCs w:val="20"/>
        </w:rPr>
        <w:t xml:space="preserve">additionalFileName </w:t>
      </w:r>
      <w:r w:rsidRPr="00C23E1A">
        <w:rPr>
          <w:rFonts w:cs="Arial"/>
          <w:szCs w:val="22"/>
        </w:rPr>
        <w:t xml:space="preserve">kann ein benutzerdefinierter </w:t>
      </w:r>
      <w:r>
        <w:rPr>
          <w:rFonts w:cs="Arial"/>
          <w:szCs w:val="22"/>
        </w:rPr>
        <w:t>Zusatzn</w:t>
      </w:r>
      <w:r w:rsidRPr="00C23E1A">
        <w:rPr>
          <w:rFonts w:cs="Arial"/>
          <w:szCs w:val="22"/>
        </w:rPr>
        <w:t xml:space="preserve">ame </w:t>
      </w:r>
      <w:r>
        <w:rPr>
          <w:rFonts w:cs="Arial"/>
          <w:szCs w:val="22"/>
        </w:rPr>
        <w:t>für die Zieldatei definiert</w:t>
      </w:r>
      <w:r w:rsidRPr="00C23E1A">
        <w:rPr>
          <w:rFonts w:cs="Arial"/>
          <w:szCs w:val="22"/>
        </w:rPr>
        <w:t xml:space="preserve"> werden</w:t>
      </w:r>
      <w:r>
        <w:rPr>
          <w:rFonts w:cs="Arial"/>
          <w:szCs w:val="22"/>
        </w:rPr>
        <w:t>. Sollte dieser leer sein, so wird anstattdessen das aktuelle Datum verwendet</w:t>
      </w:r>
      <w:r w:rsidRPr="00C23E1A">
        <w:rPr>
          <w:rFonts w:cs="Arial"/>
          <w:szCs w:val="22"/>
        </w:rPr>
        <w:t>.</w:t>
      </w:r>
    </w:p>
    <w:p w14:paraId="5C2A156F" w14:textId="77777777" w:rsidR="00D570A8" w:rsidRPr="00C23E1A" w:rsidRDefault="00D570A8" w:rsidP="00C23E1A">
      <w:pPr>
        <w:autoSpaceDE w:val="0"/>
        <w:autoSpaceDN w:val="0"/>
        <w:adjustRightInd w:val="0"/>
        <w:spacing w:after="0"/>
        <w:ind w:firstLine="708"/>
        <w:rPr>
          <w:rFonts w:ascii="Courier New" w:hAnsi="Courier New" w:cs="Courier New"/>
          <w:color w:val="000000"/>
          <w:sz w:val="20"/>
          <w:szCs w:val="20"/>
        </w:rPr>
      </w:pPr>
    </w:p>
    <w:p w14:paraId="55853D9B" w14:textId="77777777" w:rsidR="00D570A8" w:rsidRDefault="00D570A8" w:rsidP="00C23E1A">
      <w:pPr>
        <w:autoSpaceDE w:val="0"/>
        <w:autoSpaceDN w:val="0"/>
        <w:adjustRightInd w:val="0"/>
        <w:spacing w:after="0"/>
        <w:ind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 xml:space="preserve">IDiagDatasetDescriptor </w:t>
      </w:r>
      <w:r w:rsidRPr="002A2A38">
        <w:rPr>
          <w:rFonts w:ascii="Courier New" w:hAnsi="Courier New" w:cs="Courier New"/>
          <w:b/>
          <w:color w:val="000000"/>
          <w:sz w:val="20"/>
          <w:szCs w:val="20"/>
          <w:lang w:val="en-US"/>
        </w:rPr>
        <w:t>createDatasetDescriptor</w:t>
      </w:r>
      <w:r w:rsidRPr="00C23E1A">
        <w:rPr>
          <w:rFonts w:ascii="Courier New" w:hAnsi="Courier New" w:cs="Courier New"/>
          <w:color w:val="000000"/>
          <w:sz w:val="20"/>
          <w:szCs w:val="20"/>
          <w:lang w:val="en-US"/>
        </w:rPr>
        <w:t>(String datasetAddress,</w:t>
      </w:r>
    </w:p>
    <w:p w14:paraId="73994DEE" w14:textId="77777777" w:rsidR="00D570A8" w:rsidRDefault="00D570A8" w:rsidP="00C23E1A">
      <w:pPr>
        <w:autoSpaceDE w:val="0"/>
        <w:autoSpaceDN w:val="0"/>
        <w:adjustRightInd w:val="0"/>
        <w:spacing w:after="0"/>
        <w:ind w:left="3540"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String datasetName, String additionalFileName)</w:t>
      </w:r>
    </w:p>
    <w:p w14:paraId="5B4F8F82" w14:textId="77777777" w:rsidR="00D570A8" w:rsidRDefault="00D570A8" w:rsidP="000F4C04">
      <w:pPr>
        <w:pStyle w:val="berschrift2"/>
        <w:numPr>
          <w:ilvl w:val="1"/>
          <w:numId w:val="29"/>
        </w:numPr>
        <w:rPr>
          <w:lang w:val="en-US"/>
        </w:rPr>
      </w:pPr>
      <w:bookmarkStart w:id="194" w:name="_Ref57363255"/>
      <w:bookmarkStart w:id="195" w:name="_Toc115767155"/>
      <w:r>
        <w:rPr>
          <w:lang w:val="en-US"/>
        </w:rPr>
        <w:t>Version 24.0</w:t>
      </w:r>
      <w:bookmarkEnd w:id="194"/>
      <w:bookmarkEnd w:id="195"/>
    </w:p>
    <w:p w14:paraId="1641455F" w14:textId="77777777" w:rsidR="00D570A8" w:rsidRDefault="00D570A8" w:rsidP="000F4C04">
      <w:pPr>
        <w:autoSpaceDE w:val="0"/>
        <w:autoSpaceDN w:val="0"/>
        <w:adjustRightInd w:val="0"/>
        <w:spacing w:after="0"/>
        <w:rPr>
          <w:rFonts w:ascii="Courier New" w:hAnsi="Courier New" w:cs="Courier New"/>
          <w:color w:val="000000"/>
          <w:sz w:val="20"/>
          <w:szCs w:val="20"/>
          <w:lang w:val="en-US"/>
        </w:rPr>
      </w:pPr>
    </w:p>
    <w:p w14:paraId="610F0A80" w14:textId="77777777" w:rsidR="00D570A8" w:rsidRDefault="00D570A8" w:rsidP="00B463DA">
      <w:pPr>
        <w:autoSpaceDE w:val="0"/>
        <w:autoSpaceDN w:val="0"/>
        <w:adjustRightInd w:val="0"/>
        <w:spacing w:after="0"/>
        <w:jc w:val="both"/>
        <w:rPr>
          <w:rFonts w:cs="Arial"/>
          <w:szCs w:val="22"/>
        </w:rPr>
      </w:pPr>
      <w:r>
        <w:rPr>
          <w:rFonts w:cs="Arial"/>
          <w:szCs w:val="22"/>
        </w:rPr>
        <w:t>D</w:t>
      </w:r>
      <w:r w:rsidRPr="00C23E1A">
        <w:rPr>
          <w:rFonts w:cs="Arial"/>
          <w:szCs w:val="22"/>
        </w:rPr>
        <w:t xml:space="preserve">ie Methode </w:t>
      </w:r>
      <w:r w:rsidRPr="00B463DA">
        <w:rPr>
          <w:rFonts w:ascii="Courier New" w:hAnsi="Courier New" w:cs="Courier New"/>
          <w:color w:val="000000"/>
          <w:sz w:val="20"/>
          <w:szCs w:val="20"/>
        </w:rPr>
        <w:t>configureSetting</w:t>
      </w:r>
      <w:r w:rsidRPr="00C23E1A">
        <w:rPr>
          <w:rFonts w:cs="Arial"/>
          <w:szCs w:val="22"/>
        </w:rPr>
        <w:t xml:space="preserve"> </w:t>
      </w:r>
      <w:r>
        <w:rPr>
          <w:rFonts w:cs="Arial"/>
          <w:szCs w:val="22"/>
        </w:rPr>
        <w:t xml:space="preserve">unterstützt ab API-Version 24.0 einen weiteren Konfigurationsparameter für die Ende-zu-Ende-Absicherung über Security-Tokens (SFD2). Über den Parameterschlüssel </w:t>
      </w:r>
      <w:r w:rsidRPr="00B463DA">
        <w:rPr>
          <w:rFonts w:ascii="Courier New" w:hAnsi="Courier New" w:cs="Courier New"/>
          <w:color w:val="000000"/>
          <w:sz w:val="20"/>
          <w:szCs w:val="20"/>
        </w:rPr>
        <w:t>SFDE2E.AuthMethod</w:t>
      </w:r>
      <w:r>
        <w:rPr>
          <w:rFonts w:ascii="Courier New" w:hAnsi="Courier New" w:cs="Courier New"/>
          <w:color w:val="000000"/>
          <w:sz w:val="20"/>
          <w:szCs w:val="20"/>
        </w:rPr>
        <w:t xml:space="preserve"> </w:t>
      </w:r>
      <w:r w:rsidRPr="00B463DA">
        <w:rPr>
          <w:rFonts w:cs="Arial"/>
          <w:szCs w:val="22"/>
        </w:rPr>
        <w:t xml:space="preserve">kann die Anmeldemethode </w:t>
      </w:r>
      <w:r>
        <w:rPr>
          <w:rFonts w:cs="Arial"/>
          <w:szCs w:val="22"/>
        </w:rPr>
        <w:t xml:space="preserve">für die Authentifizierung am SFD-Backend bei einer Ende-zu-Ende-Absicherung </w:t>
      </w:r>
      <w:r w:rsidRPr="00B463DA">
        <w:rPr>
          <w:rFonts w:cs="Arial"/>
          <w:szCs w:val="22"/>
        </w:rPr>
        <w:t>konfiguriert werden</w:t>
      </w:r>
      <w:r>
        <w:rPr>
          <w:rFonts w:cs="Arial"/>
          <w:szCs w:val="22"/>
        </w:rPr>
        <w:t xml:space="preserve">. Als gültige Werte stehen </w:t>
      </w:r>
      <w:r w:rsidRPr="00B463DA">
        <w:rPr>
          <w:rFonts w:ascii="Courier New" w:hAnsi="Courier New" w:cs="Courier New"/>
          <w:color w:val="000000"/>
          <w:sz w:val="20"/>
          <w:szCs w:val="20"/>
        </w:rPr>
        <w:t xml:space="preserve">PKI </w:t>
      </w:r>
      <w:r>
        <w:rPr>
          <w:rFonts w:cs="Arial"/>
          <w:szCs w:val="22"/>
        </w:rPr>
        <w:t xml:space="preserve">oder </w:t>
      </w:r>
      <w:r w:rsidRPr="00B463DA">
        <w:rPr>
          <w:rFonts w:ascii="Courier New" w:hAnsi="Courier New" w:cs="Courier New"/>
          <w:color w:val="000000"/>
          <w:sz w:val="20"/>
          <w:szCs w:val="20"/>
        </w:rPr>
        <w:t>SoftPSE</w:t>
      </w:r>
      <w:r>
        <w:rPr>
          <w:rFonts w:cs="Arial"/>
          <w:szCs w:val="22"/>
        </w:rPr>
        <w:t xml:space="preserve"> zur Verfügung. Beim Wert </w:t>
      </w:r>
      <w:r w:rsidRPr="00B463DA">
        <w:rPr>
          <w:rFonts w:ascii="Courier New" w:hAnsi="Courier New" w:cs="Courier New"/>
          <w:color w:val="000000"/>
          <w:sz w:val="20"/>
          <w:szCs w:val="20"/>
        </w:rPr>
        <w:t>SoftPSE</w:t>
      </w:r>
      <w:r>
        <w:rPr>
          <w:rFonts w:ascii="Courier New" w:hAnsi="Courier New" w:cs="Courier New"/>
          <w:color w:val="000000"/>
          <w:sz w:val="20"/>
          <w:szCs w:val="20"/>
        </w:rPr>
        <w:t xml:space="preserve"> </w:t>
      </w:r>
      <w:r w:rsidRPr="00B463DA">
        <w:rPr>
          <w:rFonts w:cs="Arial"/>
          <w:szCs w:val="22"/>
        </w:rPr>
        <w:t>wird zusätzlich die Vollständigkeit der zugehörigen Zertifikatskonfiguration überprüft. Sollte diese nich</w:t>
      </w:r>
      <w:r>
        <w:rPr>
          <w:rFonts w:cs="Arial"/>
          <w:szCs w:val="22"/>
        </w:rPr>
        <w:t>t</w:t>
      </w:r>
      <w:r w:rsidRPr="00B463DA">
        <w:rPr>
          <w:rFonts w:cs="Arial"/>
          <w:szCs w:val="22"/>
        </w:rPr>
        <w:t xml:space="preserve"> vollständig sein oder ein ungültiger </w:t>
      </w:r>
      <w:r>
        <w:rPr>
          <w:rFonts w:cs="Arial"/>
          <w:szCs w:val="22"/>
        </w:rPr>
        <w:t>Parameterw</w:t>
      </w:r>
      <w:r w:rsidRPr="00B463DA">
        <w:rPr>
          <w:rFonts w:cs="Arial"/>
          <w:szCs w:val="22"/>
        </w:rPr>
        <w:t>ert übergeben werden, so liefert der Aufruf ein</w:t>
      </w:r>
      <w:r>
        <w:rPr>
          <w:rFonts w:cs="Arial"/>
          <w:szCs w:val="22"/>
        </w:rPr>
        <w:t xml:space="preserve"> </w:t>
      </w:r>
      <w:r w:rsidRPr="00B463DA">
        <w:rPr>
          <w:rFonts w:ascii="Courier New" w:hAnsi="Courier New" w:cs="Courier New"/>
          <w:color w:val="000000"/>
          <w:sz w:val="20"/>
          <w:szCs w:val="20"/>
        </w:rPr>
        <w:t>DiagException</w:t>
      </w:r>
      <w:r>
        <w:rPr>
          <w:rFonts w:cs="Arial"/>
          <w:szCs w:val="22"/>
        </w:rPr>
        <w:t xml:space="preserve"> zurück.</w:t>
      </w:r>
    </w:p>
    <w:p w14:paraId="1912CB29" w14:textId="77777777" w:rsidR="00D570A8" w:rsidRDefault="00D570A8" w:rsidP="00D07077">
      <w:pPr>
        <w:autoSpaceDE w:val="0"/>
        <w:autoSpaceDN w:val="0"/>
        <w:adjustRightInd w:val="0"/>
        <w:spacing w:after="0"/>
        <w:jc w:val="both"/>
        <w:rPr>
          <w:rFonts w:cs="Arial"/>
          <w:szCs w:val="22"/>
        </w:rPr>
      </w:pPr>
    </w:p>
    <w:p w14:paraId="0108A4A3" w14:textId="77777777" w:rsidR="00D570A8" w:rsidRDefault="00D570A8" w:rsidP="00D07077">
      <w:pPr>
        <w:autoSpaceDE w:val="0"/>
        <w:autoSpaceDN w:val="0"/>
        <w:adjustRightInd w:val="0"/>
        <w:spacing w:after="0"/>
        <w:jc w:val="both"/>
        <w:rPr>
          <w:rFonts w:cs="Arial"/>
          <w:szCs w:val="22"/>
        </w:rPr>
      </w:pPr>
      <w:r w:rsidRPr="00D07077">
        <w:rPr>
          <w:rFonts w:cs="Arial"/>
          <w:szCs w:val="22"/>
        </w:rPr>
        <w:t xml:space="preserve">Für die Freischaltung über SFD-Tokens bietet </w:t>
      </w:r>
      <w:r>
        <w:rPr>
          <w:rFonts w:cs="Arial"/>
          <w:szCs w:val="22"/>
        </w:rPr>
        <w:t xml:space="preserve">nun </w:t>
      </w:r>
      <w:r w:rsidRPr="00D07077">
        <w:rPr>
          <w:rFonts w:ascii="Courier New" w:hAnsi="Courier New" w:cs="Courier New"/>
          <w:color w:val="000000"/>
          <w:sz w:val="20"/>
          <w:szCs w:val="20"/>
        </w:rPr>
        <w:t>OnlineRequestedRole</w:t>
      </w:r>
      <w:r w:rsidRPr="00D07077">
        <w:rPr>
          <w:rFonts w:cs="Arial"/>
          <w:szCs w:val="22"/>
        </w:rPr>
        <w:t xml:space="preserve"> </w:t>
      </w:r>
      <w:r>
        <w:rPr>
          <w:rFonts w:cs="Arial"/>
          <w:szCs w:val="22"/>
        </w:rPr>
        <w:t xml:space="preserve">die </w:t>
      </w:r>
      <w:r w:rsidRPr="00D07077">
        <w:rPr>
          <w:rFonts w:cs="Arial"/>
          <w:szCs w:val="22"/>
        </w:rPr>
        <w:t>zusätzlich</w:t>
      </w:r>
      <w:r>
        <w:rPr>
          <w:rFonts w:cs="Arial"/>
          <w:szCs w:val="22"/>
        </w:rPr>
        <w:t>e</w:t>
      </w:r>
      <w:r w:rsidRPr="00D07077">
        <w:rPr>
          <w:rFonts w:cs="Arial"/>
          <w:szCs w:val="22"/>
        </w:rPr>
        <w:t xml:space="preserve"> Rolle </w:t>
      </w:r>
      <w:r w:rsidRPr="00D07077">
        <w:rPr>
          <w:rFonts w:ascii="Courier New" w:hAnsi="Courier New" w:cs="Courier New"/>
          <w:color w:val="000000"/>
          <w:sz w:val="20"/>
          <w:szCs w:val="20"/>
        </w:rPr>
        <w:t>EPTI</w:t>
      </w:r>
      <w:r w:rsidRPr="00D07077">
        <w:rPr>
          <w:rFonts w:cs="Arial"/>
          <w:szCs w:val="22"/>
        </w:rPr>
        <w:t xml:space="preserve"> und </w:t>
      </w:r>
      <w:r w:rsidRPr="00D07077">
        <w:rPr>
          <w:rFonts w:ascii="Courier New" w:hAnsi="Courier New" w:cs="Courier New"/>
          <w:color w:val="000000"/>
          <w:sz w:val="20"/>
          <w:szCs w:val="20"/>
        </w:rPr>
        <w:t>OnlineAccessMethod</w:t>
      </w:r>
      <w:r w:rsidRPr="00D07077">
        <w:rPr>
          <w:rFonts w:cs="Arial"/>
          <w:szCs w:val="22"/>
        </w:rPr>
        <w:t xml:space="preserve"> die zusätzliche Anmeldemethode </w:t>
      </w:r>
      <w:r w:rsidRPr="00D07077">
        <w:rPr>
          <w:rFonts w:ascii="Courier New" w:hAnsi="Courier New" w:cs="Courier New"/>
          <w:color w:val="000000"/>
          <w:sz w:val="20"/>
          <w:szCs w:val="20"/>
        </w:rPr>
        <w:t>SoftPSE</w:t>
      </w:r>
      <w:r w:rsidRPr="00D07077">
        <w:rPr>
          <w:rFonts w:cs="Arial"/>
          <w:szCs w:val="22"/>
        </w:rPr>
        <w:t xml:space="preserve">. Diese </w:t>
      </w:r>
      <w:r>
        <w:rPr>
          <w:rFonts w:cs="Arial"/>
          <w:szCs w:val="22"/>
        </w:rPr>
        <w:t xml:space="preserve">Parameter können </w:t>
      </w:r>
      <w:r w:rsidRPr="00D07077">
        <w:rPr>
          <w:rFonts w:cs="Arial"/>
          <w:szCs w:val="22"/>
        </w:rPr>
        <w:t xml:space="preserve">bei den API-Funktionen </w:t>
      </w:r>
      <w:r w:rsidRPr="00D07077">
        <w:rPr>
          <w:rFonts w:ascii="Courier New" w:hAnsi="Courier New" w:cs="Courier New"/>
          <w:color w:val="000000"/>
          <w:sz w:val="20"/>
          <w:szCs w:val="20"/>
        </w:rPr>
        <w:t>securityAccessSFDOnline</w:t>
      </w:r>
      <w:r w:rsidRPr="00D07077">
        <w:rPr>
          <w:rFonts w:cs="Arial"/>
          <w:szCs w:val="22"/>
        </w:rPr>
        <w:t xml:space="preserve">, </w:t>
      </w:r>
      <w:r w:rsidRPr="00D07077">
        <w:rPr>
          <w:rFonts w:ascii="Courier New" w:hAnsi="Courier New" w:cs="Courier New"/>
          <w:color w:val="000000"/>
          <w:sz w:val="20"/>
          <w:szCs w:val="20"/>
        </w:rPr>
        <w:t>securityAccessSFDReset</w:t>
      </w:r>
      <w:r w:rsidRPr="00D07077">
        <w:rPr>
          <w:rFonts w:cs="Arial"/>
          <w:szCs w:val="22"/>
        </w:rPr>
        <w:t>, s</w:t>
      </w:r>
      <w:r w:rsidRPr="00D07077">
        <w:rPr>
          <w:rFonts w:ascii="Courier New" w:hAnsi="Courier New" w:cs="Courier New"/>
          <w:color w:val="000000"/>
          <w:sz w:val="20"/>
          <w:szCs w:val="20"/>
        </w:rPr>
        <w:t>ecurityAccessSFDOffline</w:t>
      </w:r>
      <w:r w:rsidRPr="00D07077">
        <w:rPr>
          <w:rFonts w:cs="Arial"/>
          <w:szCs w:val="22"/>
        </w:rPr>
        <w:t xml:space="preserve"> und </w:t>
      </w:r>
      <w:r w:rsidRPr="00D07077">
        <w:rPr>
          <w:rFonts w:ascii="Courier New" w:hAnsi="Courier New" w:cs="Courier New"/>
          <w:color w:val="000000"/>
          <w:sz w:val="20"/>
          <w:szCs w:val="20"/>
        </w:rPr>
        <w:t>securityAccessSFDAllOnline</w:t>
      </w:r>
      <w:r w:rsidRPr="00D07077">
        <w:rPr>
          <w:rFonts w:cs="Arial"/>
          <w:szCs w:val="22"/>
        </w:rPr>
        <w:t xml:space="preserve"> verwendet werden.</w:t>
      </w:r>
    </w:p>
    <w:p w14:paraId="43A0B24B" w14:textId="77777777" w:rsidR="00D570A8" w:rsidRDefault="00D570A8" w:rsidP="00D07077">
      <w:pPr>
        <w:autoSpaceDE w:val="0"/>
        <w:autoSpaceDN w:val="0"/>
        <w:adjustRightInd w:val="0"/>
        <w:spacing w:after="0"/>
        <w:jc w:val="both"/>
        <w:rPr>
          <w:rFonts w:cs="Arial"/>
          <w:szCs w:val="22"/>
        </w:rPr>
      </w:pPr>
    </w:p>
    <w:p w14:paraId="06E4C01E" w14:textId="77777777" w:rsidR="00D570A8" w:rsidRDefault="00D570A8" w:rsidP="00D07077">
      <w:pPr>
        <w:rPr>
          <w:rFonts w:cs="Arial"/>
          <w:szCs w:val="22"/>
        </w:rPr>
      </w:pPr>
      <w:r w:rsidRPr="00130B5C">
        <w:rPr>
          <w:rFonts w:cs="Arial"/>
          <w:szCs w:val="22"/>
        </w:rPr>
        <w:t>Folgende</w:t>
      </w:r>
      <w:r>
        <w:rPr>
          <w:rFonts w:cs="Arial"/>
          <w:szCs w:val="22"/>
        </w:rPr>
        <w:t xml:space="preserve"> neue Schnittstellenerweiterungen werden bereitgestellt</w:t>
      </w:r>
      <w:r w:rsidRPr="00130B5C">
        <w:rPr>
          <w:rFonts w:cs="Arial"/>
          <w:szCs w:val="22"/>
        </w:rPr>
        <w:t>:</w:t>
      </w:r>
    </w:p>
    <w:p w14:paraId="10AAE7D0" w14:textId="77777777" w:rsidR="00D570A8" w:rsidRDefault="00D570A8" w:rsidP="00527EFC">
      <w:pPr>
        <w:pStyle w:val="Listenabsatz"/>
        <w:numPr>
          <w:ilvl w:val="0"/>
          <w:numId w:val="17"/>
        </w:numPr>
        <w:jc w:val="both"/>
        <w:rPr>
          <w:rFonts w:cs="Arial"/>
          <w:szCs w:val="22"/>
        </w:rPr>
      </w:pPr>
      <w:r w:rsidRPr="007D6354">
        <w:rPr>
          <w:rFonts w:cs="Arial"/>
          <w:szCs w:val="22"/>
        </w:rPr>
        <w:t xml:space="preserve">Die Methode </w:t>
      </w:r>
      <w:r w:rsidRPr="007D6354">
        <w:rPr>
          <w:rFonts w:ascii="Courier New" w:hAnsi="Courier New" w:cs="Courier New"/>
          <w:color w:val="000000"/>
          <w:sz w:val="20"/>
          <w:szCs w:val="20"/>
        </w:rPr>
        <w:t>getSFDLinkNames</w:t>
      </w:r>
      <w:r w:rsidRPr="007D6354">
        <w:rPr>
          <w:rFonts w:cs="Arial"/>
          <w:szCs w:val="22"/>
        </w:rPr>
        <w:t xml:space="preserve"> </w:t>
      </w:r>
      <w:r>
        <w:rPr>
          <w:rFonts w:cs="Arial"/>
          <w:szCs w:val="22"/>
        </w:rPr>
        <w:t xml:space="preserve">ermittelt alle Steuergeräte, welche die SFD-Freischaltung über Tokens unterstützen. Die ermittelten Steuergeräte werden als Liste von </w:t>
      </w:r>
      <w:r w:rsidRPr="007D6354">
        <w:rPr>
          <w:rFonts w:ascii="Courier New" w:hAnsi="Courier New" w:cs="Courier New"/>
          <w:color w:val="000000"/>
          <w:sz w:val="20"/>
          <w:szCs w:val="20"/>
        </w:rPr>
        <w:t>IDiagResultEcu</w:t>
      </w:r>
      <w:r>
        <w:rPr>
          <w:rFonts w:cs="Arial"/>
          <w:szCs w:val="22"/>
        </w:rPr>
        <w:t xml:space="preserve"> zurückgeliefert, wobei diese Ergebnisstruktur den LogicalLink-, Short- und übersetzten Namen sowie die Diagnoseadresse enthält. </w:t>
      </w:r>
    </w:p>
    <w:p w14:paraId="078BD0C9" w14:textId="77777777" w:rsidR="00D570A8" w:rsidRPr="00D07077" w:rsidRDefault="00D570A8" w:rsidP="00D07077">
      <w:pPr>
        <w:autoSpaceDE w:val="0"/>
        <w:autoSpaceDN w:val="0"/>
        <w:adjustRightInd w:val="0"/>
        <w:spacing w:after="0"/>
        <w:ind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 xml:space="preserve">List&lt;IDiagResultEcu&gt; </w:t>
      </w:r>
      <w:r w:rsidRPr="00D07077">
        <w:rPr>
          <w:rFonts w:ascii="Courier New" w:hAnsi="Courier New" w:cs="Courier New"/>
          <w:b/>
          <w:color w:val="000000"/>
          <w:sz w:val="20"/>
          <w:szCs w:val="20"/>
          <w:lang w:val="en-US"/>
        </w:rPr>
        <w:t>getSFDLinkNames</w:t>
      </w:r>
      <w:r w:rsidRPr="00D07077">
        <w:rPr>
          <w:rFonts w:ascii="Courier New" w:hAnsi="Courier New" w:cs="Courier New"/>
          <w:color w:val="000000"/>
          <w:sz w:val="20"/>
          <w:szCs w:val="20"/>
          <w:lang w:val="en-US"/>
        </w:rPr>
        <w:t>()</w:t>
      </w:r>
    </w:p>
    <w:p w14:paraId="19D567AB" w14:textId="77777777" w:rsidR="00D570A8" w:rsidRPr="007D6354" w:rsidRDefault="00D570A8" w:rsidP="00D07077">
      <w:pPr>
        <w:rPr>
          <w:rFonts w:cs="Arial"/>
          <w:szCs w:val="22"/>
          <w:lang w:val="en-US"/>
        </w:rPr>
      </w:pPr>
    </w:p>
    <w:p w14:paraId="2AF6CAE3" w14:textId="77777777" w:rsidR="00D570A8" w:rsidRPr="007D6354" w:rsidRDefault="00D570A8" w:rsidP="00527EFC">
      <w:pPr>
        <w:pStyle w:val="Listenabsatz"/>
        <w:numPr>
          <w:ilvl w:val="0"/>
          <w:numId w:val="17"/>
        </w:numPr>
        <w:jc w:val="both"/>
        <w:rPr>
          <w:rFonts w:cs="Arial"/>
          <w:szCs w:val="22"/>
        </w:rPr>
      </w:pPr>
      <w:r w:rsidRPr="007D6354">
        <w:rPr>
          <w:rFonts w:cs="Arial"/>
          <w:szCs w:val="22"/>
        </w:rPr>
        <w:t xml:space="preserve">Die Methode </w:t>
      </w:r>
      <w:r w:rsidRPr="007D6354">
        <w:rPr>
          <w:rFonts w:ascii="Courier New" w:hAnsi="Courier New" w:cs="Courier New"/>
          <w:color w:val="000000"/>
          <w:sz w:val="20"/>
          <w:szCs w:val="20"/>
        </w:rPr>
        <w:t>securityAccessSFDAllOnline</w:t>
      </w:r>
      <w:r w:rsidRPr="007D6354">
        <w:rPr>
          <w:rFonts w:cs="Arial"/>
          <w:szCs w:val="22"/>
        </w:rPr>
        <w:t xml:space="preserve"> führt eine SFD-Freischaltung alle</w:t>
      </w:r>
      <w:r>
        <w:rPr>
          <w:rFonts w:cs="Arial"/>
          <w:szCs w:val="22"/>
        </w:rPr>
        <w:t>r</w:t>
      </w:r>
      <w:r w:rsidRPr="007D6354">
        <w:rPr>
          <w:rFonts w:cs="Arial"/>
          <w:szCs w:val="22"/>
        </w:rPr>
        <w:t xml:space="preserve"> Steuergeräte im </w:t>
      </w:r>
      <w:r>
        <w:rPr>
          <w:rFonts w:cs="Arial"/>
          <w:szCs w:val="22"/>
        </w:rPr>
        <w:t>F</w:t>
      </w:r>
      <w:r w:rsidRPr="007D6354">
        <w:rPr>
          <w:rFonts w:cs="Arial"/>
          <w:szCs w:val="22"/>
        </w:rPr>
        <w:t>ahrzeug durch, welche die SFD-Freischaltung über Tokens unterstützen.</w:t>
      </w:r>
      <w:r>
        <w:rPr>
          <w:rFonts w:cs="Arial"/>
          <w:szCs w:val="22"/>
        </w:rPr>
        <w:t xml:space="preserve"> Dazu kann die Rolle, die Freischaltdauer sowie die verwendete Zugriffsmethode zur Authentifizierung am Backend (PKI oder SoftPSE) übergeben werden.</w:t>
      </w:r>
      <w:r w:rsidRPr="007D6354">
        <w:rPr>
          <w:rFonts w:cs="Arial"/>
          <w:szCs w:val="22"/>
        </w:rPr>
        <w:t xml:space="preserve"> </w:t>
      </w:r>
      <w:r>
        <w:rPr>
          <w:rFonts w:cs="Arial"/>
          <w:szCs w:val="22"/>
        </w:rPr>
        <w:t xml:space="preserve">Das Ergebnisliste enthält für jedes SFD-Steuergerät die Ergebnisstruktur </w:t>
      </w:r>
      <w:r w:rsidRPr="007D6354">
        <w:rPr>
          <w:rFonts w:ascii="Courier New" w:hAnsi="Courier New" w:cs="Courier New"/>
          <w:color w:val="000000"/>
          <w:sz w:val="20"/>
          <w:szCs w:val="20"/>
        </w:rPr>
        <w:t>IDiagResultSFD</w:t>
      </w:r>
      <w:r>
        <w:rPr>
          <w:rFonts w:cs="Arial"/>
          <w:szCs w:val="22"/>
        </w:rPr>
        <w:t xml:space="preserve">, die evtl. aufgetretene Fehler oder NRCs inklusive der Error-IDs beinhaltet (siehe hierzu Kapitel </w:t>
      </w:r>
      <w:r>
        <w:rPr>
          <w:rFonts w:cs="Arial"/>
          <w:szCs w:val="22"/>
        </w:rPr>
        <w:fldChar w:fldCharType="begin"/>
      </w:r>
      <w:r>
        <w:rPr>
          <w:rFonts w:cs="Arial"/>
          <w:szCs w:val="22"/>
        </w:rPr>
        <w:instrText xml:space="preserve"> REF _Ref514849231 \r \h  \* MERGEFORMAT </w:instrText>
      </w:r>
      <w:r>
        <w:rPr>
          <w:rFonts w:cs="Arial"/>
          <w:szCs w:val="22"/>
        </w:rPr>
      </w:r>
      <w:r>
        <w:rPr>
          <w:rFonts w:cs="Arial"/>
          <w:szCs w:val="22"/>
        </w:rPr>
        <w:fldChar w:fldCharType="separate"/>
      </w:r>
      <w:r>
        <w:rPr>
          <w:rFonts w:cs="Arial"/>
          <w:szCs w:val="22"/>
        </w:rPr>
        <w:t>6.13</w:t>
      </w:r>
      <w:r>
        <w:rPr>
          <w:rFonts w:cs="Arial"/>
          <w:szCs w:val="22"/>
        </w:rPr>
        <w:fldChar w:fldCharType="end"/>
      </w:r>
      <w:r>
        <w:rPr>
          <w:rFonts w:cs="Arial"/>
          <w:szCs w:val="22"/>
        </w:rPr>
        <w:t>).</w:t>
      </w:r>
    </w:p>
    <w:p w14:paraId="58D2300B" w14:textId="77777777" w:rsidR="00D570A8" w:rsidRDefault="00D570A8" w:rsidP="00D07077">
      <w:pPr>
        <w:autoSpaceDE w:val="0"/>
        <w:autoSpaceDN w:val="0"/>
        <w:adjustRightInd w:val="0"/>
        <w:spacing w:after="0"/>
        <w:ind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 xml:space="preserve">List&lt;IDiagResultSFD&gt; </w:t>
      </w:r>
      <w:r w:rsidRPr="00D07077">
        <w:rPr>
          <w:rFonts w:ascii="Courier New" w:hAnsi="Courier New" w:cs="Courier New"/>
          <w:b/>
          <w:color w:val="000000"/>
          <w:sz w:val="20"/>
          <w:szCs w:val="20"/>
          <w:lang w:val="en-US"/>
        </w:rPr>
        <w:t>securityAccessSFDAllOnline</w:t>
      </w:r>
      <w:r w:rsidRPr="00D07077">
        <w:rPr>
          <w:rFonts w:ascii="Courier New" w:hAnsi="Courier New" w:cs="Courier New"/>
          <w:color w:val="000000"/>
          <w:sz w:val="20"/>
          <w:szCs w:val="20"/>
          <w:lang w:val="en-US"/>
        </w:rPr>
        <w:t>(OnlineRequestedRole role,</w:t>
      </w:r>
    </w:p>
    <w:p w14:paraId="1289FE13" w14:textId="77777777" w:rsidR="00D570A8" w:rsidRDefault="00D570A8" w:rsidP="00D07077">
      <w:pPr>
        <w:autoSpaceDE w:val="0"/>
        <w:autoSpaceDN w:val="0"/>
        <w:adjustRightInd w:val="0"/>
        <w:spacing w:after="0"/>
        <w:ind w:left="3540"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OnlineAccessDuration duration,</w:t>
      </w:r>
    </w:p>
    <w:p w14:paraId="52E4DDD7" w14:textId="77777777" w:rsidR="00D570A8" w:rsidRDefault="00D570A8" w:rsidP="00D07077">
      <w:pPr>
        <w:autoSpaceDE w:val="0"/>
        <w:autoSpaceDN w:val="0"/>
        <w:adjustRightInd w:val="0"/>
        <w:spacing w:after="0"/>
        <w:ind w:left="3540"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OnlineAccessMethod accessMethod</w:t>
      </w:r>
    </w:p>
    <w:p w14:paraId="311F7120" w14:textId="77777777" w:rsidR="00D570A8" w:rsidRDefault="00D570A8" w:rsidP="004509F3">
      <w:pPr>
        <w:autoSpaceDE w:val="0"/>
        <w:autoSpaceDN w:val="0"/>
        <w:adjustRightInd w:val="0"/>
        <w:spacing w:after="0"/>
        <w:rPr>
          <w:rFonts w:ascii="Courier New" w:hAnsi="Courier New" w:cs="Courier New"/>
          <w:color w:val="000000"/>
          <w:sz w:val="20"/>
          <w:szCs w:val="20"/>
          <w:lang w:val="en-US"/>
        </w:rPr>
      </w:pPr>
    </w:p>
    <w:p w14:paraId="1E43A14F" w14:textId="77777777" w:rsidR="00D570A8" w:rsidRPr="004509F3" w:rsidRDefault="00D570A8" w:rsidP="004509F3">
      <w:pPr>
        <w:autoSpaceDE w:val="0"/>
        <w:autoSpaceDN w:val="0"/>
        <w:adjustRightInd w:val="0"/>
        <w:spacing w:after="0"/>
        <w:rPr>
          <w:rFonts w:cs="Arial"/>
          <w:color w:val="000000"/>
          <w:szCs w:val="22"/>
          <w:lang w:val="en-US"/>
        </w:rPr>
      </w:pPr>
      <w:r w:rsidRPr="004509F3">
        <w:rPr>
          <w:rFonts w:cs="Arial"/>
          <w:color w:val="000000"/>
          <w:szCs w:val="22"/>
          <w:lang w:val="en-US"/>
        </w:rPr>
        <w:t xml:space="preserve">Die Methoden </w:t>
      </w:r>
    </w:p>
    <w:p w14:paraId="23900E85" w14:textId="77777777" w:rsidR="00D570A8" w:rsidRDefault="00D570A8" w:rsidP="004509F3">
      <w:pPr>
        <w:autoSpaceDE w:val="0"/>
        <w:autoSpaceDN w:val="0"/>
        <w:adjustRightInd w:val="0"/>
        <w:spacing w:after="0"/>
        <w:rPr>
          <w:rFonts w:ascii="Courier New" w:hAnsi="Courier New" w:cs="Courier New"/>
          <w:color w:val="000000"/>
          <w:sz w:val="20"/>
          <w:szCs w:val="20"/>
          <w:lang w:val="en-US"/>
        </w:rPr>
      </w:pPr>
    </w:p>
    <w:p w14:paraId="6889CE58" w14:textId="77777777" w:rsidR="00D570A8" w:rsidRDefault="00D570A8" w:rsidP="004509F3">
      <w:pPr>
        <w:numPr>
          <w:ilvl w:val="0"/>
          <w:numId w:val="37"/>
        </w:numPr>
        <w:autoSpaceDE w:val="0"/>
        <w:autoSpaceDN w:val="0"/>
        <w:adjustRightInd w:val="0"/>
        <w:spacing w:after="0"/>
        <w:rPr>
          <w:rFonts w:ascii="Courier New" w:hAnsi="Courier New" w:cs="Courier New"/>
          <w:sz w:val="20"/>
          <w:lang w:val="en-US"/>
        </w:rPr>
      </w:pPr>
      <w:r w:rsidRPr="00D26630">
        <w:rPr>
          <w:rFonts w:ascii="Courier New" w:hAnsi="Courier New" w:cs="Courier New"/>
          <w:sz w:val="20"/>
          <w:lang w:val="en-US"/>
        </w:rPr>
        <w:t xml:space="preserve">byte[] </w:t>
      </w:r>
      <w:r w:rsidRPr="00D26630">
        <w:rPr>
          <w:rFonts w:ascii="Courier New" w:hAnsi="Courier New" w:cs="Courier New"/>
          <w:b/>
          <w:bCs/>
          <w:sz w:val="20"/>
          <w:lang w:val="en-US"/>
        </w:rPr>
        <w:t>sendRawService</w:t>
      </w:r>
      <w:r w:rsidRPr="00D26630">
        <w:rPr>
          <w:rFonts w:ascii="Courier New" w:hAnsi="Courier New" w:cs="Courier New"/>
          <w:sz w:val="20"/>
          <w:lang w:val="en-US"/>
        </w:rPr>
        <w:t>(IConnectionHandle connectionHandle,</w:t>
      </w:r>
    </w:p>
    <w:p w14:paraId="09BDF17F" w14:textId="77777777" w:rsidR="00D570A8" w:rsidRDefault="00D570A8" w:rsidP="004509F3">
      <w:pPr>
        <w:autoSpaceDE w:val="0"/>
        <w:autoSpaceDN w:val="0"/>
        <w:adjustRightInd w:val="0"/>
        <w:spacing w:after="0"/>
        <w:ind w:left="720"/>
        <w:rPr>
          <w:rFonts w:ascii="Courier New" w:hAnsi="Courier New" w:cs="Courier New"/>
          <w:sz w:val="20"/>
          <w:lang w:val="en-US"/>
        </w:rPr>
      </w:pPr>
      <w:r w:rsidRPr="00D26630">
        <w:rPr>
          <w:rFonts w:ascii="Courier New" w:hAnsi="Courier New" w:cs="Courier New"/>
          <w:sz w:val="20"/>
          <w:lang w:val="en-US"/>
        </w:rPr>
        <w:t>byte[] requestPdu</w:t>
      </w:r>
    </w:p>
    <w:p w14:paraId="56E63B59" w14:textId="77777777" w:rsidR="00D570A8" w:rsidRPr="00D26630" w:rsidRDefault="00D570A8" w:rsidP="004509F3">
      <w:pPr>
        <w:autoSpaceDE w:val="0"/>
        <w:autoSpaceDN w:val="0"/>
        <w:adjustRightInd w:val="0"/>
        <w:spacing w:after="0"/>
        <w:rPr>
          <w:rFonts w:ascii="Courier New" w:hAnsi="Courier New" w:cs="Courier New"/>
          <w:sz w:val="20"/>
          <w:lang w:val="en-US"/>
        </w:rPr>
      </w:pPr>
    </w:p>
    <w:p w14:paraId="597FB799" w14:textId="77777777" w:rsidR="00D570A8" w:rsidRDefault="00D570A8" w:rsidP="004509F3">
      <w:pPr>
        <w:numPr>
          <w:ilvl w:val="0"/>
          <w:numId w:val="37"/>
        </w:numPr>
        <w:autoSpaceDE w:val="0"/>
        <w:autoSpaceDN w:val="0"/>
        <w:adjustRightInd w:val="0"/>
        <w:spacing w:after="0"/>
        <w:rPr>
          <w:rFonts w:ascii="Courier New" w:hAnsi="Courier New" w:cs="Courier New"/>
          <w:sz w:val="20"/>
          <w:lang w:val="en-US"/>
        </w:rPr>
      </w:pPr>
      <w:r w:rsidRPr="00D26630">
        <w:rPr>
          <w:rFonts w:ascii="Courier New" w:hAnsi="Courier New" w:cs="Courier New"/>
          <w:sz w:val="20"/>
          <w:lang w:val="en-US"/>
        </w:rPr>
        <w:t xml:space="preserve">byte[] </w:t>
      </w:r>
      <w:r w:rsidRPr="00D26630">
        <w:rPr>
          <w:rFonts w:ascii="Courier New" w:hAnsi="Courier New" w:cs="Courier New"/>
          <w:b/>
          <w:bCs/>
          <w:sz w:val="20"/>
          <w:lang w:val="en-US"/>
        </w:rPr>
        <w:t>sendRawService</w:t>
      </w:r>
      <w:r w:rsidRPr="00D26630">
        <w:rPr>
          <w:rFonts w:ascii="Courier New" w:hAnsi="Courier New" w:cs="Courier New"/>
          <w:sz w:val="20"/>
          <w:lang w:val="en-US"/>
        </w:rPr>
        <w:t>(IConnectionHandle connectionHandle,</w:t>
      </w:r>
    </w:p>
    <w:p w14:paraId="13B34280" w14:textId="77777777" w:rsidR="00D570A8" w:rsidRDefault="00D570A8" w:rsidP="004509F3">
      <w:pPr>
        <w:autoSpaceDE w:val="0"/>
        <w:autoSpaceDN w:val="0"/>
        <w:adjustRightInd w:val="0"/>
        <w:spacing w:after="0"/>
        <w:ind w:left="720"/>
        <w:rPr>
          <w:rFonts w:ascii="Courier New" w:hAnsi="Courier New" w:cs="Courier New"/>
          <w:sz w:val="20"/>
          <w:lang w:val="en-US"/>
        </w:rPr>
      </w:pPr>
      <w:r w:rsidRPr="00D26630">
        <w:rPr>
          <w:rFonts w:ascii="Courier New" w:hAnsi="Courier New" w:cs="Courier New"/>
          <w:sz w:val="20"/>
          <w:lang w:val="en-US"/>
        </w:rPr>
        <w:t>String requestPduString)</w:t>
      </w:r>
    </w:p>
    <w:p w14:paraId="5F0ADAC6" w14:textId="77777777" w:rsidR="00D570A8" w:rsidRPr="004509F3" w:rsidRDefault="00D570A8" w:rsidP="004509F3">
      <w:pPr>
        <w:autoSpaceDE w:val="0"/>
        <w:autoSpaceDN w:val="0"/>
        <w:adjustRightInd w:val="0"/>
        <w:spacing w:after="0"/>
        <w:rPr>
          <w:rFonts w:cs="Arial"/>
          <w:szCs w:val="22"/>
          <w:lang w:val="en-US"/>
        </w:rPr>
      </w:pPr>
    </w:p>
    <w:p w14:paraId="3E77D990" w14:textId="77777777" w:rsidR="00D570A8" w:rsidRDefault="00D570A8" w:rsidP="004509F3">
      <w:pPr>
        <w:autoSpaceDE w:val="0"/>
        <w:autoSpaceDN w:val="0"/>
        <w:adjustRightInd w:val="0"/>
        <w:spacing w:after="0"/>
        <w:rPr>
          <w:szCs w:val="22"/>
        </w:rPr>
      </w:pPr>
      <w:r w:rsidRPr="004509F3">
        <w:rPr>
          <w:rFonts w:cs="Arial"/>
          <w:color w:val="000000"/>
          <w:szCs w:val="22"/>
        </w:rPr>
        <w:t xml:space="preserve">unterstützen </w:t>
      </w:r>
      <w:r>
        <w:rPr>
          <w:rFonts w:cs="Arial"/>
          <w:color w:val="000000"/>
          <w:szCs w:val="22"/>
        </w:rPr>
        <w:t xml:space="preserve">ab </w:t>
      </w:r>
      <w:r>
        <w:rPr>
          <w:rFonts w:cs="Arial"/>
          <w:szCs w:val="22"/>
        </w:rPr>
        <w:t xml:space="preserve">API-Version 24.0 </w:t>
      </w:r>
      <w:r>
        <w:rPr>
          <w:rFonts w:cs="Arial"/>
          <w:color w:val="000000"/>
          <w:szCs w:val="22"/>
        </w:rPr>
        <w:t xml:space="preserve">jetzt </w:t>
      </w:r>
      <w:r>
        <w:rPr>
          <w:sz w:val="20"/>
          <w:szCs w:val="20"/>
        </w:rPr>
        <w:t xml:space="preserve">die automatische SFD-E2E-Freischaltung. </w:t>
      </w:r>
      <w:r w:rsidRPr="004200AA">
        <w:rPr>
          <w:szCs w:val="22"/>
        </w:rPr>
        <w:t xml:space="preserve">Die SFD-E2E-Freischaltung über die Methode </w:t>
      </w:r>
      <w:r w:rsidRPr="004200AA">
        <w:rPr>
          <w:rFonts w:ascii="Courier New" w:hAnsi="Courier New" w:cs="Courier New"/>
          <w:sz w:val="20"/>
          <w:szCs w:val="20"/>
        </w:rPr>
        <w:t>sendRawService</w:t>
      </w:r>
      <w:r w:rsidRPr="004200AA">
        <w:rPr>
          <w:szCs w:val="22"/>
        </w:rPr>
        <w:t xml:space="preserve"> erfolgt </w:t>
      </w:r>
      <w:r>
        <w:rPr>
          <w:szCs w:val="22"/>
        </w:rPr>
        <w:t xml:space="preserve">dabei </w:t>
      </w:r>
      <w:r w:rsidRPr="004200AA">
        <w:rPr>
          <w:szCs w:val="22"/>
        </w:rPr>
        <w:t>ausschließlich bei 0x2E-Aufrufen</w:t>
      </w:r>
      <w:r>
        <w:rPr>
          <w:szCs w:val="22"/>
        </w:rPr>
        <w:t>.</w:t>
      </w:r>
    </w:p>
    <w:p w14:paraId="16E237EA" w14:textId="77777777" w:rsidR="00D570A8" w:rsidRDefault="00D570A8" w:rsidP="004509F3">
      <w:pPr>
        <w:autoSpaceDE w:val="0"/>
        <w:autoSpaceDN w:val="0"/>
        <w:adjustRightInd w:val="0"/>
        <w:spacing w:after="0"/>
        <w:jc w:val="both"/>
        <w:rPr>
          <w:szCs w:val="22"/>
        </w:rPr>
      </w:pPr>
    </w:p>
    <w:p w14:paraId="7F87D43C" w14:textId="77777777" w:rsidR="00D570A8" w:rsidRDefault="00D570A8" w:rsidP="004509F3">
      <w:pPr>
        <w:autoSpaceDE w:val="0"/>
        <w:autoSpaceDN w:val="0"/>
        <w:adjustRightInd w:val="0"/>
        <w:spacing w:after="0"/>
        <w:jc w:val="both"/>
        <w:rPr>
          <w:szCs w:val="22"/>
        </w:rPr>
      </w:pPr>
      <w:r>
        <w:rPr>
          <w:szCs w:val="22"/>
        </w:rPr>
        <w:t xml:space="preserve">Im Offline-Fall wird bei der Suche nach dem zum Schreib-Request passenden Token für die Methode </w:t>
      </w:r>
      <w:r w:rsidRPr="004200AA">
        <w:rPr>
          <w:rFonts w:ascii="Courier New" w:hAnsi="Courier New" w:cs="Courier New"/>
          <w:sz w:val="20"/>
          <w:szCs w:val="20"/>
        </w:rPr>
        <w:t>sendRawService</w:t>
      </w:r>
      <w:r>
        <w:rPr>
          <w:szCs w:val="22"/>
        </w:rPr>
        <w:t xml:space="preserve"> in den Ordnern für </w:t>
      </w:r>
      <w:r w:rsidRPr="0027159F">
        <w:rPr>
          <w:szCs w:val="22"/>
        </w:rPr>
        <w:t>Anpassung und Codierung</w:t>
      </w:r>
      <w:r>
        <w:rPr>
          <w:szCs w:val="22"/>
        </w:rPr>
        <w:t xml:space="preserve"> gesucht, d.h. in den Ordnern </w:t>
      </w:r>
      <w:r w:rsidRPr="00F27B3E">
        <w:rPr>
          <w:szCs w:val="22"/>
        </w:rPr>
        <w:t>\SFD_Token\E2E_TOKEN_ADAPTATION</w:t>
      </w:r>
      <w:r>
        <w:rPr>
          <w:szCs w:val="22"/>
        </w:rPr>
        <w:t xml:space="preserve"> und </w:t>
      </w:r>
      <w:r w:rsidRPr="00F27B3E">
        <w:rPr>
          <w:szCs w:val="22"/>
        </w:rPr>
        <w:t>\SFD_Token\E2E_TOKEN_CODING</w:t>
      </w:r>
      <w:r>
        <w:rPr>
          <w:szCs w:val="22"/>
        </w:rPr>
        <w:t>. Damit ein vorhandener Offline-Token verwendet wird, muss er genau den gleichen Request und dieselbe Steuergeräteadresse enthalten, wie das Steuergerät, für den der Schreib-Request ausgeführt werden soll.</w:t>
      </w:r>
    </w:p>
    <w:p w14:paraId="18E605E6" w14:textId="77777777" w:rsidR="00D570A8" w:rsidRDefault="00D570A8" w:rsidP="004509F3">
      <w:pPr>
        <w:autoSpaceDE w:val="0"/>
        <w:autoSpaceDN w:val="0"/>
        <w:adjustRightInd w:val="0"/>
        <w:spacing w:after="0"/>
        <w:jc w:val="both"/>
        <w:rPr>
          <w:szCs w:val="22"/>
        </w:rPr>
      </w:pPr>
    </w:p>
    <w:p w14:paraId="4B7D0505" w14:textId="77777777" w:rsidR="00D570A8" w:rsidRDefault="00D570A8" w:rsidP="004509F3">
      <w:pPr>
        <w:autoSpaceDE w:val="0"/>
        <w:autoSpaceDN w:val="0"/>
        <w:adjustRightInd w:val="0"/>
        <w:spacing w:after="0"/>
        <w:jc w:val="both"/>
        <w:rPr>
          <w:szCs w:val="22"/>
        </w:rPr>
      </w:pPr>
      <w:r>
        <w:rPr>
          <w:szCs w:val="22"/>
        </w:rPr>
        <w:t>Bei Ausführung der Methode</w:t>
      </w:r>
    </w:p>
    <w:p w14:paraId="16368110" w14:textId="77777777" w:rsidR="00D570A8" w:rsidRDefault="00D570A8" w:rsidP="004509F3">
      <w:pPr>
        <w:autoSpaceDE w:val="0"/>
        <w:autoSpaceDN w:val="0"/>
        <w:adjustRightInd w:val="0"/>
        <w:spacing w:after="0"/>
        <w:jc w:val="both"/>
        <w:rPr>
          <w:szCs w:val="22"/>
        </w:rPr>
      </w:pPr>
    </w:p>
    <w:p w14:paraId="4401FA09" w14:textId="77777777" w:rsidR="00D570A8" w:rsidRDefault="00D570A8" w:rsidP="002D4018">
      <w:pPr>
        <w:pStyle w:val="Listenabsatz"/>
        <w:numPr>
          <w:ilvl w:val="0"/>
          <w:numId w:val="37"/>
        </w:numPr>
        <w:rPr>
          <w:rFonts w:ascii="Courier New" w:hAnsi="Courier New" w:cs="Courier New"/>
          <w:sz w:val="18"/>
          <w:szCs w:val="18"/>
          <w:lang w:val="en-US"/>
        </w:rPr>
      </w:pPr>
      <w:r w:rsidRPr="002D4018">
        <w:rPr>
          <w:rFonts w:ascii="Courier New" w:hAnsi="Courier New" w:cs="Courier New"/>
          <w:sz w:val="18"/>
          <w:szCs w:val="18"/>
          <w:lang w:val="en-US"/>
        </w:rPr>
        <w:t xml:space="preserve">String </w:t>
      </w:r>
      <w:r w:rsidRPr="002D4018">
        <w:rPr>
          <w:rFonts w:ascii="Courier New" w:hAnsi="Courier New" w:cs="Courier New"/>
          <w:b/>
          <w:sz w:val="18"/>
          <w:szCs w:val="18"/>
          <w:lang w:val="en-US"/>
        </w:rPr>
        <w:t>createProtocolVDSBZD</w:t>
      </w:r>
      <w:r w:rsidRPr="002D4018">
        <w:rPr>
          <w:rFonts w:ascii="Courier New" w:hAnsi="Courier New" w:cs="Courier New"/>
          <w:sz w:val="18"/>
          <w:szCs w:val="18"/>
          <w:lang w:val="en-US"/>
        </w:rPr>
        <w:t>(&lt;VIN&gt;, &lt;Fzg-Nummer&gt;, &lt;readEventMemory&gt;, &lt;Benutzername&gt;,</w:t>
      </w:r>
    </w:p>
    <w:p w14:paraId="1AE20017" w14:textId="77777777" w:rsidR="00D570A8" w:rsidRPr="002D4018" w:rsidRDefault="00D570A8" w:rsidP="002D4018">
      <w:pPr>
        <w:pStyle w:val="Listenabsatz"/>
        <w:ind w:left="1416"/>
        <w:rPr>
          <w:rFonts w:ascii="Courier New" w:hAnsi="Courier New" w:cs="Courier New"/>
          <w:sz w:val="18"/>
          <w:szCs w:val="18"/>
        </w:rPr>
      </w:pPr>
      <w:r w:rsidRPr="002D4018">
        <w:rPr>
          <w:rFonts w:ascii="Courier New" w:hAnsi="Courier New" w:cs="Courier New"/>
          <w:sz w:val="18"/>
          <w:szCs w:val="18"/>
        </w:rPr>
        <w:t>&lt;Messort&gt;,</w:t>
      </w:r>
      <w:r>
        <w:rPr>
          <w:rFonts w:ascii="Courier New" w:hAnsi="Courier New" w:cs="Courier New"/>
          <w:sz w:val="18"/>
          <w:szCs w:val="18"/>
        </w:rPr>
        <w:t xml:space="preserve"> </w:t>
      </w:r>
      <w:r w:rsidRPr="002D4018">
        <w:rPr>
          <w:rFonts w:ascii="Courier New" w:hAnsi="Courier New" w:cs="Courier New"/>
          <w:sz w:val="18"/>
          <w:szCs w:val="18"/>
        </w:rPr>
        <w:t>&lt;Messtyp&gt;, &lt;Kilometerstand&gt;, &lt;Einheit Kilometerstand&gt;, &lt;Anpassungsliste&gt;, &lt;Messwertliste&gt;, &lt;Identifikationsliste&gt;, &lt;Zusätzliche Presets&gt;)</w:t>
      </w:r>
    </w:p>
    <w:p w14:paraId="6B2A3D82" w14:textId="77777777" w:rsidR="00D570A8" w:rsidRDefault="00D570A8" w:rsidP="004509F3">
      <w:pPr>
        <w:autoSpaceDE w:val="0"/>
        <w:autoSpaceDN w:val="0"/>
        <w:adjustRightInd w:val="0"/>
        <w:spacing w:after="0"/>
        <w:jc w:val="both"/>
        <w:rPr>
          <w:rFonts w:cs="Arial"/>
          <w:color w:val="000000"/>
          <w:szCs w:val="22"/>
        </w:rPr>
      </w:pPr>
      <w:r>
        <w:rPr>
          <w:rFonts w:cs="Arial"/>
          <w:color w:val="000000"/>
          <w:szCs w:val="22"/>
        </w:rPr>
        <w:t xml:space="preserve">werden beim Auslesen der Ereigsnisspeicherinformationen jetzt auch die Snapshotdaten ermittelt und dem </w:t>
      </w:r>
      <w:r w:rsidRPr="002D4018">
        <w:rPr>
          <w:rFonts w:cs="Arial"/>
          <w:color w:val="000000"/>
          <w:szCs w:val="22"/>
        </w:rPr>
        <w:t>Gesamtfahrzeugprotokoll</w:t>
      </w:r>
      <w:r>
        <w:rPr>
          <w:rFonts w:cs="Arial"/>
          <w:color w:val="000000"/>
          <w:szCs w:val="22"/>
        </w:rPr>
        <w:t xml:space="preserve"> hinzugefügt.</w:t>
      </w:r>
    </w:p>
    <w:p w14:paraId="4E86852F" w14:textId="77777777" w:rsidR="00D570A8" w:rsidRDefault="00D570A8" w:rsidP="004509F3">
      <w:pPr>
        <w:autoSpaceDE w:val="0"/>
        <w:autoSpaceDN w:val="0"/>
        <w:adjustRightInd w:val="0"/>
        <w:spacing w:after="0"/>
        <w:jc w:val="both"/>
        <w:rPr>
          <w:rFonts w:cs="Arial"/>
          <w:color w:val="000000"/>
          <w:szCs w:val="22"/>
        </w:rPr>
      </w:pPr>
    </w:p>
    <w:p w14:paraId="19B037B7" w14:textId="77777777" w:rsidR="00D570A8" w:rsidRDefault="00D570A8" w:rsidP="004509F3">
      <w:pPr>
        <w:autoSpaceDE w:val="0"/>
        <w:autoSpaceDN w:val="0"/>
        <w:adjustRightInd w:val="0"/>
        <w:spacing w:after="0"/>
        <w:jc w:val="both"/>
        <w:rPr>
          <w:rFonts w:cs="Arial"/>
          <w:color w:val="000000"/>
          <w:szCs w:val="22"/>
        </w:rPr>
      </w:pPr>
      <w:r>
        <w:rPr>
          <w:rFonts w:cs="Arial"/>
          <w:color w:val="000000"/>
          <w:szCs w:val="22"/>
        </w:rPr>
        <w:t>Bei den Methoden</w:t>
      </w:r>
    </w:p>
    <w:p w14:paraId="18562094" w14:textId="77777777" w:rsidR="00D570A8" w:rsidRDefault="00D570A8" w:rsidP="004509F3">
      <w:pPr>
        <w:autoSpaceDE w:val="0"/>
        <w:autoSpaceDN w:val="0"/>
        <w:adjustRightInd w:val="0"/>
        <w:spacing w:after="0"/>
        <w:jc w:val="both"/>
        <w:rPr>
          <w:rFonts w:cs="Arial"/>
          <w:color w:val="000000"/>
          <w:szCs w:val="22"/>
        </w:rPr>
      </w:pPr>
    </w:p>
    <w:p w14:paraId="3B2C90FA" w14:textId="77777777" w:rsidR="00D570A8" w:rsidRDefault="00D570A8" w:rsidP="00414603">
      <w:pPr>
        <w:pStyle w:val="Listenabsatz"/>
        <w:numPr>
          <w:ilvl w:val="0"/>
          <w:numId w:val="37"/>
        </w:numPr>
        <w:jc w:val="both"/>
        <w:rPr>
          <w:rFonts w:ascii="Courier New" w:hAnsi="Courier New" w:cs="Courier New"/>
          <w:sz w:val="18"/>
          <w:szCs w:val="18"/>
          <w:lang w:val="en-US"/>
        </w:rPr>
      </w:pPr>
      <w:r w:rsidRPr="00414603">
        <w:rPr>
          <w:rFonts w:ascii="Courier New" w:hAnsi="Courier New" w:cs="Courier New"/>
          <w:sz w:val="18"/>
          <w:szCs w:val="18"/>
          <w:lang w:val="en-US"/>
        </w:rPr>
        <w:t xml:space="preserve">IDiagResultSFD </w:t>
      </w:r>
      <w:r w:rsidRPr="00414603">
        <w:rPr>
          <w:rFonts w:ascii="Courier New" w:hAnsi="Courier New" w:cs="Courier New"/>
          <w:b/>
          <w:sz w:val="18"/>
          <w:szCs w:val="18"/>
          <w:lang w:val="en-US"/>
        </w:rPr>
        <w:t>securityAccessSFDOnline</w:t>
      </w:r>
      <w:r w:rsidRPr="00414603">
        <w:rPr>
          <w:rFonts w:ascii="Courier New" w:hAnsi="Courier New" w:cs="Courier New"/>
          <w:sz w:val="18"/>
          <w:szCs w:val="18"/>
          <w:lang w:val="en-US"/>
        </w:rPr>
        <w:t>(IConnectionHandle connectionHandle</w:t>
      </w:r>
      <w:r>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414603">
        <w:rPr>
          <w:rFonts w:ascii="Courier New" w:hAnsi="Courier New" w:cs="Courier New"/>
          <w:sz w:val="18"/>
          <w:szCs w:val="18"/>
          <w:lang w:val="en-US"/>
        </w:rPr>
        <w:t xml:space="preserve">OnlineRequestedRole role, OnlineAccessDuration duration, </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414603">
        <w:rPr>
          <w:rFonts w:ascii="Courier New" w:hAnsi="Courier New" w:cs="Courier New"/>
          <w:sz w:val="18"/>
          <w:szCs w:val="18"/>
          <w:lang w:val="en-US"/>
        </w:rPr>
        <w:t>OnlineAccessMethod accessMethod)</w:t>
      </w:r>
    </w:p>
    <w:p w14:paraId="37C29E0A" w14:textId="77777777" w:rsidR="00D570A8" w:rsidRPr="00414603" w:rsidRDefault="00D570A8" w:rsidP="00414603">
      <w:pPr>
        <w:pStyle w:val="Listenabsatz"/>
        <w:numPr>
          <w:ilvl w:val="0"/>
          <w:numId w:val="37"/>
        </w:numPr>
        <w:jc w:val="both"/>
        <w:rPr>
          <w:rFonts w:ascii="Courier New" w:hAnsi="Courier New" w:cs="Courier New"/>
          <w:sz w:val="18"/>
          <w:szCs w:val="18"/>
          <w:lang w:val="en-US"/>
        </w:rPr>
      </w:pPr>
      <w:r w:rsidRPr="00414603">
        <w:rPr>
          <w:rFonts w:ascii="Courier New" w:hAnsi="Courier New" w:cs="Courier New"/>
          <w:color w:val="000000"/>
          <w:sz w:val="20"/>
          <w:szCs w:val="20"/>
          <w:lang w:val="en-US"/>
        </w:rPr>
        <w:t xml:space="preserve">List&lt;IDiagResultSFD&gt; </w:t>
      </w:r>
      <w:r w:rsidRPr="00414603">
        <w:rPr>
          <w:rFonts w:ascii="Courier New" w:hAnsi="Courier New" w:cs="Courier New"/>
          <w:b/>
          <w:color w:val="000000"/>
          <w:sz w:val="20"/>
          <w:szCs w:val="20"/>
          <w:lang w:val="en-US"/>
        </w:rPr>
        <w:t>securityAccessSFDAllOnline</w:t>
      </w:r>
      <w:r w:rsidRPr="00414603">
        <w:rPr>
          <w:rFonts w:ascii="Courier New" w:hAnsi="Courier New" w:cs="Courier New"/>
          <w:color w:val="000000"/>
          <w:sz w:val="20"/>
          <w:szCs w:val="20"/>
          <w:lang w:val="en-US"/>
        </w:rPr>
        <w:t>(OnlineRequestedRole role,</w:t>
      </w:r>
      <w:r>
        <w:rPr>
          <w:rFonts w:ascii="Courier New" w:hAnsi="Courier New" w:cs="Courier New"/>
          <w:color w:val="000000"/>
          <w:sz w:val="20"/>
          <w:szCs w:val="20"/>
          <w:lang w:val="en-US"/>
        </w:rPr>
        <w:tab/>
      </w:r>
      <w:r w:rsidRPr="00414603">
        <w:rPr>
          <w:rFonts w:ascii="Courier New" w:hAnsi="Courier New" w:cs="Courier New"/>
          <w:color w:val="000000"/>
          <w:sz w:val="20"/>
          <w:szCs w:val="20"/>
          <w:lang w:val="en-US"/>
        </w:rPr>
        <w:t>OnlineAccessDuration duration,</w:t>
      </w:r>
      <w:r>
        <w:rPr>
          <w:rFonts w:ascii="Courier New" w:hAnsi="Courier New" w:cs="Courier New"/>
          <w:color w:val="000000"/>
          <w:sz w:val="20"/>
          <w:szCs w:val="20"/>
          <w:lang w:val="en-US"/>
        </w:rPr>
        <w:t xml:space="preserve"> </w:t>
      </w:r>
      <w:r w:rsidRPr="00414603">
        <w:rPr>
          <w:rFonts w:ascii="Courier New" w:hAnsi="Courier New" w:cs="Courier New"/>
          <w:color w:val="000000"/>
          <w:sz w:val="20"/>
          <w:szCs w:val="20"/>
          <w:lang w:val="en-US"/>
        </w:rPr>
        <w:t>OnlineAccessMethod accessMethod</w:t>
      </w:r>
    </w:p>
    <w:p w14:paraId="4035A998" w14:textId="77777777" w:rsidR="00D570A8" w:rsidRDefault="00D570A8" w:rsidP="00414603">
      <w:pPr>
        <w:autoSpaceDE w:val="0"/>
        <w:autoSpaceDN w:val="0"/>
        <w:adjustRightInd w:val="0"/>
        <w:spacing w:after="0"/>
        <w:jc w:val="both"/>
        <w:rPr>
          <w:rFonts w:cs="Arial"/>
          <w:color w:val="000000"/>
          <w:szCs w:val="22"/>
        </w:rPr>
      </w:pPr>
      <w:r w:rsidRPr="00414603">
        <w:rPr>
          <w:rFonts w:cs="Arial"/>
          <w:color w:val="000000"/>
          <w:szCs w:val="22"/>
        </w:rPr>
        <w:t xml:space="preserve">wird bei </w:t>
      </w:r>
      <w:r w:rsidRPr="0091362F">
        <w:rPr>
          <w:szCs w:val="22"/>
        </w:rPr>
        <w:t>einem Fahrzeug aus der Kooperation Ford, d.h. ein Fahrzeug dessen Fahrgestellnummer mit "WF0"</w:t>
      </w:r>
      <w:r>
        <w:rPr>
          <w:szCs w:val="22"/>
        </w:rPr>
        <w:t xml:space="preserve"> beginnt, automatisch die Role </w:t>
      </w:r>
      <w:r w:rsidRPr="00414603">
        <w:rPr>
          <w:rFonts w:ascii="Courier New" w:hAnsi="Courier New" w:cs="Courier New"/>
          <w:color w:val="000000"/>
          <w:sz w:val="20"/>
          <w:szCs w:val="20"/>
        </w:rPr>
        <w:t>OnlineAccessDuration</w:t>
      </w:r>
      <w:r>
        <w:rPr>
          <w:rFonts w:ascii="Courier New" w:hAnsi="Courier New" w:cs="Courier New"/>
          <w:color w:val="000000"/>
          <w:sz w:val="20"/>
          <w:szCs w:val="20"/>
        </w:rPr>
        <w:t>.BASIC</w:t>
      </w:r>
      <w:r w:rsidRPr="00414603">
        <w:rPr>
          <w:rFonts w:ascii="Courier New" w:hAnsi="Courier New" w:cs="Courier New"/>
          <w:color w:val="000000"/>
          <w:sz w:val="20"/>
          <w:szCs w:val="20"/>
        </w:rPr>
        <w:t xml:space="preserve"> </w:t>
      </w:r>
      <w:r>
        <w:rPr>
          <w:szCs w:val="22"/>
          <w:lang w:eastAsia="x-none"/>
        </w:rPr>
        <w:t xml:space="preserve">und die </w:t>
      </w:r>
      <w:r w:rsidRPr="0091362F">
        <w:rPr>
          <w:szCs w:val="22"/>
          <w:lang w:eastAsia="x-none"/>
        </w:rPr>
        <w:t xml:space="preserve">Freischaltdauer </w:t>
      </w:r>
      <w:r w:rsidRPr="00414603">
        <w:rPr>
          <w:rFonts w:ascii="Courier New" w:hAnsi="Courier New" w:cs="Courier New"/>
          <w:color w:val="000000"/>
          <w:sz w:val="20"/>
          <w:szCs w:val="20"/>
        </w:rPr>
        <w:t>OnlineAccessDuration.</w:t>
      </w:r>
      <w:r>
        <w:rPr>
          <w:rFonts w:ascii="Courier New" w:hAnsi="Courier New" w:cs="Courier New"/>
          <w:color w:val="000000"/>
          <w:sz w:val="20"/>
          <w:szCs w:val="20"/>
        </w:rPr>
        <w:t>SHORT</w:t>
      </w:r>
      <w:r>
        <w:rPr>
          <w:szCs w:val="22"/>
          <w:lang w:eastAsia="x-none"/>
        </w:rPr>
        <w:t xml:space="preserve"> verwendet, unabhängig von den übergebenen Parameterwerten. Desweiteren wird für die Erstellung</w:t>
      </w:r>
      <w:r>
        <w:rPr>
          <w:rFonts w:cs="Arial"/>
          <w:color w:val="000000"/>
          <w:szCs w:val="22"/>
        </w:rPr>
        <w:t xml:space="preserve"> des Backend-Requests das Markenkürzel „F“ verwendet, unabhängig von der aktuell ermittelten Marke.</w:t>
      </w:r>
    </w:p>
    <w:p w14:paraId="65B7FC64" w14:textId="77777777" w:rsidR="00D570A8" w:rsidRDefault="00D570A8" w:rsidP="00B9096C">
      <w:pPr>
        <w:pStyle w:val="berschrift2"/>
        <w:numPr>
          <w:ilvl w:val="1"/>
          <w:numId w:val="29"/>
        </w:numPr>
        <w:rPr>
          <w:lang w:val="en-US"/>
        </w:rPr>
      </w:pPr>
      <w:bookmarkStart w:id="196" w:name="_Ref65060567"/>
      <w:bookmarkStart w:id="197" w:name="_Toc115767156"/>
      <w:r w:rsidRPr="00B9096C">
        <w:rPr>
          <w:lang w:val="en-US"/>
        </w:rPr>
        <w:t>Version 24.</w:t>
      </w:r>
      <w:r>
        <w:rPr>
          <w:lang w:val="en-US"/>
        </w:rPr>
        <w:t>1</w:t>
      </w:r>
      <w:bookmarkEnd w:id="196"/>
      <w:bookmarkEnd w:id="197"/>
    </w:p>
    <w:p w14:paraId="5E5A6FCD" w14:textId="77777777" w:rsidR="00D570A8" w:rsidRDefault="00D570A8" w:rsidP="00EF6765">
      <w:pPr>
        <w:jc w:val="both"/>
        <w:rPr>
          <w:rFonts w:ascii="Consolas" w:hAnsi="Consolas" w:cs="Consolas"/>
          <w:color w:val="000000"/>
          <w:sz w:val="24"/>
          <w:shd w:val="clear" w:color="auto" w:fill="E8F2FE"/>
        </w:rPr>
      </w:pPr>
      <w:r w:rsidRPr="00EF6765">
        <w:rPr>
          <w:rFonts w:cs="Arial"/>
          <w:szCs w:val="22"/>
        </w:rPr>
        <w:t xml:space="preserve">Ab API-Version 24.1 stehen drei neue Funktionen für die Eigendiagnosefunktion „Multiple Identifikationsdaten“ zur Verfügung. Die gelesenen Identifikationsdaten werden innerhalb des Rückgabeelementes </w:t>
      </w:r>
      <w:r w:rsidRPr="00EF6765">
        <w:rPr>
          <w:rFonts w:ascii="Courier New" w:hAnsi="Courier New" w:cs="Courier New"/>
          <w:color w:val="000000"/>
          <w:sz w:val="20"/>
          <w:szCs w:val="20"/>
        </w:rPr>
        <w:t>IDiagResultIdentification</w:t>
      </w:r>
      <w:r w:rsidRPr="00EF6765">
        <w:rPr>
          <w:rFonts w:cs="Arial"/>
          <w:szCs w:val="22"/>
        </w:rPr>
        <w:t xml:space="preserve"> geliefert. Dieses Element enthält die Standard- sowie die ermittelten multiplen Identifikationsdaten. Die Standardidentifikationswert</w:t>
      </w:r>
      <w:r>
        <w:rPr>
          <w:rFonts w:cs="Arial"/>
          <w:szCs w:val="22"/>
        </w:rPr>
        <w:t>e</w:t>
      </w:r>
      <w:r w:rsidRPr="00EF6765">
        <w:rPr>
          <w:rFonts w:cs="Arial"/>
          <w:szCs w:val="22"/>
        </w:rPr>
        <w:t xml:space="preserve"> sind jedoch nur enthalten, wenn diese bereits durch einen vorherigen Diagnoseaufruf gelesen wurden. Diese Daten können mit den Funktionen </w:t>
      </w:r>
      <w:r w:rsidRPr="00EF6765">
        <w:rPr>
          <w:rFonts w:ascii="Courier New" w:hAnsi="Courier New" w:cs="Courier New"/>
          <w:color w:val="000000"/>
          <w:sz w:val="20"/>
          <w:szCs w:val="20"/>
        </w:rPr>
        <w:t xml:space="preserve">getStandardData() </w:t>
      </w:r>
      <w:r w:rsidRPr="00EF6765">
        <w:rPr>
          <w:rFonts w:cs="Arial"/>
          <w:szCs w:val="22"/>
        </w:rPr>
        <w:t xml:space="preserve">bzw. </w:t>
      </w:r>
      <w:r w:rsidRPr="00EF6765">
        <w:rPr>
          <w:rFonts w:ascii="Courier New" w:hAnsi="Courier New" w:cs="Courier New"/>
          <w:color w:val="000000"/>
          <w:sz w:val="20"/>
          <w:szCs w:val="20"/>
        </w:rPr>
        <w:t xml:space="preserve">getMultipleData() </w:t>
      </w:r>
      <w:r w:rsidRPr="00EF6765">
        <w:rPr>
          <w:rFonts w:cs="Arial"/>
          <w:szCs w:val="22"/>
        </w:rPr>
        <w:t xml:space="preserve">am Ergebniselement abgefragt werden. Die multiplen Daten werden als eine Liste von </w:t>
      </w:r>
      <w:r w:rsidRPr="00EF6765">
        <w:rPr>
          <w:rFonts w:ascii="Courier New" w:hAnsi="Courier New" w:cs="Courier New"/>
          <w:color w:val="000000"/>
          <w:sz w:val="20"/>
          <w:szCs w:val="20"/>
        </w:rPr>
        <w:t>IDiagResultMultipleIdentValue</w:t>
      </w:r>
      <w:r w:rsidRPr="00EF6765">
        <w:rPr>
          <w:rFonts w:cs="Arial"/>
          <w:szCs w:val="22"/>
        </w:rPr>
        <w:t xml:space="preserve"> zurückgeliefert. Dieser Datentyp enthält neben den üblichen Abfragewerten des Elementes </w:t>
      </w:r>
      <w:r w:rsidRPr="00EF6765">
        <w:rPr>
          <w:rFonts w:ascii="Courier New" w:hAnsi="Courier New" w:cs="Courier New"/>
          <w:color w:val="000000"/>
          <w:sz w:val="20"/>
          <w:szCs w:val="20"/>
        </w:rPr>
        <w:t>IDiagResultValue</w:t>
      </w:r>
      <w:r w:rsidRPr="00EF6765">
        <w:rPr>
          <w:rFonts w:cs="Arial"/>
          <w:szCs w:val="22"/>
        </w:rPr>
        <w:t xml:space="preserve"> zusätzlich noch die Blocknummer. Die Blocknummer gibt die Nummer des Diagnoseaufrufes an, mit dem der Identifikationswert ermittelt wurde. Der erste Aufruf beginnt mit der Blocknummer 1 und kann maximal 8 Identifikationswerte umfassen. </w:t>
      </w:r>
      <w:r>
        <w:rPr>
          <w:rFonts w:cs="Arial"/>
          <w:szCs w:val="22"/>
        </w:rPr>
        <w:t>Der</w:t>
      </w:r>
      <w:r w:rsidRPr="00EF6765">
        <w:rPr>
          <w:rFonts w:cs="Arial"/>
          <w:szCs w:val="22"/>
        </w:rPr>
        <w:t xml:space="preserve"> 9. Identifikationswert würde </w:t>
      </w:r>
      <w:r>
        <w:rPr>
          <w:rFonts w:cs="Arial"/>
          <w:szCs w:val="22"/>
        </w:rPr>
        <w:t>somit</w:t>
      </w:r>
      <w:r w:rsidRPr="00EF6765">
        <w:rPr>
          <w:rFonts w:cs="Arial"/>
          <w:szCs w:val="22"/>
        </w:rPr>
        <w:t xml:space="preserve"> die Blocknummer </w:t>
      </w:r>
      <w:r>
        <w:rPr>
          <w:rFonts w:cs="Arial"/>
          <w:szCs w:val="22"/>
        </w:rPr>
        <w:t>2</w:t>
      </w:r>
      <w:r w:rsidRPr="00EF6765">
        <w:rPr>
          <w:rFonts w:cs="Arial"/>
          <w:szCs w:val="22"/>
        </w:rPr>
        <w:t xml:space="preserve"> enthalten u.s.w..</w:t>
      </w:r>
    </w:p>
    <w:p w14:paraId="4E8005C1" w14:textId="77777777" w:rsidR="00D570A8" w:rsidRPr="00EF6765" w:rsidRDefault="00D570A8" w:rsidP="00EF6765">
      <w:pPr>
        <w:jc w:val="both"/>
        <w:rPr>
          <w:rFonts w:cs="Arial"/>
          <w:szCs w:val="22"/>
        </w:rPr>
      </w:pPr>
      <w:r w:rsidRPr="00F61A6E">
        <w:rPr>
          <w:rFonts w:cs="Arial"/>
          <w:szCs w:val="22"/>
        </w:rPr>
        <w:t xml:space="preserve">Diese Funktionen werden nur von UDS-Steuergeräten unterstützt, welche den MCD-Service </w:t>
      </w:r>
      <w:r w:rsidRPr="00F61A6E">
        <w:rPr>
          <w:rFonts w:ascii="Courier New" w:hAnsi="Courier New" w:cs="Courier New"/>
          <w:color w:val="000000"/>
          <w:sz w:val="20"/>
          <w:szCs w:val="20"/>
        </w:rPr>
        <w:t>DiagnServi_ReadDataByIdentECUIdentMulti</w:t>
      </w:r>
      <w:r w:rsidRPr="00F61A6E">
        <w:rPr>
          <w:rFonts w:cs="Arial"/>
          <w:szCs w:val="22"/>
        </w:rPr>
        <w:t xml:space="preserve"> in der ODX-Bedatung enthalten. In allen anderen Fällen wird eine </w:t>
      </w:r>
      <w:r w:rsidRPr="00F61A6E">
        <w:rPr>
          <w:rFonts w:ascii="Courier New" w:hAnsi="Courier New" w:cs="Courier New"/>
          <w:color w:val="000000"/>
          <w:sz w:val="20"/>
          <w:szCs w:val="20"/>
        </w:rPr>
        <w:t>DiagException</w:t>
      </w:r>
      <w:r w:rsidRPr="00F61A6E">
        <w:rPr>
          <w:rFonts w:cs="Arial"/>
          <w:szCs w:val="22"/>
        </w:rPr>
        <w:t xml:space="preserve"> geworfen.</w:t>
      </w:r>
      <w:r>
        <w:rPr>
          <w:rFonts w:cs="Arial"/>
          <w:szCs w:val="22"/>
        </w:rPr>
        <w:t xml:space="preserve"> Ebenso führt ein nicht unterstützter, multipler Identifikationsname zu einer entsprechenden </w:t>
      </w:r>
      <w:r w:rsidRPr="00F61A6E">
        <w:rPr>
          <w:rFonts w:ascii="Courier New" w:hAnsi="Courier New" w:cs="Courier New"/>
          <w:color w:val="000000"/>
          <w:sz w:val="20"/>
          <w:szCs w:val="20"/>
        </w:rPr>
        <w:t>DiagException</w:t>
      </w:r>
      <w:r>
        <w:rPr>
          <w:rFonts w:cs="Arial"/>
          <w:szCs w:val="22"/>
        </w:rPr>
        <w:t>.</w:t>
      </w:r>
    </w:p>
    <w:p w14:paraId="2069A7BD" w14:textId="77777777" w:rsidR="00D570A8" w:rsidRDefault="00D570A8" w:rsidP="00EF6765">
      <w:pPr>
        <w:rPr>
          <w:rFonts w:cs="Arial"/>
          <w:szCs w:val="22"/>
        </w:rPr>
      </w:pPr>
    </w:p>
    <w:p w14:paraId="1054C359" w14:textId="77777777" w:rsidR="00D570A8" w:rsidRPr="00EF6765" w:rsidRDefault="00D570A8" w:rsidP="00EF6765">
      <w:pPr>
        <w:rPr>
          <w:rFonts w:cs="Arial"/>
          <w:szCs w:val="22"/>
        </w:rPr>
      </w:pPr>
      <w:r w:rsidRPr="00EF6765">
        <w:rPr>
          <w:rFonts w:cs="Arial"/>
          <w:szCs w:val="22"/>
        </w:rPr>
        <w:t>Folgende neue Schnittstellenerweiterungen werden bereitgestellt:</w:t>
      </w:r>
    </w:p>
    <w:p w14:paraId="1ED6DDF6" w14:textId="77777777" w:rsidR="00D570A8" w:rsidRPr="00EF6765" w:rsidRDefault="00D570A8" w:rsidP="00EF6765">
      <w:pPr>
        <w:pStyle w:val="Listenabsatz"/>
        <w:numPr>
          <w:ilvl w:val="0"/>
          <w:numId w:val="17"/>
        </w:numPr>
        <w:jc w:val="both"/>
        <w:rPr>
          <w:rFonts w:cs="Arial"/>
          <w:szCs w:val="22"/>
        </w:rPr>
      </w:pPr>
      <w:r w:rsidRPr="007D6354">
        <w:rPr>
          <w:rFonts w:cs="Arial"/>
          <w:szCs w:val="22"/>
        </w:rPr>
        <w:t xml:space="preserve">Die Methode </w:t>
      </w:r>
      <w:r w:rsidRPr="00EF6765">
        <w:rPr>
          <w:rFonts w:ascii="Courier New" w:hAnsi="Courier New" w:cs="Courier New"/>
          <w:color w:val="000000"/>
          <w:sz w:val="20"/>
          <w:szCs w:val="20"/>
        </w:rPr>
        <w:t>getShortNamesOfMultipleIdentificationDatas</w:t>
      </w:r>
      <w:r>
        <w:rPr>
          <w:rFonts w:cs="Arial"/>
          <w:szCs w:val="22"/>
        </w:rPr>
        <w:t xml:space="preserve"> ermittelt alle unterstützten multiplen Identifikationsnamen für das aktuelle Steuergerät, welches über das Argument </w:t>
      </w:r>
      <w:r w:rsidRPr="00EF6765">
        <w:rPr>
          <w:rFonts w:ascii="Courier New" w:hAnsi="Courier New" w:cs="Courier New"/>
          <w:color w:val="000000"/>
          <w:sz w:val="20"/>
          <w:szCs w:val="20"/>
        </w:rPr>
        <w:t xml:space="preserve">connectionHandle </w:t>
      </w:r>
      <w:r w:rsidRPr="00EF6765">
        <w:rPr>
          <w:rFonts w:cs="Arial"/>
          <w:szCs w:val="22"/>
        </w:rPr>
        <w:t>übergeben wird</w:t>
      </w:r>
      <w:r>
        <w:rPr>
          <w:rFonts w:cs="Arial"/>
          <w:szCs w:val="22"/>
        </w:rPr>
        <w:t xml:space="preserve">. Die Namen werden als String-Liste zurückgeliefert und können beim Lesen einer definierten Auswahl von multiplen Daten über die API-Funtkion </w:t>
      </w:r>
      <w:r w:rsidRPr="00EF6765">
        <w:rPr>
          <w:rFonts w:ascii="Courier New" w:hAnsi="Courier New" w:cs="Courier New"/>
          <w:color w:val="000000"/>
          <w:sz w:val="20"/>
          <w:szCs w:val="20"/>
        </w:rPr>
        <w:t>readMultipleIdentificationData</w:t>
      </w:r>
      <w:r w:rsidRPr="00EF6765">
        <w:rPr>
          <w:rFonts w:cs="Arial"/>
          <w:szCs w:val="22"/>
        </w:rPr>
        <w:t xml:space="preserve"> genutzt werden.</w:t>
      </w:r>
      <w:r>
        <w:rPr>
          <w:rFonts w:cs="Arial"/>
          <w:szCs w:val="22"/>
        </w:rPr>
        <w:t xml:space="preserve"> Der Listeninhalt ist abhängig von den ODX-Daten des geladenen Fahrzeugs.</w:t>
      </w:r>
    </w:p>
    <w:p w14:paraId="340DFBC9" w14:textId="77777777" w:rsidR="00D570A8" w:rsidRDefault="00D570A8" w:rsidP="00414603">
      <w:pPr>
        <w:autoSpaceDE w:val="0"/>
        <w:autoSpaceDN w:val="0"/>
        <w:adjustRightInd w:val="0"/>
        <w:spacing w:after="0"/>
        <w:jc w:val="both"/>
        <w:rPr>
          <w:rFonts w:cs="Arial"/>
          <w:szCs w:val="22"/>
        </w:rPr>
      </w:pPr>
    </w:p>
    <w:p w14:paraId="17812A8F" w14:textId="77777777" w:rsidR="00D570A8" w:rsidRDefault="00D570A8" w:rsidP="00EF6765">
      <w:pPr>
        <w:autoSpaceDE w:val="0"/>
        <w:autoSpaceDN w:val="0"/>
        <w:adjustRightInd w:val="0"/>
        <w:spacing w:after="0"/>
        <w:ind w:firstLine="708"/>
        <w:rPr>
          <w:rFonts w:ascii="Courier New" w:hAnsi="Courier New" w:cs="Courier New"/>
          <w:color w:val="000000"/>
          <w:sz w:val="20"/>
          <w:szCs w:val="20"/>
          <w:lang w:val="en-US"/>
        </w:rPr>
      </w:pPr>
      <w:r w:rsidRPr="00EF6765">
        <w:rPr>
          <w:rFonts w:ascii="Courier New" w:hAnsi="Courier New" w:cs="Courier New"/>
          <w:color w:val="000000"/>
          <w:sz w:val="20"/>
          <w:szCs w:val="20"/>
          <w:lang w:val="en-US"/>
        </w:rPr>
        <w:t xml:space="preserve">List&lt;String&gt; </w:t>
      </w:r>
      <w:r w:rsidRPr="00EF6765">
        <w:rPr>
          <w:rFonts w:ascii="Courier New" w:hAnsi="Courier New" w:cs="Courier New"/>
          <w:b/>
          <w:bCs/>
          <w:color w:val="000000"/>
          <w:sz w:val="20"/>
          <w:szCs w:val="20"/>
          <w:lang w:val="en-US"/>
        </w:rPr>
        <w:t>getShortNamesOfMultipleIdentificationDatas</w:t>
      </w:r>
      <w:r w:rsidRPr="00EF6765">
        <w:rPr>
          <w:rFonts w:ascii="Courier New" w:hAnsi="Courier New" w:cs="Courier New"/>
          <w:color w:val="000000"/>
          <w:sz w:val="20"/>
          <w:szCs w:val="20"/>
          <w:lang w:val="en-US"/>
        </w:rPr>
        <w:t>(</w:t>
      </w:r>
    </w:p>
    <w:p w14:paraId="514A6FF0" w14:textId="77777777" w:rsidR="00D570A8" w:rsidRDefault="00D570A8" w:rsidP="00EF6765">
      <w:pPr>
        <w:autoSpaceDE w:val="0"/>
        <w:autoSpaceDN w:val="0"/>
        <w:adjustRightInd w:val="0"/>
        <w:spacing w:after="0"/>
        <w:ind w:left="3540" w:firstLine="708"/>
        <w:rPr>
          <w:rFonts w:ascii="Courier New" w:hAnsi="Courier New" w:cs="Courier New"/>
          <w:color w:val="000000"/>
          <w:sz w:val="20"/>
          <w:szCs w:val="20"/>
          <w:lang w:val="en-US"/>
        </w:rPr>
      </w:pPr>
      <w:r w:rsidRPr="00EF6765">
        <w:rPr>
          <w:rFonts w:ascii="Courier New" w:hAnsi="Courier New" w:cs="Courier New"/>
          <w:color w:val="000000"/>
          <w:sz w:val="20"/>
          <w:szCs w:val="20"/>
          <w:lang w:val="en-US"/>
        </w:rPr>
        <w:t>IConnectionHandle connectionHandle)</w:t>
      </w:r>
    </w:p>
    <w:p w14:paraId="2FB528AC" w14:textId="77777777" w:rsidR="00D570A8" w:rsidRDefault="00D570A8" w:rsidP="00EF6765">
      <w:pPr>
        <w:autoSpaceDE w:val="0"/>
        <w:autoSpaceDN w:val="0"/>
        <w:adjustRightInd w:val="0"/>
        <w:spacing w:after="0"/>
        <w:ind w:left="3540" w:firstLine="708"/>
        <w:rPr>
          <w:rFonts w:ascii="Courier New" w:hAnsi="Courier New" w:cs="Courier New"/>
          <w:color w:val="000000"/>
          <w:sz w:val="20"/>
          <w:szCs w:val="20"/>
          <w:lang w:val="en-US"/>
        </w:rPr>
      </w:pPr>
    </w:p>
    <w:p w14:paraId="53E62A32" w14:textId="77777777" w:rsidR="00D570A8" w:rsidRDefault="00D570A8" w:rsidP="00EF6765">
      <w:pPr>
        <w:pStyle w:val="Listenabsatz"/>
        <w:numPr>
          <w:ilvl w:val="0"/>
          <w:numId w:val="17"/>
        </w:numPr>
        <w:jc w:val="both"/>
        <w:rPr>
          <w:rFonts w:cs="Arial"/>
          <w:szCs w:val="22"/>
        </w:rPr>
      </w:pPr>
      <w:r w:rsidRPr="007D6354">
        <w:rPr>
          <w:rFonts w:cs="Arial"/>
          <w:szCs w:val="22"/>
        </w:rPr>
        <w:t xml:space="preserve">Die Methode </w:t>
      </w:r>
      <w:r w:rsidRPr="00EF6765">
        <w:rPr>
          <w:rFonts w:ascii="Courier New" w:hAnsi="Courier New" w:cs="Courier New"/>
          <w:color w:val="000000"/>
          <w:sz w:val="20"/>
          <w:szCs w:val="20"/>
        </w:rPr>
        <w:t>readMultipleIdentification</w:t>
      </w:r>
      <w:r>
        <w:rPr>
          <w:rFonts w:cs="Arial"/>
          <w:szCs w:val="22"/>
        </w:rPr>
        <w:t xml:space="preserve"> liest alle multiplen Identifikationswerte für ein bestimmtes Steuergerät. Dieses Steuergerät wird über das Argument </w:t>
      </w:r>
      <w:r w:rsidRPr="00EF6765">
        <w:rPr>
          <w:rFonts w:ascii="Courier New" w:hAnsi="Courier New" w:cs="Courier New"/>
          <w:color w:val="000000"/>
          <w:sz w:val="20"/>
          <w:szCs w:val="20"/>
        </w:rPr>
        <w:t>connectionHandle</w:t>
      </w:r>
      <w:r>
        <w:rPr>
          <w:rFonts w:ascii="Courier New" w:hAnsi="Courier New" w:cs="Courier New"/>
          <w:color w:val="000000"/>
          <w:sz w:val="20"/>
          <w:szCs w:val="20"/>
        </w:rPr>
        <w:t xml:space="preserve"> </w:t>
      </w:r>
      <w:r w:rsidRPr="000F716F">
        <w:rPr>
          <w:rFonts w:cs="Arial"/>
          <w:szCs w:val="22"/>
        </w:rPr>
        <w:t>festgelegt</w:t>
      </w:r>
      <w:r>
        <w:rPr>
          <w:rFonts w:cs="Arial"/>
          <w:szCs w:val="22"/>
        </w:rPr>
        <w:t xml:space="preserve">. Die Liste umfasst alle multiplen Daten aus dem MCD-Service </w:t>
      </w:r>
      <w:r w:rsidRPr="00EF6765">
        <w:rPr>
          <w:rFonts w:ascii="Courier New" w:hAnsi="Courier New" w:cs="Courier New"/>
          <w:color w:val="000000"/>
          <w:sz w:val="20"/>
          <w:szCs w:val="20"/>
        </w:rPr>
        <w:t>DiagnServi_ReadDataByIdentECUIdentMulti</w:t>
      </w:r>
      <w:r>
        <w:rPr>
          <w:rFonts w:cs="Arial"/>
          <w:szCs w:val="22"/>
        </w:rPr>
        <w:t xml:space="preserve"> der ODX-Bedatung. Die Ergebnisse werden, wie oben beschrieben, über das Rückgabeelement </w:t>
      </w:r>
      <w:r w:rsidRPr="00EF6765">
        <w:rPr>
          <w:rFonts w:ascii="Courier New" w:hAnsi="Courier New" w:cs="Courier New"/>
          <w:color w:val="000000"/>
          <w:sz w:val="20"/>
          <w:szCs w:val="20"/>
        </w:rPr>
        <w:t>IDiagResultIdentification</w:t>
      </w:r>
      <w:r>
        <w:rPr>
          <w:rFonts w:cs="Arial"/>
          <w:szCs w:val="22"/>
        </w:rPr>
        <w:t xml:space="preserve"> geliefert. </w:t>
      </w:r>
    </w:p>
    <w:p w14:paraId="3FEDA697" w14:textId="77777777" w:rsidR="00D570A8" w:rsidRDefault="00D570A8" w:rsidP="00F61A6E">
      <w:pPr>
        <w:pStyle w:val="Listenabsatz"/>
        <w:ind w:left="720"/>
        <w:jc w:val="both"/>
        <w:rPr>
          <w:rFonts w:cs="Arial"/>
          <w:szCs w:val="22"/>
        </w:rPr>
      </w:pPr>
    </w:p>
    <w:p w14:paraId="1B1CD450" w14:textId="77777777" w:rsidR="00D570A8" w:rsidRDefault="00D570A8" w:rsidP="000F716F">
      <w:pPr>
        <w:autoSpaceDE w:val="0"/>
        <w:autoSpaceDN w:val="0"/>
        <w:adjustRightInd w:val="0"/>
        <w:spacing w:after="0"/>
        <w:ind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 xml:space="preserve">IDiagResultIdentification </w:t>
      </w:r>
      <w:r w:rsidRPr="000F716F">
        <w:rPr>
          <w:rFonts w:ascii="Courier New" w:hAnsi="Courier New" w:cs="Courier New"/>
          <w:b/>
          <w:bCs/>
          <w:color w:val="000000"/>
          <w:sz w:val="20"/>
          <w:szCs w:val="20"/>
          <w:lang w:val="en-US"/>
        </w:rPr>
        <w:t>readMultipleIdentification</w:t>
      </w:r>
      <w:r w:rsidRPr="000F716F">
        <w:rPr>
          <w:rFonts w:ascii="Courier New" w:hAnsi="Courier New" w:cs="Courier New"/>
          <w:color w:val="000000"/>
          <w:sz w:val="20"/>
          <w:szCs w:val="20"/>
          <w:lang w:val="en-US"/>
        </w:rPr>
        <w:t>(</w:t>
      </w:r>
    </w:p>
    <w:p w14:paraId="3C09B24A" w14:textId="77777777" w:rsidR="00D570A8" w:rsidRDefault="00D570A8" w:rsidP="000F71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IConnectionHandle connectionHandle)</w:t>
      </w:r>
    </w:p>
    <w:p w14:paraId="5B09A7AF" w14:textId="77777777" w:rsidR="00D570A8" w:rsidRPr="000F716F" w:rsidRDefault="00D570A8" w:rsidP="000F716F">
      <w:pPr>
        <w:autoSpaceDE w:val="0"/>
        <w:autoSpaceDN w:val="0"/>
        <w:adjustRightInd w:val="0"/>
        <w:spacing w:after="0"/>
        <w:ind w:left="3540" w:firstLine="708"/>
        <w:rPr>
          <w:rFonts w:ascii="Courier New" w:hAnsi="Courier New" w:cs="Courier New"/>
          <w:color w:val="000000"/>
          <w:sz w:val="20"/>
          <w:szCs w:val="20"/>
          <w:lang w:val="en-US"/>
        </w:rPr>
      </w:pPr>
    </w:p>
    <w:p w14:paraId="1C72C682" w14:textId="77777777" w:rsidR="00D570A8" w:rsidRPr="000F716F" w:rsidRDefault="00D570A8" w:rsidP="000F716F">
      <w:pPr>
        <w:pStyle w:val="Listenabsatz"/>
        <w:numPr>
          <w:ilvl w:val="0"/>
          <w:numId w:val="17"/>
        </w:numPr>
        <w:jc w:val="both"/>
        <w:rPr>
          <w:rFonts w:cs="Arial"/>
          <w:szCs w:val="22"/>
        </w:rPr>
      </w:pPr>
      <w:r w:rsidRPr="000F716F">
        <w:rPr>
          <w:rFonts w:cs="Arial"/>
          <w:szCs w:val="22"/>
        </w:rPr>
        <w:t xml:space="preserve">Über die Methode </w:t>
      </w:r>
      <w:r w:rsidRPr="000F716F">
        <w:rPr>
          <w:rFonts w:ascii="Courier New" w:hAnsi="Courier New" w:cs="Courier New"/>
          <w:color w:val="000000"/>
          <w:sz w:val="20"/>
          <w:szCs w:val="20"/>
        </w:rPr>
        <w:t>readMultipleIdentification</w:t>
      </w:r>
      <w:r>
        <w:rPr>
          <w:rFonts w:ascii="Courier New" w:hAnsi="Courier New" w:cs="Courier New"/>
          <w:color w:val="000000"/>
          <w:sz w:val="20"/>
          <w:szCs w:val="20"/>
        </w:rPr>
        <w:t>Data</w:t>
      </w:r>
      <w:r>
        <w:rPr>
          <w:rFonts w:cs="Arial"/>
          <w:szCs w:val="22"/>
        </w:rPr>
        <w:t xml:space="preserve"> kann eine definierte Anzahl von multiplen Identifikationsdaten für ein bestimmtes Steuergerät ermittelt werden. Dazu werden die beiden Argumente </w:t>
      </w:r>
      <w:r w:rsidRPr="000F716F">
        <w:rPr>
          <w:rFonts w:ascii="Courier New" w:hAnsi="Courier New" w:cs="Courier New"/>
          <w:color w:val="000000"/>
          <w:sz w:val="20"/>
          <w:szCs w:val="20"/>
        </w:rPr>
        <w:t>connectionHandle</w:t>
      </w:r>
      <w:r>
        <w:rPr>
          <w:rFonts w:cs="Arial"/>
          <w:szCs w:val="22"/>
        </w:rPr>
        <w:t xml:space="preserve"> für das Steuergerät sowie </w:t>
      </w:r>
      <w:r w:rsidRPr="000F716F">
        <w:rPr>
          <w:rFonts w:ascii="Courier New" w:hAnsi="Courier New" w:cs="Courier New"/>
          <w:color w:val="000000"/>
          <w:sz w:val="20"/>
          <w:szCs w:val="20"/>
        </w:rPr>
        <w:t>multipleIdentDataIdentifiers</w:t>
      </w:r>
      <w:r w:rsidRPr="000F716F">
        <w:rPr>
          <w:rFonts w:cs="Arial"/>
          <w:szCs w:val="22"/>
        </w:rPr>
        <w:t xml:space="preserve"> für die Liste der auszulesenden Identifikationswerte benötigt. Für die Liste der auszulesenden Identifikationswerte</w:t>
      </w:r>
      <w:r>
        <w:rPr>
          <w:rFonts w:cs="Arial"/>
          <w:szCs w:val="22"/>
        </w:rPr>
        <w:t xml:space="preserve"> sind alle Namen erlaubt, welche über die API-Funktion </w:t>
      </w:r>
      <w:r w:rsidRPr="000F716F">
        <w:rPr>
          <w:rFonts w:ascii="Courier New" w:hAnsi="Courier New" w:cs="Courier New"/>
          <w:color w:val="000000"/>
          <w:sz w:val="20"/>
          <w:szCs w:val="20"/>
        </w:rPr>
        <w:t>getShortNamesOfMultipleIdentificationDatas</w:t>
      </w:r>
      <w:r>
        <w:rPr>
          <w:rFonts w:cs="Arial"/>
          <w:szCs w:val="22"/>
        </w:rPr>
        <w:t xml:space="preserve"> für das jeweilige Steuergerät geliefert werden. Die Ergebnisse werden, wie oben beschrieben, über das Rückgabeelement </w:t>
      </w:r>
      <w:r w:rsidRPr="00EF6765">
        <w:rPr>
          <w:rFonts w:ascii="Courier New" w:hAnsi="Courier New" w:cs="Courier New"/>
          <w:color w:val="000000"/>
          <w:sz w:val="20"/>
          <w:szCs w:val="20"/>
        </w:rPr>
        <w:t>IDiagResultIdentification</w:t>
      </w:r>
      <w:r>
        <w:rPr>
          <w:rFonts w:cs="Arial"/>
          <w:szCs w:val="22"/>
        </w:rPr>
        <w:t xml:space="preserve"> geliefert.</w:t>
      </w:r>
    </w:p>
    <w:p w14:paraId="7A362C36" w14:textId="77777777" w:rsidR="00D570A8" w:rsidRDefault="00D570A8" w:rsidP="000F716F">
      <w:pPr>
        <w:autoSpaceDE w:val="0"/>
        <w:autoSpaceDN w:val="0"/>
        <w:adjustRightInd w:val="0"/>
        <w:spacing w:after="0"/>
        <w:ind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 xml:space="preserve">IDiagResultIdentification </w:t>
      </w:r>
      <w:r w:rsidRPr="000F716F">
        <w:rPr>
          <w:rFonts w:ascii="Courier New" w:hAnsi="Courier New" w:cs="Courier New"/>
          <w:b/>
          <w:bCs/>
          <w:color w:val="000000"/>
          <w:sz w:val="20"/>
          <w:szCs w:val="20"/>
          <w:lang w:val="en-US"/>
        </w:rPr>
        <w:t>readMultipleIdentificationData</w:t>
      </w:r>
      <w:r w:rsidRPr="000F716F">
        <w:rPr>
          <w:rFonts w:ascii="Courier New" w:hAnsi="Courier New" w:cs="Courier New"/>
          <w:color w:val="000000"/>
          <w:sz w:val="20"/>
          <w:szCs w:val="20"/>
          <w:lang w:val="en-US"/>
        </w:rPr>
        <w:t>(</w:t>
      </w:r>
    </w:p>
    <w:p w14:paraId="0B4AFC4C" w14:textId="77777777" w:rsidR="00D570A8" w:rsidRDefault="00D570A8" w:rsidP="000F71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IConnectionHandle connectionHandle,</w:t>
      </w:r>
    </w:p>
    <w:p w14:paraId="56BD99A5" w14:textId="77777777" w:rsidR="00D570A8" w:rsidRDefault="00D570A8" w:rsidP="000F71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List&lt;String&gt; multipleIdentDataIdentifiers)</w:t>
      </w:r>
    </w:p>
    <w:p w14:paraId="42BC24F6" w14:textId="77777777" w:rsidR="00D570A8" w:rsidRPr="000F716F" w:rsidRDefault="00D570A8" w:rsidP="000F716F">
      <w:pPr>
        <w:autoSpaceDE w:val="0"/>
        <w:autoSpaceDN w:val="0"/>
        <w:adjustRightInd w:val="0"/>
        <w:spacing w:after="0"/>
        <w:ind w:left="3540" w:firstLine="708"/>
        <w:rPr>
          <w:rFonts w:ascii="Courier New" w:hAnsi="Courier New" w:cs="Courier New"/>
          <w:color w:val="000000"/>
          <w:sz w:val="20"/>
          <w:szCs w:val="20"/>
          <w:lang w:val="en-US"/>
        </w:rPr>
      </w:pPr>
    </w:p>
    <w:p w14:paraId="46E2B8EC" w14:textId="77777777" w:rsidR="00D570A8" w:rsidRDefault="00D570A8" w:rsidP="00414603">
      <w:pPr>
        <w:autoSpaceDE w:val="0"/>
        <w:autoSpaceDN w:val="0"/>
        <w:adjustRightInd w:val="0"/>
        <w:spacing w:after="0"/>
        <w:jc w:val="both"/>
        <w:rPr>
          <w:rFonts w:cs="Arial"/>
          <w:color w:val="000000"/>
          <w:szCs w:val="22"/>
          <w:lang w:val="en-US"/>
        </w:rPr>
      </w:pPr>
    </w:p>
    <w:p w14:paraId="02DD217C" w14:textId="77777777" w:rsidR="00D570A8" w:rsidRDefault="00D570A8" w:rsidP="00412299">
      <w:pPr>
        <w:pStyle w:val="berschrift2"/>
        <w:rPr>
          <w:lang w:val="en-US"/>
        </w:rPr>
      </w:pPr>
      <w:bookmarkStart w:id="198" w:name="_Ref78960905"/>
      <w:bookmarkStart w:id="199" w:name="_Toc115767157"/>
      <w:r>
        <w:rPr>
          <w:lang w:val="en-US"/>
        </w:rPr>
        <w:t>Version 24.3</w:t>
      </w:r>
      <w:bookmarkEnd w:id="198"/>
      <w:bookmarkEnd w:id="199"/>
    </w:p>
    <w:p w14:paraId="785A4D2A" w14:textId="77777777" w:rsidR="00D570A8" w:rsidRDefault="00D570A8" w:rsidP="002B24BC">
      <w:pPr>
        <w:jc w:val="both"/>
      </w:pPr>
      <w:r w:rsidRPr="00412299">
        <w:t>Ab A</w:t>
      </w:r>
      <w:r>
        <w:t xml:space="preserve">PI-Version 24.3 wird die Eigendiagnosefunktion „Fahrzeugfunktionen“ unterstützt. Über die Routine </w:t>
      </w:r>
      <w:r>
        <w:br/>
      </w:r>
      <w:r w:rsidRPr="00412299">
        <w:rPr>
          <w:rFonts w:ascii="Courier New" w:hAnsi="Courier New" w:cs="Courier New"/>
          <w:color w:val="000000"/>
          <w:sz w:val="20"/>
          <w:szCs w:val="20"/>
        </w:rPr>
        <w:t>Req</w:t>
      </w:r>
      <w:r>
        <w:rPr>
          <w:rFonts w:ascii="Courier New" w:hAnsi="Courier New" w:cs="Courier New"/>
          <w:color w:val="000000"/>
          <w:sz w:val="20"/>
          <w:szCs w:val="20"/>
        </w:rPr>
        <w:t>u</w:t>
      </w:r>
      <w:r w:rsidRPr="00412299">
        <w:rPr>
          <w:rFonts w:ascii="Courier New" w:hAnsi="Courier New" w:cs="Courier New"/>
          <w:color w:val="000000"/>
          <w:sz w:val="20"/>
          <w:szCs w:val="20"/>
        </w:rPr>
        <w:t>est_systems_involved_in_function</w:t>
      </w:r>
      <w:r w:rsidRPr="00412299">
        <w:t xml:space="preserve"> (Abfrage ECU-IDs für eine Funktion)</w:t>
      </w:r>
      <w:r>
        <w:t xml:space="preserve"> können alle Funktionen einzelner SWCL / SWC / SWCOs ermittelt werden.</w:t>
      </w:r>
    </w:p>
    <w:p w14:paraId="3B4F2A2A" w14:textId="77777777" w:rsidR="00D570A8" w:rsidRPr="00412299" w:rsidRDefault="00D570A8" w:rsidP="00412299">
      <w:pPr>
        <w:rPr>
          <w:rFonts w:cs="Arial"/>
          <w:szCs w:val="22"/>
        </w:rPr>
      </w:pPr>
    </w:p>
    <w:p w14:paraId="67115902" w14:textId="77777777" w:rsidR="00D570A8" w:rsidRDefault="00D570A8" w:rsidP="00412299">
      <w:pPr>
        <w:rPr>
          <w:rFonts w:cs="Arial"/>
          <w:szCs w:val="22"/>
        </w:rPr>
      </w:pPr>
      <w:r w:rsidRPr="00EF6765">
        <w:rPr>
          <w:rFonts w:cs="Arial"/>
          <w:szCs w:val="22"/>
        </w:rPr>
        <w:t>Folgende neue Schnittstellenerweiterung</w:t>
      </w:r>
      <w:r>
        <w:rPr>
          <w:rFonts w:cs="Arial"/>
          <w:szCs w:val="22"/>
        </w:rPr>
        <w:t>en</w:t>
      </w:r>
      <w:r w:rsidRPr="00EF6765">
        <w:rPr>
          <w:rFonts w:cs="Arial"/>
          <w:szCs w:val="22"/>
        </w:rPr>
        <w:t xml:space="preserve"> w</w:t>
      </w:r>
      <w:r>
        <w:rPr>
          <w:rFonts w:cs="Arial"/>
          <w:szCs w:val="22"/>
        </w:rPr>
        <w:t>e</w:t>
      </w:r>
      <w:r w:rsidRPr="00EF6765">
        <w:rPr>
          <w:rFonts w:cs="Arial"/>
          <w:szCs w:val="22"/>
        </w:rPr>
        <w:t>rd</w:t>
      </w:r>
      <w:r>
        <w:rPr>
          <w:rFonts w:cs="Arial"/>
          <w:szCs w:val="22"/>
        </w:rPr>
        <w:t>en</w:t>
      </w:r>
      <w:r w:rsidRPr="00EF6765">
        <w:rPr>
          <w:rFonts w:cs="Arial"/>
          <w:szCs w:val="22"/>
        </w:rPr>
        <w:t xml:space="preserve"> bereitgestellt:</w:t>
      </w:r>
    </w:p>
    <w:p w14:paraId="1F909412" w14:textId="77777777" w:rsidR="00D570A8" w:rsidRPr="00412299" w:rsidRDefault="00D570A8" w:rsidP="00412299">
      <w:pPr>
        <w:pStyle w:val="Listenabsatz"/>
        <w:numPr>
          <w:ilvl w:val="0"/>
          <w:numId w:val="17"/>
        </w:numPr>
        <w:rPr>
          <w:rFonts w:cs="Arial"/>
          <w:szCs w:val="22"/>
        </w:rPr>
      </w:pPr>
      <w:r w:rsidRPr="00412299">
        <w:rPr>
          <w:rFonts w:cs="Arial"/>
          <w:szCs w:val="22"/>
        </w:rPr>
        <w:t xml:space="preserve">Die Methode </w:t>
      </w:r>
      <w:r w:rsidRPr="00412299">
        <w:rPr>
          <w:rFonts w:ascii="Courier New" w:hAnsi="Courier New" w:cs="Courier New"/>
          <w:color w:val="000000"/>
          <w:sz w:val="20"/>
          <w:szCs w:val="20"/>
        </w:rPr>
        <w:t>getVehicleFunctions</w:t>
      </w:r>
      <w:r w:rsidRPr="00412299">
        <w:rPr>
          <w:rFonts w:cs="Arial"/>
          <w:szCs w:val="22"/>
        </w:rPr>
        <w:t xml:space="preserve"> liest alle</w:t>
      </w:r>
      <w:r>
        <w:rPr>
          <w:rFonts w:cs="Arial"/>
          <w:szCs w:val="22"/>
        </w:rPr>
        <w:t xml:space="preserve"> über die verbauten Fahrzeugfunktioen aus und stellt die Ergebnisse über den Rückgabewert </w:t>
      </w:r>
      <w:r w:rsidRPr="00412299">
        <w:rPr>
          <w:rFonts w:ascii="Courier New" w:hAnsi="Courier New" w:cs="Courier New"/>
          <w:color w:val="000000"/>
          <w:sz w:val="20"/>
          <w:szCs w:val="20"/>
        </w:rPr>
        <w:t>List&lt;IVehicleFunction&gt;</w:t>
      </w:r>
      <w:r>
        <w:rPr>
          <w:rFonts w:cs="Arial"/>
          <w:szCs w:val="22"/>
        </w:rPr>
        <w:t xml:space="preserve"> zur Verfügung.</w:t>
      </w:r>
    </w:p>
    <w:p w14:paraId="088D3110" w14:textId="77777777" w:rsidR="00D570A8" w:rsidRPr="00412299" w:rsidRDefault="00D570A8" w:rsidP="00412299">
      <w:pPr>
        <w:pStyle w:val="Listenabsatz"/>
        <w:ind w:left="720"/>
        <w:rPr>
          <w:rFonts w:cs="Arial"/>
          <w:szCs w:val="22"/>
          <w:lang w:val="en-US"/>
        </w:rPr>
      </w:pPr>
      <w:r w:rsidRPr="00412299">
        <w:rPr>
          <w:rFonts w:ascii="Courier New" w:hAnsi="Courier New" w:cs="Courier New"/>
          <w:color w:val="000000"/>
          <w:sz w:val="20"/>
          <w:szCs w:val="20"/>
          <w:lang w:val="en-US"/>
        </w:rPr>
        <w:t>List&lt;IVehicleFunction&gt; getVehicleFunctions() throws DiagException</w:t>
      </w:r>
    </w:p>
    <w:p w14:paraId="2B9FE0F8" w14:textId="77777777" w:rsidR="00D570A8" w:rsidRDefault="00D570A8" w:rsidP="00412299">
      <w:pPr>
        <w:pStyle w:val="Listenabsatz"/>
        <w:numPr>
          <w:ilvl w:val="0"/>
          <w:numId w:val="17"/>
        </w:numPr>
        <w:rPr>
          <w:rFonts w:cs="Arial"/>
          <w:szCs w:val="22"/>
        </w:rPr>
      </w:pPr>
      <w:bookmarkStart w:id="200" w:name="_Hlk78959310"/>
      <w:r>
        <w:rPr>
          <w:rFonts w:cs="Arial"/>
          <w:szCs w:val="22"/>
        </w:rPr>
        <w:t>Elemente vom</w:t>
      </w:r>
      <w:r w:rsidRPr="00412299">
        <w:rPr>
          <w:rFonts w:cs="Arial"/>
          <w:szCs w:val="22"/>
        </w:rPr>
        <w:t xml:space="preserve"> Datentyp </w:t>
      </w:r>
      <w:r w:rsidRPr="00412299">
        <w:rPr>
          <w:rFonts w:ascii="Courier New" w:hAnsi="Courier New" w:cs="Courier New"/>
          <w:color w:val="000000"/>
          <w:sz w:val="20"/>
          <w:szCs w:val="20"/>
        </w:rPr>
        <w:t>IVehicleFunction</w:t>
      </w:r>
      <w:r>
        <w:rPr>
          <w:rFonts w:cs="Arial"/>
          <w:szCs w:val="22"/>
        </w:rPr>
        <w:t xml:space="preserve"> bieten folgende Abfragen:</w:t>
      </w:r>
      <w:bookmarkEnd w:id="200"/>
    </w:p>
    <w:p w14:paraId="2F865FBD"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getFunctionNumber()</w:t>
      </w:r>
      <w:r>
        <w:rPr>
          <w:rFonts w:cs="Arial"/>
          <w:szCs w:val="22"/>
        </w:rPr>
        <w:br/>
        <w:t>liefert die Fahrzeugfunktions-ID als hexadezimalen String</w:t>
      </w:r>
    </w:p>
    <w:p w14:paraId="5113A0BD"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getFunctionN</w:t>
      </w:r>
      <w:r>
        <w:rPr>
          <w:rFonts w:ascii="Courier New" w:hAnsi="Courier New" w:cs="Courier New"/>
          <w:color w:val="000000"/>
          <w:sz w:val="20"/>
          <w:szCs w:val="20"/>
        </w:rPr>
        <w:t>ame</w:t>
      </w:r>
      <w:r w:rsidRPr="00412299">
        <w:rPr>
          <w:rFonts w:ascii="Courier New" w:hAnsi="Courier New" w:cs="Courier New"/>
          <w:color w:val="000000"/>
          <w:sz w:val="20"/>
          <w:szCs w:val="20"/>
        </w:rPr>
        <w:t>()</w:t>
      </w:r>
      <w:r>
        <w:rPr>
          <w:rFonts w:cs="Arial"/>
          <w:szCs w:val="22"/>
        </w:rPr>
        <w:t xml:space="preserve"> </w:t>
      </w:r>
      <w:r>
        <w:rPr>
          <w:rFonts w:cs="Arial"/>
          <w:szCs w:val="22"/>
        </w:rPr>
        <w:br/>
        <w:t>liefert den Fahrzeugfunktions-Namen als String</w:t>
      </w:r>
    </w:p>
    <w:p w14:paraId="790A4CA5"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getFunction</w:t>
      </w:r>
      <w:r>
        <w:rPr>
          <w:rFonts w:ascii="Courier New" w:hAnsi="Courier New" w:cs="Courier New"/>
          <w:color w:val="000000"/>
          <w:sz w:val="20"/>
          <w:szCs w:val="20"/>
        </w:rPr>
        <w:t>Version</w:t>
      </w:r>
      <w:r w:rsidRPr="00412299">
        <w:rPr>
          <w:rFonts w:ascii="Courier New" w:hAnsi="Courier New" w:cs="Courier New"/>
          <w:color w:val="000000"/>
          <w:sz w:val="20"/>
          <w:szCs w:val="20"/>
        </w:rPr>
        <w:t>()</w:t>
      </w:r>
      <w:r>
        <w:rPr>
          <w:rFonts w:cs="Arial"/>
          <w:szCs w:val="22"/>
        </w:rPr>
        <w:t xml:space="preserve"> </w:t>
      </w:r>
      <w:r>
        <w:rPr>
          <w:rFonts w:cs="Arial"/>
          <w:szCs w:val="22"/>
        </w:rPr>
        <w:br/>
        <w:t>liefert die Fahrzeugfunktions-Version</w:t>
      </w:r>
    </w:p>
    <w:p w14:paraId="1B2B5BEA"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getFunction</w:t>
      </w:r>
      <w:r>
        <w:rPr>
          <w:rFonts w:ascii="Courier New" w:hAnsi="Courier New" w:cs="Courier New"/>
          <w:color w:val="000000"/>
          <w:sz w:val="20"/>
          <w:szCs w:val="20"/>
        </w:rPr>
        <w:t>Master</w:t>
      </w:r>
      <w:r w:rsidRPr="00412299">
        <w:rPr>
          <w:rFonts w:ascii="Courier New" w:hAnsi="Courier New" w:cs="Courier New"/>
          <w:color w:val="000000"/>
          <w:sz w:val="20"/>
          <w:szCs w:val="20"/>
        </w:rPr>
        <w:t>()</w:t>
      </w:r>
      <w:r>
        <w:rPr>
          <w:rFonts w:cs="Arial"/>
          <w:szCs w:val="22"/>
        </w:rPr>
        <w:t xml:space="preserve"> </w:t>
      </w:r>
      <w:r>
        <w:rPr>
          <w:rFonts w:cs="Arial"/>
          <w:szCs w:val="22"/>
        </w:rPr>
        <w:br/>
        <w:t xml:space="preserve">liefert den Fahrzeugfunktions-Master als Element vom neuen Typ </w:t>
      </w:r>
      <w:r>
        <w:rPr>
          <w:rFonts w:cs="Arial"/>
          <w:szCs w:val="22"/>
        </w:rPr>
        <w:br/>
      </w:r>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r>
        <w:rPr>
          <w:rFonts w:cs="Arial"/>
          <w:szCs w:val="22"/>
        </w:rPr>
        <w:t xml:space="preserve"> </w:t>
      </w:r>
    </w:p>
    <w:p w14:paraId="6971F127"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w:t>
      </w:r>
      <w:r>
        <w:rPr>
          <w:rFonts w:ascii="Courier New" w:hAnsi="Courier New" w:cs="Courier New"/>
          <w:color w:val="000000"/>
          <w:sz w:val="20"/>
          <w:szCs w:val="20"/>
        </w:rPr>
        <w:t>InvolvedSystems()</w:t>
      </w:r>
      <w:r>
        <w:rPr>
          <w:rFonts w:cs="Arial"/>
          <w:szCs w:val="22"/>
        </w:rPr>
        <w:t xml:space="preserve"> </w:t>
      </w:r>
      <w:r>
        <w:rPr>
          <w:rFonts w:cs="Arial"/>
          <w:szCs w:val="22"/>
        </w:rPr>
        <w:br/>
        <w:t xml:space="preserve">liefert die an der Fahrzeugfunktion beteiligten Systeme als Liste von Elementen des </w:t>
      </w:r>
      <w:r>
        <w:rPr>
          <w:rFonts w:cs="Arial"/>
          <w:szCs w:val="22"/>
        </w:rPr>
        <w:br/>
        <w:t xml:space="preserve">neuen Typs </w:t>
      </w:r>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r>
        <w:rPr>
          <w:rFonts w:cs="Arial"/>
          <w:szCs w:val="22"/>
        </w:rPr>
        <w:t xml:space="preserve"> </w:t>
      </w:r>
    </w:p>
    <w:p w14:paraId="533D5A81"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w:t>
      </w:r>
      <w:r>
        <w:rPr>
          <w:rFonts w:ascii="Courier New" w:hAnsi="Courier New" w:cs="Courier New"/>
          <w:color w:val="000000"/>
          <w:sz w:val="20"/>
          <w:szCs w:val="20"/>
        </w:rPr>
        <w:t>FunctionStatus()</w:t>
      </w:r>
      <w:r>
        <w:rPr>
          <w:rFonts w:cs="Arial"/>
          <w:szCs w:val="22"/>
        </w:rPr>
        <w:t xml:space="preserve"> </w:t>
      </w:r>
      <w:r>
        <w:rPr>
          <w:rFonts w:cs="Arial"/>
          <w:szCs w:val="22"/>
        </w:rPr>
        <w:br/>
        <w:t>liefert den Status der Fahrzeugfunktion als Element des neuen Typs</w:t>
      </w:r>
      <w:r>
        <w:rPr>
          <w:rFonts w:cs="Arial"/>
          <w:szCs w:val="22"/>
        </w:rPr>
        <w:br/>
      </w:r>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p>
    <w:p w14:paraId="73C5F1EF" w14:textId="77777777" w:rsidR="00D570A8" w:rsidRDefault="00D570A8" w:rsidP="00412299">
      <w:pPr>
        <w:pStyle w:val="Listenabsatz"/>
        <w:numPr>
          <w:ilvl w:val="0"/>
          <w:numId w:val="17"/>
        </w:numPr>
        <w:rPr>
          <w:rFonts w:cs="Arial"/>
          <w:szCs w:val="22"/>
        </w:rPr>
      </w:pPr>
      <w:r>
        <w:rPr>
          <w:rFonts w:cs="Arial"/>
          <w:szCs w:val="22"/>
        </w:rPr>
        <w:t>Elemente vom</w:t>
      </w:r>
      <w:r w:rsidRPr="00412299">
        <w:rPr>
          <w:rFonts w:cs="Arial"/>
          <w:szCs w:val="22"/>
        </w:rPr>
        <w:t xml:space="preserve"> Datentyp </w:t>
      </w:r>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r>
        <w:rPr>
          <w:rFonts w:cs="Arial"/>
          <w:szCs w:val="22"/>
        </w:rPr>
        <w:t xml:space="preserve"> stellen ein System (ECU oder SWCO) dar und bieten folgende Abfragen:</w:t>
      </w:r>
    </w:p>
    <w:p w14:paraId="0BDF4D52"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w:t>
      </w:r>
      <w:r>
        <w:rPr>
          <w:rFonts w:ascii="Courier New" w:hAnsi="Courier New" w:cs="Courier New"/>
          <w:color w:val="000000"/>
          <w:sz w:val="20"/>
          <w:szCs w:val="20"/>
        </w:rPr>
        <w:t>Id()</w:t>
      </w:r>
      <w:r>
        <w:rPr>
          <w:rFonts w:cs="Arial"/>
          <w:szCs w:val="22"/>
        </w:rPr>
        <w:t xml:space="preserve"> </w:t>
      </w:r>
      <w:r>
        <w:rPr>
          <w:rFonts w:cs="Arial"/>
          <w:szCs w:val="22"/>
        </w:rPr>
        <w:br/>
        <w:t xml:space="preserve">liefert die ID des Systems in hexadezimaler Form </w:t>
      </w:r>
      <w:r>
        <w:rPr>
          <w:rFonts w:cs="Arial"/>
          <w:szCs w:val="22"/>
        </w:rPr>
        <w:br/>
        <w:t>(2 Byte für ECU, 8 Byte für SWCO)</w:t>
      </w:r>
    </w:p>
    <w:p w14:paraId="10A6010F" w14:textId="77777777" w:rsidR="00D570A8" w:rsidRDefault="00D570A8" w:rsidP="00412299">
      <w:pPr>
        <w:pStyle w:val="Listenabsatz"/>
        <w:numPr>
          <w:ilvl w:val="1"/>
          <w:numId w:val="17"/>
        </w:numPr>
        <w:rPr>
          <w:rFonts w:cs="Arial"/>
          <w:szCs w:val="22"/>
        </w:rPr>
      </w:pPr>
      <w:r w:rsidRPr="00412299">
        <w:rPr>
          <w:rFonts w:ascii="Courier New" w:hAnsi="Courier New" w:cs="Courier New"/>
          <w:color w:val="000000"/>
          <w:sz w:val="20"/>
          <w:szCs w:val="20"/>
        </w:rPr>
        <w:t>get</w:t>
      </w:r>
      <w:r>
        <w:rPr>
          <w:rFonts w:ascii="Courier New" w:hAnsi="Courier New" w:cs="Courier New"/>
          <w:color w:val="000000"/>
          <w:sz w:val="20"/>
          <w:szCs w:val="20"/>
        </w:rPr>
        <w:t>Name()</w:t>
      </w:r>
      <w:r>
        <w:rPr>
          <w:rFonts w:cs="Arial"/>
          <w:szCs w:val="22"/>
        </w:rPr>
        <w:t xml:space="preserve"> </w:t>
      </w:r>
      <w:r>
        <w:rPr>
          <w:rFonts w:cs="Arial"/>
          <w:szCs w:val="22"/>
        </w:rPr>
        <w:br/>
        <w:t>liefert den Namen des Systems als String</w:t>
      </w:r>
    </w:p>
    <w:p w14:paraId="4B834DC0" w14:textId="77777777" w:rsidR="00D570A8" w:rsidRDefault="00D570A8" w:rsidP="002B24BC">
      <w:pPr>
        <w:pStyle w:val="Listenabsatz"/>
        <w:numPr>
          <w:ilvl w:val="1"/>
          <w:numId w:val="17"/>
        </w:numPr>
        <w:rPr>
          <w:rFonts w:cs="Arial"/>
          <w:szCs w:val="22"/>
        </w:rPr>
      </w:pPr>
      <w:r w:rsidRPr="00412299">
        <w:rPr>
          <w:rFonts w:ascii="Courier New" w:hAnsi="Courier New" w:cs="Courier New"/>
          <w:color w:val="000000"/>
          <w:sz w:val="20"/>
          <w:szCs w:val="20"/>
        </w:rPr>
        <w:t>get</w:t>
      </w:r>
      <w:r>
        <w:rPr>
          <w:rFonts w:ascii="Courier New" w:hAnsi="Courier New" w:cs="Courier New"/>
          <w:color w:val="000000"/>
          <w:sz w:val="20"/>
          <w:szCs w:val="20"/>
        </w:rPr>
        <w:t>InvolvesSystemType()</w:t>
      </w:r>
      <w:r>
        <w:rPr>
          <w:rFonts w:cs="Arial"/>
          <w:szCs w:val="22"/>
        </w:rPr>
        <w:t xml:space="preserve"> </w:t>
      </w:r>
      <w:r>
        <w:rPr>
          <w:rFonts w:cs="Arial"/>
          <w:szCs w:val="22"/>
        </w:rPr>
        <w:br/>
        <w:t xml:space="preserve">liefert den Typ des beteiligten Systems als Element des neuen Aufzählungstyps </w:t>
      </w:r>
      <w:r>
        <w:rPr>
          <w:rFonts w:cs="Arial"/>
          <w:szCs w:val="22"/>
        </w:rPr>
        <w:br/>
      </w:r>
      <w:r w:rsidRPr="002B24BC">
        <w:rPr>
          <w:rFonts w:ascii="Courier New" w:hAnsi="Courier New" w:cs="Courier New"/>
          <w:color w:val="000000"/>
          <w:sz w:val="20"/>
          <w:szCs w:val="20"/>
        </w:rPr>
        <w:t>Systemtype</w:t>
      </w:r>
      <w:r>
        <w:rPr>
          <w:rFonts w:cs="Arial"/>
          <w:szCs w:val="22"/>
        </w:rPr>
        <w:t xml:space="preserve">. Dieser ist eingebettet in </w:t>
      </w:r>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r>
        <w:rPr>
          <w:rFonts w:cs="Arial"/>
          <w:szCs w:val="22"/>
        </w:rPr>
        <w:t xml:space="preserve"> und hat die Elemente „</w:t>
      </w:r>
      <w:r w:rsidRPr="002B24BC">
        <w:rPr>
          <w:rFonts w:ascii="Courier New" w:hAnsi="Courier New" w:cs="Courier New"/>
          <w:color w:val="000000"/>
          <w:sz w:val="20"/>
          <w:szCs w:val="20"/>
        </w:rPr>
        <w:t>ECU</w:t>
      </w:r>
      <w:r>
        <w:rPr>
          <w:rFonts w:cs="Arial"/>
          <w:szCs w:val="22"/>
        </w:rPr>
        <w:t>“ und „</w:t>
      </w:r>
      <w:r w:rsidRPr="002B24BC">
        <w:rPr>
          <w:rFonts w:ascii="Courier New" w:hAnsi="Courier New" w:cs="Courier New"/>
          <w:color w:val="000000"/>
          <w:sz w:val="20"/>
          <w:szCs w:val="20"/>
        </w:rPr>
        <w:t>SWCO</w:t>
      </w:r>
      <w:r>
        <w:rPr>
          <w:rFonts w:cs="Arial"/>
          <w:szCs w:val="22"/>
        </w:rPr>
        <w:t>“.</w:t>
      </w:r>
    </w:p>
    <w:p w14:paraId="074AAC86" w14:textId="77777777" w:rsidR="00D570A8" w:rsidRDefault="00D570A8" w:rsidP="002B24BC">
      <w:pPr>
        <w:pStyle w:val="Listenabsatz"/>
        <w:numPr>
          <w:ilvl w:val="0"/>
          <w:numId w:val="17"/>
        </w:numPr>
        <w:rPr>
          <w:rFonts w:cs="Arial"/>
          <w:szCs w:val="22"/>
        </w:rPr>
      </w:pPr>
      <w:r w:rsidRPr="002B24BC">
        <w:rPr>
          <w:rFonts w:cs="Arial"/>
          <w:szCs w:val="22"/>
        </w:rPr>
        <w:t xml:space="preserve">Elemente vom Datentyp </w:t>
      </w:r>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r w:rsidRPr="002B24BC">
        <w:rPr>
          <w:rFonts w:cs="Arial"/>
          <w:szCs w:val="22"/>
        </w:rPr>
        <w:t xml:space="preserve"> bie</w:t>
      </w:r>
      <w:r>
        <w:rPr>
          <w:rFonts w:cs="Arial"/>
          <w:szCs w:val="22"/>
        </w:rPr>
        <w:t xml:space="preserve">ten Methoden zum Abfragen einzelner festgelegter Status-Bits. Die StatusBits werden dabei geliefert als Elemente des neuen Typs </w:t>
      </w:r>
      <w:r w:rsidRPr="00412299">
        <w:rPr>
          <w:rFonts w:ascii="Courier New" w:hAnsi="Courier New" w:cs="Courier New"/>
          <w:color w:val="000000"/>
          <w:sz w:val="20"/>
          <w:szCs w:val="20"/>
        </w:rPr>
        <w:t>I</w:t>
      </w:r>
      <w:r>
        <w:rPr>
          <w:rFonts w:ascii="Courier New" w:hAnsi="Courier New" w:cs="Courier New"/>
          <w:color w:val="000000"/>
          <w:sz w:val="20"/>
          <w:szCs w:val="20"/>
        </w:rPr>
        <w:t>BitValue</w:t>
      </w:r>
      <w:r>
        <w:rPr>
          <w:rFonts w:cs="Arial"/>
          <w:szCs w:val="22"/>
        </w:rPr>
        <w:t xml:space="preserve">, der in </w:t>
      </w:r>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r>
        <w:rPr>
          <w:rFonts w:cs="Arial"/>
          <w:szCs w:val="22"/>
        </w:rPr>
        <w:t xml:space="preserve"> eingebettet ist.</w:t>
      </w:r>
      <w:r>
        <w:rPr>
          <w:rFonts w:cs="Arial"/>
          <w:szCs w:val="22"/>
        </w:rPr>
        <w:br/>
        <w:t>Ein StatusBit bietet folgende Abfragen:</w:t>
      </w:r>
    </w:p>
    <w:p w14:paraId="56C94820" w14:textId="77777777" w:rsidR="00D570A8" w:rsidRDefault="00D570A8" w:rsidP="002B24BC">
      <w:pPr>
        <w:pStyle w:val="Listenabsatz"/>
        <w:numPr>
          <w:ilvl w:val="1"/>
          <w:numId w:val="17"/>
        </w:numPr>
        <w:rPr>
          <w:rFonts w:cs="Arial"/>
          <w:szCs w:val="22"/>
        </w:rPr>
      </w:pPr>
      <w:r w:rsidRPr="002B24BC">
        <w:rPr>
          <w:rFonts w:ascii="Courier New" w:hAnsi="Courier New" w:cs="Courier New"/>
          <w:color w:val="000000"/>
          <w:sz w:val="20"/>
          <w:szCs w:val="20"/>
        </w:rPr>
        <w:t>getBit()</w:t>
      </w:r>
      <w:r>
        <w:rPr>
          <w:rFonts w:cs="Arial"/>
          <w:szCs w:val="22"/>
        </w:rPr>
        <w:t xml:space="preserve"> </w:t>
      </w:r>
      <w:r>
        <w:rPr>
          <w:rFonts w:cs="Arial"/>
          <w:szCs w:val="22"/>
        </w:rPr>
        <w:br/>
        <w:t>lefert den Bit-Wert als „bool“ (</w:t>
      </w:r>
      <w:r w:rsidRPr="002B24BC">
        <w:rPr>
          <w:rFonts w:ascii="Courier New" w:hAnsi="Courier New" w:cs="Courier New"/>
          <w:color w:val="000000"/>
          <w:sz w:val="20"/>
          <w:szCs w:val="20"/>
        </w:rPr>
        <w:t>true</w:t>
      </w:r>
      <w:r>
        <w:rPr>
          <w:rFonts w:cs="Arial"/>
          <w:szCs w:val="22"/>
        </w:rPr>
        <w:t xml:space="preserve">, wenn das Bit gesetzt ist, sonst </w:t>
      </w:r>
      <w:r>
        <w:rPr>
          <w:rFonts w:ascii="Courier New" w:hAnsi="Courier New" w:cs="Courier New"/>
          <w:color w:val="000000"/>
          <w:sz w:val="20"/>
          <w:szCs w:val="20"/>
        </w:rPr>
        <w:t>false</w:t>
      </w:r>
      <w:r>
        <w:rPr>
          <w:rFonts w:cs="Arial"/>
          <w:szCs w:val="22"/>
        </w:rPr>
        <w:t>)</w:t>
      </w:r>
    </w:p>
    <w:p w14:paraId="02E0DD5A" w14:textId="77777777" w:rsidR="00D570A8" w:rsidRDefault="00D570A8" w:rsidP="002B24BC">
      <w:pPr>
        <w:pStyle w:val="Listenabsatz"/>
        <w:numPr>
          <w:ilvl w:val="1"/>
          <w:numId w:val="17"/>
        </w:numPr>
        <w:rPr>
          <w:rFonts w:cs="Arial"/>
          <w:szCs w:val="22"/>
        </w:rPr>
      </w:pPr>
      <w:r w:rsidRPr="002B24BC">
        <w:rPr>
          <w:rFonts w:ascii="Courier New" w:hAnsi="Courier New" w:cs="Courier New"/>
          <w:color w:val="000000"/>
          <w:sz w:val="20"/>
          <w:szCs w:val="20"/>
        </w:rPr>
        <w:t>getTextValue</w:t>
      </w:r>
      <w:r>
        <w:rPr>
          <w:rFonts w:ascii="Courier New" w:hAnsi="Courier New" w:cs="Courier New"/>
          <w:color w:val="000000"/>
          <w:sz w:val="20"/>
          <w:szCs w:val="20"/>
        </w:rPr>
        <w:t>()</w:t>
      </w:r>
      <w:r>
        <w:rPr>
          <w:rFonts w:cs="Arial"/>
          <w:szCs w:val="22"/>
        </w:rPr>
        <w:t xml:space="preserve"> </w:t>
      </w:r>
      <w:r>
        <w:rPr>
          <w:rFonts w:cs="Arial"/>
          <w:szCs w:val="22"/>
        </w:rPr>
        <w:br/>
        <w:t>liefert die Textdarstellung des Bit-Wertes</w:t>
      </w:r>
    </w:p>
    <w:p w14:paraId="0798847D" w14:textId="77777777" w:rsidR="00D570A8" w:rsidRDefault="00D570A8" w:rsidP="002B24BC">
      <w:pPr>
        <w:pStyle w:val="Listenabsatz"/>
        <w:numPr>
          <w:ilvl w:val="1"/>
          <w:numId w:val="17"/>
        </w:numPr>
        <w:rPr>
          <w:rFonts w:cs="Arial"/>
          <w:szCs w:val="22"/>
        </w:rPr>
      </w:pPr>
      <w:r w:rsidRPr="002B24BC">
        <w:rPr>
          <w:rFonts w:ascii="Courier New" w:hAnsi="Courier New" w:cs="Courier New"/>
          <w:color w:val="000000"/>
          <w:sz w:val="20"/>
          <w:szCs w:val="20"/>
        </w:rPr>
        <w:t>getTranslatedValue</w:t>
      </w:r>
      <w:r>
        <w:rPr>
          <w:rFonts w:ascii="Courier New" w:hAnsi="Courier New" w:cs="Courier New"/>
          <w:color w:val="000000"/>
          <w:sz w:val="20"/>
          <w:szCs w:val="20"/>
        </w:rPr>
        <w:t>()</w:t>
      </w:r>
      <w:r>
        <w:rPr>
          <w:rFonts w:cs="Arial"/>
          <w:szCs w:val="22"/>
        </w:rPr>
        <w:t xml:space="preserve"> </w:t>
      </w:r>
      <w:r>
        <w:rPr>
          <w:rFonts w:cs="Arial"/>
          <w:szCs w:val="22"/>
        </w:rPr>
        <w:br/>
        <w:t>liefert den übersetzten Text des Bit-Wertes (i.W. zur Anzeige in der GUI)</w:t>
      </w:r>
    </w:p>
    <w:p w14:paraId="011F6B22" w14:textId="77777777" w:rsidR="00D570A8" w:rsidRDefault="00D570A8" w:rsidP="00C321E3">
      <w:pPr>
        <w:pStyle w:val="berschrift2"/>
        <w:rPr>
          <w:lang w:val="en-US"/>
        </w:rPr>
      </w:pPr>
      <w:bookmarkStart w:id="201" w:name="_Ref81216946"/>
      <w:bookmarkStart w:id="202" w:name="_Toc115767158"/>
      <w:r>
        <w:rPr>
          <w:lang w:val="en-US"/>
        </w:rPr>
        <w:t>Version 24.4</w:t>
      </w:r>
      <w:bookmarkEnd w:id="201"/>
      <w:bookmarkEnd w:id="202"/>
    </w:p>
    <w:p w14:paraId="2D5DB8E8" w14:textId="77777777" w:rsidR="00D570A8" w:rsidRPr="009C5538" w:rsidRDefault="00D570A8" w:rsidP="00262F4D">
      <w:pPr>
        <w:jc w:val="both"/>
        <w:rPr>
          <w:rFonts w:cs="Arial"/>
          <w:szCs w:val="22"/>
        </w:rPr>
      </w:pPr>
      <w:r w:rsidRPr="00EF6765">
        <w:rPr>
          <w:rFonts w:cs="Arial"/>
          <w:szCs w:val="22"/>
        </w:rPr>
        <w:t>Ab API-Version 24.</w:t>
      </w:r>
      <w:r>
        <w:rPr>
          <w:rFonts w:cs="Arial"/>
          <w:szCs w:val="22"/>
        </w:rPr>
        <w:t>4</w:t>
      </w:r>
      <w:r w:rsidRPr="00EF6765">
        <w:rPr>
          <w:rFonts w:cs="Arial"/>
          <w:szCs w:val="22"/>
        </w:rPr>
        <w:t xml:space="preserve"> steh</w:t>
      </w:r>
      <w:r>
        <w:rPr>
          <w:rFonts w:cs="Arial"/>
          <w:szCs w:val="22"/>
        </w:rPr>
        <w:t>t die Konfiguration des partiellen Flashen über die bereits bestehende API-</w:t>
      </w:r>
      <w:r w:rsidRPr="00EF6765">
        <w:rPr>
          <w:rFonts w:cs="Arial"/>
          <w:szCs w:val="22"/>
        </w:rPr>
        <w:t xml:space="preserve">Funktionen </w:t>
      </w:r>
      <w:r w:rsidRPr="00C321E3">
        <w:rPr>
          <w:rFonts w:ascii="Courier New" w:hAnsi="Courier New" w:cs="Courier New"/>
          <w:color w:val="000000"/>
          <w:sz w:val="20"/>
          <w:szCs w:val="20"/>
        </w:rPr>
        <w:t>configureSetting</w:t>
      </w:r>
      <w:r w:rsidRPr="00EF6765">
        <w:rPr>
          <w:rFonts w:cs="Arial"/>
          <w:szCs w:val="22"/>
        </w:rPr>
        <w:t xml:space="preserve"> zur Verfügung.</w:t>
      </w:r>
      <w:r>
        <w:rPr>
          <w:rFonts w:cs="Arial"/>
          <w:szCs w:val="22"/>
        </w:rPr>
        <w:t xml:space="preserve"> Dazu ist der Eingabeparameter </w:t>
      </w:r>
      <w:r w:rsidRPr="00C321E3">
        <w:rPr>
          <w:rFonts w:ascii="Courier New" w:hAnsi="Courier New" w:cs="Courier New"/>
          <w:color w:val="000000"/>
          <w:sz w:val="20"/>
          <w:szCs w:val="20"/>
        </w:rPr>
        <w:t>paramKey</w:t>
      </w:r>
      <w:r w:rsidRPr="00C321E3">
        <w:rPr>
          <w:rFonts w:cs="Arial"/>
          <w:szCs w:val="22"/>
        </w:rPr>
        <w:t xml:space="preserve"> mit dem Wert „Flashing.partialMode“ und der Parameter </w:t>
      </w:r>
      <w:r w:rsidRPr="00C321E3">
        <w:rPr>
          <w:rFonts w:ascii="Courier New" w:hAnsi="Courier New" w:cs="Courier New"/>
          <w:color w:val="000000"/>
          <w:sz w:val="20"/>
          <w:szCs w:val="20"/>
        </w:rPr>
        <w:t>paramValue</w:t>
      </w:r>
      <w:r w:rsidRPr="00C321E3">
        <w:rPr>
          <w:rFonts w:cs="Arial"/>
          <w:szCs w:val="22"/>
        </w:rPr>
        <w:t xml:space="preserve"> entweder mit „TRUE“ oder „FALSE“ zu </w:t>
      </w:r>
      <w:r>
        <w:rPr>
          <w:rFonts w:cs="Arial"/>
          <w:szCs w:val="22"/>
        </w:rPr>
        <w:t>setzen</w:t>
      </w:r>
      <w:r w:rsidRPr="00C321E3">
        <w:rPr>
          <w:rFonts w:cs="Arial"/>
          <w:szCs w:val="22"/>
        </w:rPr>
        <w:t xml:space="preserve">.  </w:t>
      </w:r>
      <w:r>
        <w:rPr>
          <w:rFonts w:cs="Arial"/>
          <w:szCs w:val="22"/>
        </w:rPr>
        <w:t xml:space="preserve">Der Wert „TRUE“ aktiviert und „FALSE“ deaktiviert das partielle Flashen. Standardmäßig ist das partielle Flashen aktiviert. Die Konfigurieration bleibt für die Dauer der Server-Instanz erhalten, so dass nach einem Server-Neustart immer das partielle Flashen aktiv ist.  </w:t>
      </w:r>
      <w:r w:rsidRPr="009C5538">
        <w:rPr>
          <w:rFonts w:cs="Arial"/>
          <w:szCs w:val="22"/>
        </w:rPr>
        <w:t xml:space="preserve"> </w:t>
      </w:r>
    </w:p>
    <w:p w14:paraId="7F8B6463" w14:textId="77777777" w:rsidR="00D570A8" w:rsidRDefault="00D570A8" w:rsidP="008C79CF">
      <w:pPr>
        <w:autoSpaceDE w:val="0"/>
        <w:autoSpaceDN w:val="0"/>
        <w:adjustRightInd w:val="0"/>
        <w:spacing w:after="0"/>
        <w:ind w:firstLine="708"/>
        <w:rPr>
          <w:rFonts w:ascii="Courier New" w:hAnsi="Courier New" w:cs="Courier New"/>
          <w:color w:val="000000"/>
          <w:sz w:val="20"/>
          <w:szCs w:val="20"/>
          <w:lang w:val="en-US"/>
        </w:rPr>
      </w:pPr>
      <w:r w:rsidRPr="00C321E3">
        <w:rPr>
          <w:rFonts w:ascii="Courier New" w:hAnsi="Courier New" w:cs="Courier New"/>
          <w:color w:val="000000"/>
          <w:sz w:val="20"/>
          <w:szCs w:val="20"/>
          <w:lang w:val="en-US"/>
        </w:rPr>
        <w:t xml:space="preserve">void </w:t>
      </w:r>
      <w:r w:rsidRPr="00C321E3">
        <w:rPr>
          <w:rFonts w:ascii="Courier New" w:hAnsi="Courier New" w:cs="Courier New"/>
          <w:b/>
          <w:bCs/>
          <w:color w:val="000000"/>
          <w:sz w:val="20"/>
          <w:szCs w:val="20"/>
          <w:lang w:val="en-US"/>
        </w:rPr>
        <w:t>configureSetting</w:t>
      </w:r>
      <w:r>
        <w:rPr>
          <w:rFonts w:ascii="Courier New" w:hAnsi="Courier New" w:cs="Courier New"/>
          <w:color w:val="000000"/>
          <w:sz w:val="20"/>
          <w:szCs w:val="20"/>
          <w:lang w:val="en-US"/>
        </w:rPr>
        <w:t>(</w:t>
      </w:r>
      <w:r w:rsidRPr="00C321E3">
        <w:rPr>
          <w:rFonts w:ascii="Courier New" w:hAnsi="Courier New" w:cs="Courier New"/>
          <w:color w:val="000000"/>
          <w:sz w:val="20"/>
          <w:szCs w:val="20"/>
          <w:lang w:val="en-US"/>
        </w:rPr>
        <w:t>String paramKey, String paramValue)</w:t>
      </w:r>
    </w:p>
    <w:p w14:paraId="2197330C" w14:textId="77777777" w:rsidR="00D570A8" w:rsidRDefault="00D570A8" w:rsidP="008C79CF">
      <w:pPr>
        <w:pStyle w:val="berschrift2"/>
        <w:rPr>
          <w:lang w:val="en-US"/>
        </w:rPr>
      </w:pPr>
      <w:bookmarkStart w:id="203" w:name="_Ref85464064"/>
      <w:bookmarkStart w:id="204" w:name="_Toc115767159"/>
      <w:r>
        <w:rPr>
          <w:lang w:val="en-US"/>
        </w:rPr>
        <w:t>Version 24.5</w:t>
      </w:r>
      <w:bookmarkEnd w:id="203"/>
      <w:bookmarkEnd w:id="204"/>
    </w:p>
    <w:p w14:paraId="408E2601" w14:textId="77777777" w:rsidR="00D570A8" w:rsidRDefault="00D570A8" w:rsidP="00997A62">
      <w:pPr>
        <w:jc w:val="both"/>
        <w:rPr>
          <w:rFonts w:cs="Arial"/>
          <w:szCs w:val="22"/>
        </w:rPr>
      </w:pPr>
      <w:r>
        <w:rPr>
          <w:rFonts w:cs="Arial"/>
          <w:szCs w:val="22"/>
        </w:rPr>
        <w:t>Aufgrund von Problemen bei einigen Web-Clients wurde ab</w:t>
      </w:r>
      <w:r w:rsidRPr="00997A62">
        <w:rPr>
          <w:rFonts w:cs="Arial"/>
          <w:szCs w:val="22"/>
        </w:rPr>
        <w:t xml:space="preserve"> </w:t>
      </w:r>
      <w:r>
        <w:rPr>
          <w:rFonts w:cs="Arial"/>
          <w:szCs w:val="22"/>
        </w:rPr>
        <w:t>API-</w:t>
      </w:r>
      <w:r w:rsidRPr="00997A62">
        <w:rPr>
          <w:rFonts w:cs="Arial"/>
          <w:szCs w:val="22"/>
        </w:rPr>
        <w:t>Version 24.5 die WSDL-Datei geringfügig</w:t>
      </w:r>
      <w:r>
        <w:rPr>
          <w:rFonts w:cs="Arial"/>
          <w:szCs w:val="22"/>
        </w:rPr>
        <w:t xml:space="preserve"> bei den Statusinformationen von „Fahrzeugfunktionen“ angepasst</w:t>
      </w:r>
      <w:r w:rsidRPr="00997A62">
        <w:rPr>
          <w:rFonts w:cs="Arial"/>
          <w:szCs w:val="22"/>
        </w:rPr>
        <w:t>. Die Automatisierungs-API bleibt dagegen unverändert</w:t>
      </w:r>
      <w:r>
        <w:rPr>
          <w:rFonts w:cs="Arial"/>
          <w:szCs w:val="22"/>
        </w:rPr>
        <w:t>. Somit stehen beim Element „</w:t>
      </w:r>
      <w:r w:rsidRPr="00997A62">
        <w:rPr>
          <w:rFonts w:cs="Arial"/>
          <w:szCs w:val="22"/>
        </w:rPr>
        <w:t>IVehicleFunctionStatusInfo</w:t>
      </w:r>
      <w:r>
        <w:rPr>
          <w:rFonts w:cs="Arial"/>
          <w:szCs w:val="22"/>
        </w:rPr>
        <w:t xml:space="preserve">“ </w:t>
      </w:r>
      <w:r w:rsidRPr="00997A62">
        <w:rPr>
          <w:rFonts w:cs="Arial"/>
          <w:szCs w:val="22"/>
        </w:rPr>
        <w:t>weiterhin die Methoden „getStateBit()“, „getCalibrationBit()“, „getActivationBit()“, „getCommissioningBit()“, „getCommissioningStatusBit()“, „getStatusBit()“ und „getRegistrationBit()“</w:t>
      </w:r>
      <w:r>
        <w:rPr>
          <w:rFonts w:cs="Arial"/>
          <w:szCs w:val="22"/>
        </w:rPr>
        <w:t xml:space="preserve"> zur Abfrage er Statusinfomationen zur Verfügung. Die WSDL/Schema ist nun im Bereich der Statusinformationen folgendermaßen aufgebaut:</w:t>
      </w:r>
    </w:p>
    <w:p w14:paraId="2854DB9E" w14:textId="77777777" w:rsidR="00D570A8" w:rsidRPr="00924CD7" w:rsidRDefault="00D570A8" w:rsidP="00924CD7">
      <w:pPr>
        <w:spacing w:after="0"/>
        <w:rPr>
          <w:rFonts w:cs="Arial"/>
          <w:sz w:val="16"/>
          <w:szCs w:val="16"/>
          <w:lang w:val="en-US"/>
        </w:rPr>
      </w:pPr>
      <w:r w:rsidRPr="00924CD7">
        <w:rPr>
          <w:rFonts w:cs="Arial"/>
          <w:sz w:val="16"/>
          <w:szCs w:val="16"/>
          <w:lang w:val="en-US"/>
        </w:rPr>
        <w:t>&lt;xs:complexType name="vehicleFunctionStatusInfoImpl"&gt;</w:t>
      </w:r>
    </w:p>
    <w:p w14:paraId="5A79FB69" w14:textId="77777777" w:rsidR="00D570A8" w:rsidRPr="00924CD7" w:rsidRDefault="00D570A8" w:rsidP="00924CD7">
      <w:pPr>
        <w:spacing w:after="0"/>
        <w:rPr>
          <w:rFonts w:cs="Arial"/>
          <w:sz w:val="16"/>
          <w:szCs w:val="16"/>
          <w:lang w:val="en-US"/>
        </w:rPr>
      </w:pPr>
      <w:r w:rsidRPr="00924CD7">
        <w:rPr>
          <w:rFonts w:cs="Arial"/>
          <w:sz w:val="16"/>
          <w:szCs w:val="16"/>
          <w:lang w:val="en-US"/>
        </w:rPr>
        <w:tab/>
        <w:t>&lt;xs:sequence&gt;</w:t>
      </w:r>
    </w:p>
    <w:p w14:paraId="14AEE222"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name="stateBit" type="tns:bitValueImpl"/&gt;</w:t>
      </w:r>
    </w:p>
    <w:p w14:paraId="1425F6EA"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name="calibrationBit" type="tns:bitValueImpl"/&gt;</w:t>
      </w:r>
    </w:p>
    <w:p w14:paraId="0F7E2A34"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name="activationBit" type="tns:bitValueImpl"/&gt;</w:t>
      </w:r>
    </w:p>
    <w:p w14:paraId="7625D365"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name="commissioningBit" type="tns:bitValueImpl"/&gt;</w:t>
      </w:r>
    </w:p>
    <w:p w14:paraId="242BC6F9"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name="commissioningStatusBit" type="tns:bitValueImpl"/&gt;</w:t>
      </w:r>
    </w:p>
    <w:p w14:paraId="3E7D0CE8"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name="statusBit" type="tns:bitValueImpl"/&gt;</w:t>
      </w:r>
    </w:p>
    <w:p w14:paraId="5E6500F0"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name="registrationBit" type="tns:bitValueImpl"/&gt;</w:t>
      </w:r>
    </w:p>
    <w:p w14:paraId="63E1DD2A" w14:textId="77777777" w:rsidR="00D570A8" w:rsidRPr="00924CD7" w:rsidRDefault="00D570A8" w:rsidP="00924CD7">
      <w:pPr>
        <w:spacing w:after="0"/>
        <w:rPr>
          <w:rFonts w:cs="Arial"/>
          <w:sz w:val="16"/>
          <w:szCs w:val="16"/>
          <w:lang w:val="en-US"/>
        </w:rPr>
      </w:pPr>
      <w:r w:rsidRPr="00924CD7">
        <w:rPr>
          <w:rFonts w:cs="Arial"/>
          <w:sz w:val="16"/>
          <w:szCs w:val="16"/>
          <w:lang w:val="en-US"/>
        </w:rPr>
        <w:tab/>
        <w:t>&lt;/xs:sequence&gt;</w:t>
      </w:r>
    </w:p>
    <w:p w14:paraId="6AEE7643" w14:textId="77777777" w:rsidR="00D570A8" w:rsidRPr="00924CD7" w:rsidRDefault="00D570A8" w:rsidP="00924CD7">
      <w:pPr>
        <w:spacing w:after="0"/>
        <w:rPr>
          <w:rFonts w:cs="Arial"/>
          <w:sz w:val="16"/>
          <w:szCs w:val="16"/>
          <w:lang w:val="en-US"/>
        </w:rPr>
      </w:pPr>
      <w:r w:rsidRPr="00924CD7">
        <w:rPr>
          <w:rFonts w:cs="Arial"/>
          <w:sz w:val="16"/>
          <w:szCs w:val="16"/>
          <w:lang w:val="en-US"/>
        </w:rPr>
        <w:t>&lt;/xs:complexType&gt;</w:t>
      </w:r>
    </w:p>
    <w:p w14:paraId="593BD8A8" w14:textId="77777777" w:rsidR="00D570A8" w:rsidRPr="00924CD7" w:rsidRDefault="00D570A8" w:rsidP="00924CD7">
      <w:pPr>
        <w:spacing w:after="0"/>
        <w:rPr>
          <w:rFonts w:cs="Arial"/>
          <w:sz w:val="16"/>
          <w:szCs w:val="16"/>
          <w:lang w:val="en-US"/>
        </w:rPr>
      </w:pPr>
      <w:r w:rsidRPr="00924CD7">
        <w:rPr>
          <w:rFonts w:cs="Arial"/>
          <w:sz w:val="16"/>
          <w:szCs w:val="16"/>
          <w:lang w:val="en-US"/>
        </w:rPr>
        <w:t>&lt;xs:complexType name="bitValueImpl"&gt;</w:t>
      </w:r>
    </w:p>
    <w:p w14:paraId="67F389A8" w14:textId="77777777" w:rsidR="00D570A8" w:rsidRPr="00924CD7" w:rsidRDefault="00D570A8" w:rsidP="00924CD7">
      <w:pPr>
        <w:spacing w:after="0"/>
        <w:rPr>
          <w:rFonts w:cs="Arial"/>
          <w:sz w:val="16"/>
          <w:szCs w:val="16"/>
          <w:lang w:val="en-US"/>
        </w:rPr>
      </w:pPr>
      <w:r w:rsidRPr="00924CD7">
        <w:rPr>
          <w:rFonts w:cs="Arial"/>
          <w:sz w:val="16"/>
          <w:szCs w:val="16"/>
          <w:lang w:val="en-US"/>
        </w:rPr>
        <w:tab/>
        <w:t>&lt;xs:sequence&gt;</w:t>
      </w:r>
    </w:p>
    <w:p w14:paraId="04F4F011"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name="itsBitValue" type="xs:boolean"/&gt;</w:t>
      </w:r>
    </w:p>
    <w:p w14:paraId="43AA5D38"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name="itsTextValue" type="xs:string"/&gt;</w:t>
      </w:r>
    </w:p>
    <w:p w14:paraId="79C70B27" w14:textId="77777777" w:rsidR="00D570A8" w:rsidRPr="00924CD7" w:rsidRDefault="00D570A8"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&lt;xs:element name="itsTranslatedText" type="xs:string"/&gt;</w:t>
      </w:r>
    </w:p>
    <w:p w14:paraId="6403C0E4" w14:textId="77777777" w:rsidR="00D570A8" w:rsidRPr="00924CD7" w:rsidRDefault="00D570A8" w:rsidP="00924CD7">
      <w:pPr>
        <w:spacing w:after="0"/>
        <w:rPr>
          <w:rFonts w:cs="Arial"/>
          <w:sz w:val="16"/>
          <w:szCs w:val="16"/>
        </w:rPr>
      </w:pPr>
      <w:r w:rsidRPr="00924CD7">
        <w:rPr>
          <w:rFonts w:cs="Arial"/>
          <w:sz w:val="16"/>
          <w:szCs w:val="16"/>
          <w:lang w:val="en-US"/>
        </w:rPr>
        <w:tab/>
      </w:r>
      <w:r w:rsidRPr="00924CD7">
        <w:rPr>
          <w:rFonts w:cs="Arial"/>
          <w:sz w:val="16"/>
          <w:szCs w:val="16"/>
        </w:rPr>
        <w:t>&lt;/xs:sequence&gt;</w:t>
      </w:r>
    </w:p>
    <w:p w14:paraId="7F0BD00D" w14:textId="77777777" w:rsidR="00D570A8" w:rsidRDefault="00D570A8" w:rsidP="00924CD7">
      <w:pPr>
        <w:spacing w:after="0"/>
        <w:rPr>
          <w:rFonts w:cs="Arial"/>
          <w:sz w:val="16"/>
          <w:szCs w:val="16"/>
        </w:rPr>
      </w:pPr>
      <w:r w:rsidRPr="00924CD7">
        <w:rPr>
          <w:rFonts w:cs="Arial"/>
          <w:sz w:val="16"/>
          <w:szCs w:val="16"/>
        </w:rPr>
        <w:t>&lt;/xs:complexType&gt;</w:t>
      </w:r>
    </w:p>
    <w:p w14:paraId="03399224" w14:textId="77777777" w:rsidR="00D570A8" w:rsidRDefault="00D570A8" w:rsidP="008B6076">
      <w:pPr>
        <w:pStyle w:val="berschrift2"/>
      </w:pPr>
      <w:r>
        <w:t xml:space="preserve"> </w:t>
      </w:r>
      <w:bookmarkStart w:id="205" w:name="_Ref88569011"/>
      <w:bookmarkStart w:id="206" w:name="_Toc115767160"/>
      <w:r>
        <w:t>Version 25.0</w:t>
      </w:r>
      <w:bookmarkEnd w:id="205"/>
      <w:bookmarkEnd w:id="206"/>
    </w:p>
    <w:p w14:paraId="52A815AA" w14:textId="77777777" w:rsidR="00D570A8" w:rsidRDefault="00D570A8" w:rsidP="008B6076">
      <w:r>
        <w:t>Aus der Webschnittstelle wurde die Versionsnummer aus der URL entfernt. Damit braucht bei einer abwärtskompatiblen Änderung kein neues Plateau-Plugin generiert und installiert werden. Weiterhin brauchen Tools, die die WebSchnittstelle verwenden, bei abwärtskompatiblen Änderungen die Schnittstellen-WSDL nicht neu einlesen und aufwendige Anpassungen vornehmen.</w:t>
      </w:r>
    </w:p>
    <w:p w14:paraId="15540982" w14:textId="77777777" w:rsidR="00D570A8" w:rsidRDefault="00D570A8" w:rsidP="00F73CA8">
      <w:pPr>
        <w:pStyle w:val="berschrift2"/>
      </w:pPr>
      <w:bookmarkStart w:id="207" w:name="_Ref90385529"/>
      <w:bookmarkStart w:id="208" w:name="_Toc115767161"/>
      <w:r>
        <w:t>Version 25.1</w:t>
      </w:r>
      <w:bookmarkEnd w:id="207"/>
      <w:bookmarkEnd w:id="208"/>
    </w:p>
    <w:p w14:paraId="53FD762D" w14:textId="77777777" w:rsidR="00D570A8" w:rsidRDefault="00D570A8" w:rsidP="00101AA6">
      <w:pPr>
        <w:rPr>
          <w:rFonts w:cs="Arial"/>
          <w:szCs w:val="22"/>
        </w:rPr>
      </w:pPr>
      <w:r>
        <w:rPr>
          <w:rFonts w:cs="Arial"/>
          <w:szCs w:val="22"/>
        </w:rPr>
        <w:t>Wenn beim Diagnoseeinstieg zu dem zu verwendenen MCD-Projekt mehr als ein Vehicle-Info für den ausgewählten Kommunikationsweg vorliegt, so wird das Standard-Vehicle-Info verwendet, falls dies existiert. Liegt kein solches vor, wird das erste ermittelte Vehicle-Info verwendet.</w:t>
      </w:r>
    </w:p>
    <w:p w14:paraId="3DAB6DCC" w14:textId="77777777" w:rsidR="00D570A8" w:rsidRDefault="00D570A8" w:rsidP="00101AA6">
      <w:pPr>
        <w:rPr>
          <w:rFonts w:cs="Arial"/>
          <w:szCs w:val="22"/>
        </w:rPr>
      </w:pPr>
      <w:r>
        <w:rPr>
          <w:rFonts w:cs="Arial"/>
          <w:szCs w:val="22"/>
        </w:rPr>
        <w:t>Das Standard-Vehicle-Info für ein MCD-Projekt &lt;Projektname&gt; ist für die unterschiedlichen Kommunikationswege wie folgt definiert:</w:t>
      </w:r>
    </w:p>
    <w:tbl>
      <w:tblPr>
        <w:tblStyle w:val="Tabellenraster"/>
        <w:tblW w:w="0" w:type="auto"/>
        <w:tblInd w:w="108" w:type="dxa"/>
        <w:tblLook w:val="04A0" w:firstRow="1" w:lastRow="0" w:firstColumn="1" w:lastColumn="0" w:noHBand="0" w:noVBand="1"/>
      </w:tblPr>
      <w:tblGrid>
        <w:gridCol w:w="3119"/>
        <w:gridCol w:w="6946"/>
      </w:tblGrid>
      <w:tr w:rsidR="00D570A8" w14:paraId="3708F3E7" w14:textId="77777777" w:rsidTr="00CC21B8">
        <w:tc>
          <w:tcPr>
            <w:tcW w:w="3119" w:type="dxa"/>
          </w:tcPr>
          <w:p w14:paraId="749FEF97" w14:textId="77777777" w:rsidR="00D570A8" w:rsidRPr="00DE1ABB" w:rsidRDefault="00D570A8" w:rsidP="00101AA6">
            <w:pPr>
              <w:rPr>
                <w:rFonts w:cs="Arial"/>
                <w:b/>
                <w:bCs/>
                <w:szCs w:val="22"/>
              </w:rPr>
            </w:pPr>
            <w:r w:rsidRPr="00DE1ABB">
              <w:rPr>
                <w:rFonts w:cs="Arial"/>
                <w:b/>
                <w:bCs/>
                <w:szCs w:val="22"/>
              </w:rPr>
              <w:t>Kommunikationsweg</w:t>
            </w:r>
          </w:p>
        </w:tc>
        <w:tc>
          <w:tcPr>
            <w:tcW w:w="6946" w:type="dxa"/>
          </w:tcPr>
          <w:p w14:paraId="36B774CF" w14:textId="77777777" w:rsidR="00D570A8" w:rsidRPr="00DE1ABB" w:rsidRDefault="00D570A8" w:rsidP="00101AA6">
            <w:pPr>
              <w:rPr>
                <w:rFonts w:cs="Arial"/>
                <w:b/>
                <w:bCs/>
                <w:szCs w:val="22"/>
              </w:rPr>
            </w:pPr>
            <w:r w:rsidRPr="00DE1ABB">
              <w:rPr>
                <w:b/>
                <w:bCs/>
              </w:rPr>
              <w:t>Standard-Vehicle-Info</w:t>
            </w:r>
          </w:p>
        </w:tc>
      </w:tr>
      <w:tr w:rsidR="00D570A8" w14:paraId="52C0D1E9" w14:textId="77777777" w:rsidTr="00CC21B8">
        <w:tc>
          <w:tcPr>
            <w:tcW w:w="3119" w:type="dxa"/>
          </w:tcPr>
          <w:p w14:paraId="6D81C26D" w14:textId="77777777" w:rsidR="00D570A8" w:rsidRDefault="00D570A8" w:rsidP="00101AA6">
            <w:pPr>
              <w:rPr>
                <w:rFonts w:cs="Arial"/>
                <w:szCs w:val="22"/>
              </w:rPr>
            </w:pPr>
            <w:r>
              <w:rPr>
                <w:rFonts w:cs="Arial"/>
                <w:szCs w:val="22"/>
              </w:rPr>
              <w:t>CAN</w:t>
            </w:r>
          </w:p>
        </w:tc>
        <w:tc>
          <w:tcPr>
            <w:tcW w:w="6946" w:type="dxa"/>
          </w:tcPr>
          <w:p w14:paraId="260CC3D0" w14:textId="77777777" w:rsidR="00D570A8" w:rsidRDefault="00D570A8" w:rsidP="00101AA6">
            <w:pPr>
              <w:rPr>
                <w:rFonts w:cs="Arial"/>
                <w:szCs w:val="22"/>
              </w:rPr>
            </w:pPr>
            <w:r>
              <w:rPr>
                <w:rFonts w:cs="Arial"/>
                <w:szCs w:val="22"/>
              </w:rPr>
              <w:t>VINFO_&lt;Projektname&gt;CAN</w:t>
            </w:r>
          </w:p>
        </w:tc>
      </w:tr>
      <w:tr w:rsidR="00D570A8" w14:paraId="4F4B2539" w14:textId="77777777" w:rsidTr="00CC21B8">
        <w:tc>
          <w:tcPr>
            <w:tcW w:w="3119" w:type="dxa"/>
          </w:tcPr>
          <w:p w14:paraId="4A41BF32" w14:textId="77777777" w:rsidR="00D570A8" w:rsidRDefault="00D570A8" w:rsidP="00101AA6">
            <w:pPr>
              <w:rPr>
                <w:rFonts w:cs="Arial"/>
                <w:szCs w:val="22"/>
              </w:rPr>
            </w:pPr>
            <w:r>
              <w:rPr>
                <w:rFonts w:cs="Arial"/>
                <w:szCs w:val="22"/>
              </w:rPr>
              <w:t>CAN-FD</w:t>
            </w:r>
          </w:p>
        </w:tc>
        <w:tc>
          <w:tcPr>
            <w:tcW w:w="6946" w:type="dxa"/>
          </w:tcPr>
          <w:p w14:paraId="5750BC0D" w14:textId="77777777" w:rsidR="00D570A8" w:rsidRDefault="00D570A8" w:rsidP="00101AA6">
            <w:pPr>
              <w:rPr>
                <w:rFonts w:cs="Arial"/>
                <w:szCs w:val="22"/>
              </w:rPr>
            </w:pPr>
            <w:r>
              <w:rPr>
                <w:rFonts w:cs="Arial"/>
                <w:szCs w:val="22"/>
              </w:rPr>
              <w:t>VINFO_&lt;Projektname&gt;CANFD</w:t>
            </w:r>
          </w:p>
        </w:tc>
      </w:tr>
      <w:tr w:rsidR="00D570A8" w14:paraId="39E628AE" w14:textId="77777777" w:rsidTr="00CC21B8">
        <w:tc>
          <w:tcPr>
            <w:tcW w:w="3119" w:type="dxa"/>
          </w:tcPr>
          <w:p w14:paraId="10DFE822" w14:textId="77777777" w:rsidR="00D570A8" w:rsidRDefault="00D570A8" w:rsidP="00101AA6">
            <w:pPr>
              <w:rPr>
                <w:rFonts w:cs="Arial"/>
                <w:szCs w:val="22"/>
              </w:rPr>
            </w:pPr>
            <w:r>
              <w:rPr>
                <w:rFonts w:cs="Arial"/>
                <w:szCs w:val="22"/>
              </w:rPr>
              <w:t>DoIP</w:t>
            </w:r>
          </w:p>
        </w:tc>
        <w:tc>
          <w:tcPr>
            <w:tcW w:w="6946" w:type="dxa"/>
          </w:tcPr>
          <w:p w14:paraId="78D90D75" w14:textId="77777777" w:rsidR="00D570A8" w:rsidRDefault="00D570A8" w:rsidP="00101AA6">
            <w:pPr>
              <w:rPr>
                <w:rFonts w:cs="Arial"/>
                <w:szCs w:val="22"/>
              </w:rPr>
            </w:pPr>
            <w:r>
              <w:rPr>
                <w:rFonts w:cs="Arial"/>
                <w:szCs w:val="22"/>
              </w:rPr>
              <w:t>VINFO_&lt;Projektname&gt;DoIP</w:t>
            </w:r>
          </w:p>
        </w:tc>
      </w:tr>
    </w:tbl>
    <w:p w14:paraId="4DB379B2" w14:textId="77777777" w:rsidR="00D570A8" w:rsidRPr="00687B40" w:rsidRDefault="00D570A8" w:rsidP="00687B40">
      <w:pPr>
        <w:pStyle w:val="Beschriftung"/>
      </w:pPr>
      <w:r>
        <w:t xml:space="preserve">Tabelle </w:t>
      </w:r>
      <w:fldSimple w:instr=" SEQ Tabelle \* ARABIC ">
        <w:r>
          <w:rPr>
            <w:noProof/>
          </w:rPr>
          <w:t>2</w:t>
        </w:r>
      </w:fldSimple>
      <w:r>
        <w:t>: Zuordnung Standard-Vehicle-Info zu Kommunikationsweg</w:t>
      </w:r>
    </w:p>
    <w:p w14:paraId="79507D60" w14:textId="77777777" w:rsidR="00D570A8" w:rsidRDefault="00D570A8" w:rsidP="00101AA6">
      <w:pPr>
        <w:rPr>
          <w:rFonts w:cs="Arial"/>
          <w:szCs w:val="22"/>
        </w:rPr>
      </w:pPr>
      <w:r>
        <w:rPr>
          <w:rFonts w:cs="Arial"/>
          <w:szCs w:val="22"/>
        </w:rPr>
        <w:t xml:space="preserve">Wenn ein definiertes anderes Vehicle-Info für den nächsten Einstieg genutzt werden soll, kann dies mit der Funktion </w:t>
      </w:r>
      <w:r w:rsidRPr="001C58F6">
        <w:rPr>
          <w:rFonts w:ascii="Courier New" w:hAnsi="Courier New" w:cs="Courier New"/>
          <w:color w:val="000000"/>
          <w:sz w:val="20"/>
          <w:szCs w:val="20"/>
        </w:rPr>
        <w:t>setVehicleInfo</w:t>
      </w:r>
      <w:r>
        <w:rPr>
          <w:rFonts w:cs="Arial"/>
          <w:szCs w:val="22"/>
        </w:rPr>
        <w:t xml:space="preserve"> festgelegt werden. Die Menge der verfügbaren Vehicle-Infos für ein MCD-Projekt kann mit </w:t>
      </w:r>
      <w:r w:rsidRPr="001C58F6">
        <w:rPr>
          <w:rFonts w:ascii="Courier New" w:hAnsi="Courier New" w:cs="Courier New"/>
          <w:color w:val="000000"/>
          <w:sz w:val="20"/>
          <w:szCs w:val="20"/>
        </w:rPr>
        <w:t>getVehicleInfos</w:t>
      </w:r>
      <w:r>
        <w:rPr>
          <w:rFonts w:cs="Arial"/>
          <w:szCs w:val="22"/>
        </w:rPr>
        <w:t xml:space="preserve"> abgefragt werden.</w:t>
      </w:r>
    </w:p>
    <w:p w14:paraId="1FE6B24E" w14:textId="77777777" w:rsidR="00D570A8" w:rsidRPr="00EF6765" w:rsidRDefault="00D570A8" w:rsidP="00101AA6">
      <w:pPr>
        <w:rPr>
          <w:rFonts w:cs="Arial"/>
          <w:szCs w:val="22"/>
        </w:rPr>
      </w:pPr>
      <w:r w:rsidRPr="00EF6765">
        <w:rPr>
          <w:rFonts w:cs="Arial"/>
          <w:szCs w:val="22"/>
        </w:rPr>
        <w:t>Folgende neue Schnittstellenerweiterungen werden bereitgestellt</w:t>
      </w:r>
      <w:r>
        <w:rPr>
          <w:rFonts w:cs="Arial"/>
          <w:szCs w:val="22"/>
        </w:rPr>
        <w:t>:</w:t>
      </w:r>
    </w:p>
    <w:p w14:paraId="7053197F" w14:textId="77777777" w:rsidR="00D570A8" w:rsidRPr="00687B40" w:rsidRDefault="00D570A8" w:rsidP="00687B40">
      <w:pPr>
        <w:pStyle w:val="Listenabsatz"/>
        <w:numPr>
          <w:ilvl w:val="0"/>
          <w:numId w:val="17"/>
        </w:numPr>
        <w:jc w:val="both"/>
        <w:rPr>
          <w:rFonts w:cs="Arial"/>
          <w:szCs w:val="22"/>
        </w:rPr>
      </w:pPr>
      <w:r w:rsidRPr="007D6354">
        <w:rPr>
          <w:rFonts w:cs="Arial"/>
          <w:szCs w:val="22"/>
        </w:rPr>
        <w:t xml:space="preserve">Die Methode </w:t>
      </w:r>
      <w:r w:rsidRPr="001C58F6">
        <w:rPr>
          <w:rFonts w:ascii="Courier New" w:hAnsi="Courier New" w:cs="Courier New"/>
          <w:color w:val="000000"/>
          <w:sz w:val="20"/>
          <w:szCs w:val="20"/>
        </w:rPr>
        <w:t>getVehicleInfos</w:t>
      </w:r>
      <w:r>
        <w:rPr>
          <w:rFonts w:ascii="Courier New" w:hAnsi="Courier New" w:cs="Courier New"/>
          <w:color w:val="000000"/>
          <w:sz w:val="20"/>
          <w:szCs w:val="20"/>
        </w:rPr>
        <w:t xml:space="preserve"> </w:t>
      </w:r>
      <w:r>
        <w:rPr>
          <w:rFonts w:cs="Arial"/>
          <w:szCs w:val="22"/>
        </w:rPr>
        <w:t xml:space="preserve">liefert alle Vehicle-Infos (Namen) zu einem Projekt. Sie ist nur im Zustand </w:t>
      </w:r>
      <w:r w:rsidRPr="00687B40">
        <w:rPr>
          <w:rFonts w:ascii="Courier New" w:hAnsi="Courier New" w:cs="Courier New"/>
          <w:b/>
          <w:bCs/>
          <w:color w:val="000000"/>
          <w:sz w:val="20"/>
          <w:szCs w:val="20"/>
        </w:rPr>
        <w:t xml:space="preserve">DiagnosticInterfaceInit </w:t>
      </w:r>
      <w:r>
        <w:rPr>
          <w:rFonts w:cs="Arial"/>
          <w:szCs w:val="22"/>
        </w:rPr>
        <w:t>aufrufbar.</w:t>
      </w:r>
    </w:p>
    <w:p w14:paraId="3F06220F" w14:textId="77777777" w:rsidR="00D570A8" w:rsidRDefault="00D570A8" w:rsidP="00F52FCE">
      <w:pPr>
        <w:autoSpaceDE w:val="0"/>
        <w:autoSpaceDN w:val="0"/>
        <w:adjustRightInd w:val="0"/>
        <w:spacing w:after="0"/>
        <w:ind w:left="708"/>
        <w:rPr>
          <w:rFonts w:ascii="Courier New" w:hAnsi="Courier New" w:cs="Courier New"/>
          <w:color w:val="000000"/>
          <w:sz w:val="20"/>
          <w:szCs w:val="20"/>
          <w:lang w:val="en-US"/>
        </w:rPr>
      </w:pPr>
      <w:r w:rsidRPr="00F52FCE">
        <w:rPr>
          <w:rFonts w:ascii="Courier New" w:hAnsi="Courier New" w:cs="Courier New"/>
          <w:color w:val="000000"/>
          <w:sz w:val="20"/>
          <w:szCs w:val="20"/>
          <w:lang w:val="en-US"/>
        </w:rPr>
        <w:t>List&lt;String&gt;</w:t>
      </w:r>
      <w:r w:rsidRPr="00EF6765">
        <w:rPr>
          <w:rFonts w:ascii="Courier New" w:hAnsi="Courier New" w:cs="Courier New"/>
          <w:color w:val="000000"/>
          <w:sz w:val="20"/>
          <w:szCs w:val="20"/>
          <w:lang w:val="en-US"/>
        </w:rPr>
        <w:t xml:space="preserve"> </w:t>
      </w:r>
      <w:r w:rsidRPr="00F52FCE">
        <w:rPr>
          <w:rFonts w:ascii="Courier New" w:hAnsi="Courier New" w:cs="Courier New"/>
          <w:b/>
          <w:bCs/>
          <w:color w:val="000000"/>
          <w:sz w:val="20"/>
          <w:szCs w:val="20"/>
          <w:lang w:val="en-US"/>
        </w:rPr>
        <w:t>getVehicleInfos</w:t>
      </w:r>
      <w:r w:rsidRPr="004E2D31">
        <w:rPr>
          <w:rFonts w:ascii="Courier New" w:hAnsi="Courier New" w:cs="Courier New"/>
          <w:color w:val="000000"/>
          <w:sz w:val="20"/>
          <w:szCs w:val="20"/>
          <w:lang w:val="en-US"/>
        </w:rPr>
        <w:t>(</w:t>
      </w:r>
      <w:r w:rsidRPr="00F52FCE">
        <w:rPr>
          <w:rFonts w:ascii="Courier New" w:hAnsi="Courier New" w:cs="Courier New"/>
          <w:color w:val="000000"/>
          <w:sz w:val="20"/>
          <w:szCs w:val="20"/>
          <w:lang w:val="en-US"/>
        </w:rPr>
        <w:t>String projectName</w:t>
      </w:r>
      <w:r w:rsidRPr="004E2D31">
        <w:rPr>
          <w:rFonts w:ascii="Courier New" w:hAnsi="Courier New" w:cs="Courier New"/>
          <w:color w:val="000000"/>
          <w:sz w:val="20"/>
          <w:szCs w:val="20"/>
          <w:lang w:val="en-US"/>
        </w:rPr>
        <w:t>)</w:t>
      </w:r>
    </w:p>
    <w:p w14:paraId="69557C47" w14:textId="77777777" w:rsidR="00D570A8" w:rsidRDefault="00D570A8" w:rsidP="00F52FCE">
      <w:pPr>
        <w:autoSpaceDE w:val="0"/>
        <w:autoSpaceDN w:val="0"/>
        <w:adjustRightInd w:val="0"/>
        <w:spacing w:after="0"/>
        <w:ind w:left="708"/>
        <w:rPr>
          <w:rFonts w:ascii="Courier New" w:hAnsi="Courier New" w:cs="Courier New"/>
          <w:color w:val="000000"/>
          <w:sz w:val="20"/>
          <w:szCs w:val="20"/>
          <w:lang w:val="en-US"/>
        </w:rPr>
      </w:pPr>
    </w:p>
    <w:p w14:paraId="0F8DA00A" w14:textId="77777777" w:rsidR="00D570A8" w:rsidRPr="002A592B" w:rsidRDefault="00D570A8" w:rsidP="007F20F1">
      <w:pPr>
        <w:pStyle w:val="Listenabsatz"/>
        <w:autoSpaceDE w:val="0"/>
        <w:autoSpaceDN w:val="0"/>
        <w:adjustRightInd w:val="0"/>
        <w:spacing w:after="0"/>
        <w:ind w:left="720"/>
        <w:rPr>
          <w:rFonts w:cs="Arial"/>
          <w:szCs w:val="22"/>
        </w:rPr>
      </w:pPr>
      <w:r w:rsidRPr="002A592B">
        <w:rPr>
          <w:rFonts w:cs="Arial"/>
          <w:b/>
          <w:bCs/>
          <w:szCs w:val="22"/>
        </w:rPr>
        <w:t>ACHTUNG:</w:t>
      </w:r>
      <w:r>
        <w:rPr>
          <w:rFonts w:cs="Arial"/>
          <w:szCs w:val="22"/>
        </w:rPr>
        <w:t xml:space="preserve"> Die Methode darf nicht zwischen einem Aufruf von </w:t>
      </w:r>
      <w:r w:rsidRPr="002A592B">
        <w:rPr>
          <w:rFonts w:ascii="Courier New" w:hAnsi="Courier New" w:cs="Courier New"/>
          <w:color w:val="000000"/>
          <w:sz w:val="20"/>
          <w:szCs w:val="20"/>
        </w:rPr>
        <w:t>searchDoIPVCIs</w:t>
      </w:r>
      <w:r>
        <w:rPr>
          <w:rFonts w:cs="Arial"/>
          <w:szCs w:val="22"/>
        </w:rPr>
        <w:t xml:space="preserve"> </w:t>
      </w:r>
      <w:r w:rsidRPr="002A592B">
        <w:rPr>
          <w:rFonts w:cs="Arial"/>
          <w:szCs w:val="22"/>
        </w:rPr>
        <w:t xml:space="preserve">und </w:t>
      </w:r>
      <w:r w:rsidRPr="002A592B">
        <w:rPr>
          <w:rFonts w:ascii="Courier New" w:hAnsi="Courier New" w:cs="Courier New"/>
          <w:color w:val="000000"/>
          <w:sz w:val="20"/>
          <w:szCs w:val="20"/>
        </w:rPr>
        <w:t>setDoIPVehicleProject</w:t>
      </w:r>
      <w:r w:rsidRPr="002A592B">
        <w:rPr>
          <w:rFonts w:cs="Arial"/>
          <w:szCs w:val="22"/>
        </w:rPr>
        <w:t xml:space="preserve"> verwendet werden. Ansonsten wird die Liste der ermittelten VCIs aus </w:t>
      </w:r>
      <w:r w:rsidRPr="002A592B">
        <w:rPr>
          <w:rFonts w:ascii="Courier New" w:hAnsi="Courier New" w:cs="Courier New"/>
          <w:color w:val="000000"/>
          <w:sz w:val="20"/>
          <w:szCs w:val="20"/>
        </w:rPr>
        <w:t>searchDoIPVCIs</w:t>
      </w:r>
      <w:r w:rsidRPr="002A592B">
        <w:rPr>
          <w:rFonts w:cs="Arial"/>
          <w:szCs w:val="22"/>
        </w:rPr>
        <w:t xml:space="preserve"> ungültig und kann nicht für </w:t>
      </w:r>
      <w:r w:rsidRPr="002A592B">
        <w:rPr>
          <w:rFonts w:ascii="Courier New" w:hAnsi="Courier New" w:cs="Courier New"/>
          <w:color w:val="000000"/>
          <w:sz w:val="20"/>
          <w:szCs w:val="20"/>
        </w:rPr>
        <w:t>setDoIPVehicleProject</w:t>
      </w:r>
      <w:r w:rsidRPr="002A592B">
        <w:rPr>
          <w:rFonts w:cs="Arial"/>
          <w:szCs w:val="22"/>
        </w:rPr>
        <w:t xml:space="preserve"> verwendet werden.</w:t>
      </w:r>
    </w:p>
    <w:p w14:paraId="474156DB" w14:textId="77777777" w:rsidR="00D570A8" w:rsidRPr="002A592B" w:rsidRDefault="00D570A8" w:rsidP="00101AA6">
      <w:pPr>
        <w:autoSpaceDE w:val="0"/>
        <w:autoSpaceDN w:val="0"/>
        <w:adjustRightInd w:val="0"/>
        <w:spacing w:after="0"/>
        <w:ind w:left="3540" w:firstLine="708"/>
        <w:rPr>
          <w:rFonts w:ascii="Courier New" w:hAnsi="Courier New" w:cs="Courier New"/>
          <w:color w:val="000000"/>
          <w:sz w:val="20"/>
          <w:szCs w:val="20"/>
        </w:rPr>
      </w:pPr>
    </w:p>
    <w:p w14:paraId="30ADE461" w14:textId="77777777" w:rsidR="00D570A8" w:rsidRDefault="00D570A8" w:rsidP="006B2868">
      <w:pPr>
        <w:pStyle w:val="Listenabsatz"/>
        <w:numPr>
          <w:ilvl w:val="0"/>
          <w:numId w:val="17"/>
        </w:numPr>
        <w:autoSpaceDE w:val="0"/>
        <w:autoSpaceDN w:val="0"/>
        <w:adjustRightInd w:val="0"/>
        <w:spacing w:after="0"/>
        <w:rPr>
          <w:rFonts w:cs="Arial"/>
          <w:szCs w:val="22"/>
        </w:rPr>
      </w:pPr>
      <w:r w:rsidRPr="006B2868">
        <w:rPr>
          <w:rFonts w:cs="Arial"/>
          <w:szCs w:val="22"/>
        </w:rPr>
        <w:t xml:space="preserve">Die Methode </w:t>
      </w:r>
      <w:r w:rsidRPr="006B2868">
        <w:rPr>
          <w:rFonts w:ascii="Courier New" w:hAnsi="Courier New" w:cs="Courier New"/>
          <w:color w:val="000000"/>
          <w:sz w:val="20"/>
          <w:szCs w:val="20"/>
        </w:rPr>
        <w:t xml:space="preserve">setVehicleInfo </w:t>
      </w:r>
      <w:r w:rsidRPr="006B2868">
        <w:rPr>
          <w:rFonts w:cs="Arial"/>
          <w:szCs w:val="22"/>
        </w:rPr>
        <w:t xml:space="preserve">setzt die zu nutzende Vehicle-Info für den nächsten Diagnoseeinstieg. Für die dann folgenden Einstiege wird der Wert verworfen und muss bei Bedarf erneut gesetzt werden. Das Verwerfen erfolgt auch bei einem Fehler im Einstieg. Unter Einstieg wird in diesem Zusammenhang </w:t>
      </w:r>
      <w:r>
        <w:rPr>
          <w:rFonts w:cs="Arial"/>
          <w:szCs w:val="22"/>
        </w:rPr>
        <w:t xml:space="preserve">der Aufruf </w:t>
      </w:r>
      <w:r w:rsidRPr="006B2868">
        <w:rPr>
          <w:rFonts w:cs="Arial"/>
          <w:szCs w:val="22"/>
        </w:rPr>
        <w:t xml:space="preserve">einer der Methoden </w:t>
      </w:r>
      <w:r w:rsidRPr="006B2868">
        <w:rPr>
          <w:rFonts w:ascii="Courier New" w:hAnsi="Courier New" w:cs="Courier New"/>
          <w:color w:val="000000"/>
          <w:sz w:val="20"/>
          <w:szCs w:val="20"/>
        </w:rPr>
        <w:t>setVehicleProject</w:t>
      </w:r>
      <w:r w:rsidRPr="006B2868">
        <w:rPr>
          <w:rFonts w:cs="Arial"/>
          <w:szCs w:val="22"/>
        </w:rPr>
        <w:t xml:space="preserve">, </w:t>
      </w:r>
      <w:r w:rsidRPr="006B2868">
        <w:rPr>
          <w:rFonts w:ascii="Courier New" w:hAnsi="Courier New" w:cs="Courier New"/>
          <w:color w:val="000000"/>
          <w:sz w:val="20"/>
          <w:szCs w:val="20"/>
        </w:rPr>
        <w:t>setVehicleProjectAutomatic</w:t>
      </w:r>
      <w:r w:rsidRPr="006B2868">
        <w:rPr>
          <w:rFonts w:cs="Arial"/>
          <w:szCs w:val="22"/>
        </w:rPr>
        <w:t xml:space="preserve">, </w:t>
      </w:r>
      <w:r w:rsidRPr="006B2868">
        <w:rPr>
          <w:rFonts w:ascii="Courier New" w:hAnsi="Courier New" w:cs="Courier New"/>
          <w:color w:val="000000"/>
          <w:sz w:val="20"/>
          <w:szCs w:val="20"/>
        </w:rPr>
        <w:t>setCanFDVehicleProject</w:t>
      </w:r>
      <w:r w:rsidRPr="006B2868">
        <w:rPr>
          <w:rFonts w:cs="Arial"/>
          <w:szCs w:val="22"/>
        </w:rPr>
        <w:t xml:space="preserve">, </w:t>
      </w:r>
      <w:r w:rsidRPr="006B2868">
        <w:rPr>
          <w:rFonts w:ascii="Courier New" w:hAnsi="Courier New" w:cs="Courier New"/>
          <w:color w:val="000000"/>
          <w:sz w:val="20"/>
          <w:szCs w:val="20"/>
        </w:rPr>
        <w:t>setCanFDVehicleProjectAutomatic</w:t>
      </w:r>
      <w:r w:rsidRPr="006B2868">
        <w:rPr>
          <w:rFonts w:cs="Arial"/>
          <w:szCs w:val="22"/>
        </w:rPr>
        <w:t xml:space="preserve">, </w:t>
      </w:r>
      <w:r w:rsidRPr="006B2868">
        <w:rPr>
          <w:rFonts w:ascii="Courier New" w:hAnsi="Courier New" w:cs="Courier New"/>
          <w:color w:val="000000"/>
          <w:sz w:val="20"/>
          <w:szCs w:val="20"/>
        </w:rPr>
        <w:t>setDoIPVehicleProject</w:t>
      </w:r>
      <w:r w:rsidRPr="006B2868">
        <w:rPr>
          <w:rFonts w:cs="Arial"/>
          <w:szCs w:val="22"/>
        </w:rPr>
        <w:t xml:space="preserve"> oder </w:t>
      </w:r>
      <w:r w:rsidRPr="006B2868">
        <w:rPr>
          <w:rFonts w:ascii="Courier New" w:hAnsi="Courier New" w:cs="Courier New"/>
          <w:color w:val="000000"/>
          <w:sz w:val="20"/>
          <w:szCs w:val="20"/>
        </w:rPr>
        <w:t>setDoIPVehicleProjectAutomatic</w:t>
      </w:r>
      <w:r w:rsidRPr="006B2868">
        <w:rPr>
          <w:rFonts w:cs="Arial"/>
          <w:szCs w:val="22"/>
        </w:rPr>
        <w:t xml:space="preserve"> verstanden.</w:t>
      </w:r>
    </w:p>
    <w:p w14:paraId="1A1F2865" w14:textId="77777777" w:rsidR="00D570A8" w:rsidRDefault="00D570A8" w:rsidP="00696B9D">
      <w:pPr>
        <w:pStyle w:val="Listenabsatz"/>
        <w:autoSpaceDE w:val="0"/>
        <w:autoSpaceDN w:val="0"/>
        <w:adjustRightInd w:val="0"/>
        <w:spacing w:after="0"/>
        <w:ind w:left="720"/>
        <w:rPr>
          <w:rFonts w:cs="Arial"/>
          <w:szCs w:val="22"/>
        </w:rPr>
      </w:pPr>
      <w:r>
        <w:rPr>
          <w:rFonts w:cs="Arial"/>
          <w:szCs w:val="22"/>
        </w:rPr>
        <w:t xml:space="preserve">Mittels Leerstring für den Parameter </w:t>
      </w:r>
      <w:r w:rsidRPr="00696B9D">
        <w:rPr>
          <w:rFonts w:ascii="Courier New" w:hAnsi="Courier New" w:cs="Courier New"/>
          <w:color w:val="000000"/>
          <w:sz w:val="20"/>
          <w:szCs w:val="20"/>
        </w:rPr>
        <w:t>vehicleName</w:t>
      </w:r>
      <w:r>
        <w:rPr>
          <w:rFonts w:cs="Arial"/>
          <w:szCs w:val="22"/>
        </w:rPr>
        <w:t xml:space="preserve"> erfolgt ebenfalls das Rücksetzen / Verwerfen.</w:t>
      </w:r>
    </w:p>
    <w:p w14:paraId="385D6549" w14:textId="77777777" w:rsidR="00D570A8" w:rsidRPr="006B2868" w:rsidRDefault="00D570A8" w:rsidP="00696B9D">
      <w:pPr>
        <w:pStyle w:val="Listenabsatz"/>
        <w:autoSpaceDE w:val="0"/>
        <w:autoSpaceDN w:val="0"/>
        <w:adjustRightInd w:val="0"/>
        <w:spacing w:after="0"/>
        <w:ind w:left="720"/>
        <w:rPr>
          <w:rFonts w:cs="Arial"/>
          <w:szCs w:val="22"/>
        </w:rPr>
      </w:pPr>
      <w:r>
        <w:rPr>
          <w:rFonts w:cs="Arial"/>
          <w:szCs w:val="22"/>
        </w:rPr>
        <w:t xml:space="preserve">Die Methode kann in jedem Zustand außer </w:t>
      </w:r>
      <w:r>
        <w:rPr>
          <w:rFonts w:ascii="Courier New" w:hAnsi="Courier New" w:cs="Courier New"/>
          <w:b/>
          <w:bCs/>
          <w:color w:val="000000"/>
          <w:sz w:val="20"/>
          <w:szCs w:val="20"/>
        </w:rPr>
        <w:t>Blocked</w:t>
      </w:r>
      <w:r>
        <w:rPr>
          <w:rFonts w:cs="Arial"/>
          <w:szCs w:val="22"/>
        </w:rPr>
        <w:t xml:space="preserve"> aufgerufen werden.</w:t>
      </w:r>
    </w:p>
    <w:p w14:paraId="72037D01" w14:textId="77777777" w:rsidR="00D570A8" w:rsidRPr="004F1497" w:rsidRDefault="00D570A8" w:rsidP="001C58F6">
      <w:pPr>
        <w:autoSpaceDE w:val="0"/>
        <w:autoSpaceDN w:val="0"/>
        <w:adjustRightInd w:val="0"/>
        <w:spacing w:after="0"/>
        <w:ind w:left="708"/>
        <w:rPr>
          <w:rFonts w:ascii="Courier New" w:hAnsi="Courier New" w:cs="Courier New"/>
          <w:b/>
          <w:bCs/>
          <w:color w:val="000000"/>
          <w:sz w:val="20"/>
          <w:szCs w:val="20"/>
        </w:rPr>
      </w:pPr>
    </w:p>
    <w:p w14:paraId="0ADF8741" w14:textId="77777777" w:rsidR="00D570A8" w:rsidRDefault="00D570A8" w:rsidP="0014060E">
      <w:pPr>
        <w:autoSpaceDE w:val="0"/>
        <w:autoSpaceDN w:val="0"/>
        <w:adjustRightInd w:val="0"/>
        <w:spacing w:after="0"/>
        <w:ind w:left="708"/>
        <w:rPr>
          <w:rFonts w:ascii="Courier New" w:hAnsi="Courier New" w:cs="Courier New"/>
          <w:color w:val="000000"/>
          <w:sz w:val="20"/>
          <w:szCs w:val="20"/>
        </w:rPr>
      </w:pPr>
      <w:r w:rsidRPr="00696B9D">
        <w:rPr>
          <w:rFonts w:ascii="Courier New" w:hAnsi="Courier New" w:cs="Courier New"/>
          <w:b/>
          <w:bCs/>
          <w:color w:val="000000"/>
          <w:sz w:val="20"/>
          <w:szCs w:val="20"/>
        </w:rPr>
        <w:t>setVehicleInfo</w:t>
      </w:r>
      <w:r w:rsidRPr="00696B9D">
        <w:rPr>
          <w:rFonts w:ascii="Courier New" w:hAnsi="Courier New" w:cs="Courier New"/>
          <w:color w:val="000000"/>
          <w:sz w:val="20"/>
          <w:szCs w:val="20"/>
        </w:rPr>
        <w:t>(String vehicleName)</w:t>
      </w:r>
    </w:p>
    <w:p w14:paraId="3C546DB4" w14:textId="77777777" w:rsidR="00D570A8" w:rsidRDefault="00D570A8" w:rsidP="001C58F6">
      <w:pPr>
        <w:autoSpaceDE w:val="0"/>
        <w:autoSpaceDN w:val="0"/>
        <w:adjustRightInd w:val="0"/>
        <w:spacing w:after="0"/>
        <w:ind w:left="708"/>
        <w:rPr>
          <w:rFonts w:ascii="Courier New" w:hAnsi="Courier New" w:cs="Courier New"/>
          <w:color w:val="000000"/>
          <w:sz w:val="20"/>
          <w:szCs w:val="20"/>
        </w:rPr>
      </w:pPr>
    </w:p>
    <w:p w14:paraId="0E0168DC" w14:textId="77777777" w:rsidR="00D570A8" w:rsidRDefault="00D570A8" w:rsidP="0014060E">
      <w:pPr>
        <w:jc w:val="both"/>
        <w:rPr>
          <w:rFonts w:cs="Arial"/>
          <w:szCs w:val="22"/>
        </w:rPr>
      </w:pPr>
    </w:p>
    <w:p w14:paraId="67208AEC" w14:textId="77777777" w:rsidR="00D570A8" w:rsidRDefault="00D570A8" w:rsidP="0014060E">
      <w:pPr>
        <w:jc w:val="both"/>
        <w:rPr>
          <w:rFonts w:cs="Arial"/>
          <w:szCs w:val="22"/>
        </w:rPr>
      </w:pPr>
      <w:r w:rsidRPr="00CC21B8">
        <w:rPr>
          <w:rFonts w:cs="Arial"/>
          <w:szCs w:val="22"/>
        </w:rPr>
        <w:t xml:space="preserve">Eine </w:t>
      </w:r>
      <w:r>
        <w:rPr>
          <w:rFonts w:cs="Arial"/>
          <w:szCs w:val="22"/>
        </w:rPr>
        <w:t>zusätzliche</w:t>
      </w:r>
      <w:r w:rsidRPr="00CC21B8">
        <w:rPr>
          <w:rFonts w:cs="Arial"/>
          <w:szCs w:val="22"/>
        </w:rPr>
        <w:t xml:space="preserve"> Erweiterung der </w:t>
      </w:r>
      <w:r>
        <w:rPr>
          <w:rFonts w:cs="Arial"/>
          <w:szCs w:val="22"/>
        </w:rPr>
        <w:t>API-</w:t>
      </w:r>
      <w:r w:rsidRPr="00997A62">
        <w:rPr>
          <w:rFonts w:cs="Arial"/>
          <w:szCs w:val="22"/>
        </w:rPr>
        <w:t>Version 2</w:t>
      </w:r>
      <w:r>
        <w:rPr>
          <w:rFonts w:cs="Arial"/>
          <w:szCs w:val="22"/>
        </w:rPr>
        <w:t>5</w:t>
      </w:r>
      <w:r w:rsidRPr="00997A62">
        <w:rPr>
          <w:rFonts w:cs="Arial"/>
          <w:szCs w:val="22"/>
        </w:rPr>
        <w:t>.</w:t>
      </w:r>
      <w:r>
        <w:rPr>
          <w:rFonts w:cs="Arial"/>
          <w:szCs w:val="22"/>
        </w:rPr>
        <w:t>1 umfasst eine neue Authentifizierungsmethode für den Aufruf der SFD-Backend-Services. Dabei wird vor dem eigentlichen SFD-Aufruf ein TBT-Token im ODIS gesetzt, welcher dann beim folgenden SFD-Aufruf von ODIS zur Authentifizierung verwendet wird. Die Besonderheit ist hierbei, dass nicht direkt der SFD-Backend auf dem GSB, sondern ein spezieller EXAM-SFD-Service aufgerufen wird, der dann den Request an den SFD-Backend weiterleitet. Der TBT-Token ist jeweils für einen SFD-Aufruf gültg und wird somit nach jeder Verwendung gelöscht.</w:t>
      </w:r>
    </w:p>
    <w:p w14:paraId="667E791E" w14:textId="77777777" w:rsidR="00D570A8" w:rsidRPr="0014060E" w:rsidRDefault="00D570A8" w:rsidP="0014060E">
      <w:pPr>
        <w:pStyle w:val="Listenabsatz"/>
        <w:numPr>
          <w:ilvl w:val="0"/>
          <w:numId w:val="17"/>
        </w:numPr>
        <w:autoSpaceDE w:val="0"/>
        <w:autoSpaceDN w:val="0"/>
        <w:adjustRightInd w:val="0"/>
        <w:spacing w:after="0"/>
        <w:ind w:left="708"/>
        <w:rPr>
          <w:rFonts w:ascii="Courier New" w:hAnsi="Courier New" w:cs="Courier New"/>
          <w:b/>
          <w:bCs/>
          <w:color w:val="000000"/>
          <w:sz w:val="20"/>
          <w:szCs w:val="20"/>
        </w:rPr>
      </w:pPr>
      <w:r w:rsidRPr="0014060E">
        <w:rPr>
          <w:rFonts w:cs="Arial"/>
          <w:szCs w:val="22"/>
        </w:rPr>
        <w:t xml:space="preserve">Die Methode </w:t>
      </w:r>
      <w:r w:rsidRPr="0014060E">
        <w:rPr>
          <w:rFonts w:ascii="Courier New" w:hAnsi="Courier New" w:cs="Courier New"/>
          <w:color w:val="000000"/>
          <w:sz w:val="20"/>
          <w:szCs w:val="20"/>
        </w:rPr>
        <w:t>securityAccessSFDSetTBTToken</w:t>
      </w:r>
      <w:r w:rsidRPr="0014060E">
        <w:rPr>
          <w:rFonts w:cs="Arial"/>
          <w:szCs w:val="22"/>
        </w:rPr>
        <w:t xml:space="preserve"> setzt einen neuen TBT-Token, der für den nächsten SFD-Aufruf mit TBT-Token-Authentifizierung verwendet wird. Voraussetzung für den Aufruf ist ein geladenes Fahrzeugprojekt. Nach einmaliger Verwendung oder nach dem Laden eines neuen Fahrzeugprojektes wird der Token gelöscht. </w:t>
      </w:r>
    </w:p>
    <w:p w14:paraId="1CF957A1" w14:textId="77777777" w:rsidR="00D570A8" w:rsidRDefault="00D570A8" w:rsidP="0014060E">
      <w:pPr>
        <w:pStyle w:val="Listenabsatz"/>
        <w:autoSpaceDE w:val="0"/>
        <w:autoSpaceDN w:val="0"/>
        <w:adjustRightInd w:val="0"/>
        <w:spacing w:after="0"/>
        <w:rPr>
          <w:rFonts w:cs="Arial"/>
          <w:szCs w:val="22"/>
        </w:rPr>
      </w:pPr>
    </w:p>
    <w:p w14:paraId="24A38C43" w14:textId="77777777" w:rsidR="00D570A8" w:rsidRPr="0014060E" w:rsidRDefault="00D570A8" w:rsidP="0014060E">
      <w:pPr>
        <w:pStyle w:val="Listenabsatz"/>
        <w:autoSpaceDE w:val="0"/>
        <w:autoSpaceDN w:val="0"/>
        <w:adjustRightInd w:val="0"/>
        <w:spacing w:after="0"/>
        <w:rPr>
          <w:rFonts w:ascii="Courier New" w:hAnsi="Courier New" w:cs="Courier New"/>
          <w:b/>
          <w:bCs/>
          <w:color w:val="000000"/>
          <w:sz w:val="20"/>
          <w:szCs w:val="20"/>
        </w:rPr>
      </w:pPr>
      <w:r w:rsidRPr="0014060E">
        <w:rPr>
          <w:rFonts w:ascii="Courier New" w:hAnsi="Courier New" w:cs="Courier New"/>
          <w:b/>
          <w:bCs/>
          <w:color w:val="000000"/>
          <w:sz w:val="20"/>
          <w:szCs w:val="20"/>
        </w:rPr>
        <w:t>securityAccessSFDSetTBTToken</w:t>
      </w:r>
      <w:r w:rsidRPr="0014060E">
        <w:rPr>
          <w:rFonts w:ascii="Courier New" w:hAnsi="Courier New" w:cs="Courier New"/>
          <w:color w:val="000000"/>
          <w:sz w:val="20"/>
          <w:szCs w:val="20"/>
        </w:rPr>
        <w:t>(String tbtToken)</w:t>
      </w:r>
    </w:p>
    <w:p w14:paraId="3148B8D6" w14:textId="77777777" w:rsidR="00D570A8" w:rsidRDefault="00D570A8" w:rsidP="00CC21B8">
      <w:pPr>
        <w:autoSpaceDE w:val="0"/>
        <w:autoSpaceDN w:val="0"/>
        <w:adjustRightInd w:val="0"/>
        <w:spacing w:after="0"/>
        <w:rPr>
          <w:rFonts w:ascii="Courier New" w:hAnsi="Courier New" w:cs="Courier New"/>
          <w:color w:val="000000"/>
          <w:sz w:val="20"/>
          <w:szCs w:val="20"/>
        </w:rPr>
      </w:pPr>
    </w:p>
    <w:p w14:paraId="4DE7C30E" w14:textId="77777777" w:rsidR="00D570A8" w:rsidRPr="0014060E" w:rsidRDefault="00D570A8" w:rsidP="001C58F6">
      <w:pPr>
        <w:pStyle w:val="Listenabsatz"/>
        <w:numPr>
          <w:ilvl w:val="0"/>
          <w:numId w:val="17"/>
        </w:numPr>
        <w:autoSpaceDE w:val="0"/>
        <w:autoSpaceDN w:val="0"/>
        <w:adjustRightInd w:val="0"/>
        <w:spacing w:after="0"/>
        <w:ind w:left="708"/>
        <w:rPr>
          <w:rFonts w:ascii="Courier New" w:hAnsi="Courier New" w:cs="Courier New"/>
          <w:color w:val="000000"/>
          <w:sz w:val="20"/>
          <w:szCs w:val="20"/>
        </w:rPr>
      </w:pPr>
      <w:r w:rsidRPr="0014060E">
        <w:rPr>
          <w:rFonts w:cs="Arial"/>
          <w:szCs w:val="22"/>
        </w:rPr>
        <w:t>Bei SFD2 (Absicherung) erfolgt das Setzen der Authentifizierungsmethode über die Methode configureSetting mit dem Schlüssel „SFDE2E.AuthMethod“. Zusätzlich zu den bisherigen Werten „PKI“ und „SoftPSE“ kann nun auch „TBT_Token“ zum Aktivieren der TBT-Token-Authentifizierung übergeben werden.</w:t>
      </w:r>
    </w:p>
    <w:p w14:paraId="4F32DDB5" w14:textId="77777777" w:rsidR="00D570A8" w:rsidRDefault="00D570A8" w:rsidP="0014060E">
      <w:pPr>
        <w:autoSpaceDE w:val="0"/>
        <w:autoSpaceDN w:val="0"/>
        <w:adjustRightInd w:val="0"/>
        <w:spacing w:after="0"/>
        <w:ind w:left="360"/>
        <w:rPr>
          <w:rFonts w:cs="Arial"/>
          <w:szCs w:val="22"/>
        </w:rPr>
      </w:pPr>
    </w:p>
    <w:p w14:paraId="6D7038A0" w14:textId="77777777" w:rsidR="00D570A8" w:rsidRPr="0014060E" w:rsidRDefault="00D570A8" w:rsidP="0014060E">
      <w:pPr>
        <w:pStyle w:val="Listenabsatz"/>
        <w:autoSpaceDE w:val="0"/>
        <w:autoSpaceDN w:val="0"/>
        <w:adjustRightInd w:val="0"/>
        <w:spacing w:after="0"/>
        <w:rPr>
          <w:rFonts w:ascii="Courier New" w:hAnsi="Courier New" w:cs="Courier New"/>
          <w:b/>
          <w:bCs/>
          <w:color w:val="000000"/>
          <w:sz w:val="20"/>
          <w:szCs w:val="20"/>
          <w:lang w:val="en-US"/>
        </w:rPr>
      </w:pPr>
      <w:r w:rsidRPr="0014060E">
        <w:rPr>
          <w:rFonts w:ascii="Courier New" w:hAnsi="Courier New" w:cs="Courier New"/>
          <w:b/>
          <w:bCs/>
          <w:color w:val="000000"/>
          <w:sz w:val="20"/>
          <w:szCs w:val="20"/>
          <w:lang w:val="en-US"/>
        </w:rPr>
        <w:t>configureSetting</w:t>
      </w:r>
      <w:r w:rsidRPr="0014060E">
        <w:rPr>
          <w:rFonts w:ascii="Courier New" w:hAnsi="Courier New" w:cs="Courier New"/>
          <w:color w:val="000000"/>
          <w:sz w:val="20"/>
          <w:szCs w:val="20"/>
          <w:lang w:val="en-US"/>
        </w:rPr>
        <w:t>(String key, String value)</w:t>
      </w:r>
    </w:p>
    <w:p w14:paraId="05394418" w14:textId="77777777" w:rsidR="00D570A8" w:rsidRPr="0014060E" w:rsidRDefault="00D570A8" w:rsidP="0014060E">
      <w:pPr>
        <w:autoSpaceDE w:val="0"/>
        <w:autoSpaceDN w:val="0"/>
        <w:adjustRightInd w:val="0"/>
        <w:spacing w:after="0"/>
        <w:rPr>
          <w:rFonts w:ascii="Courier New" w:hAnsi="Courier New" w:cs="Courier New"/>
          <w:color w:val="000000"/>
          <w:sz w:val="20"/>
          <w:szCs w:val="20"/>
          <w:lang w:val="en-US"/>
        </w:rPr>
      </w:pPr>
    </w:p>
    <w:p w14:paraId="00F60AD7" w14:textId="77777777" w:rsidR="00D570A8" w:rsidRDefault="00D570A8" w:rsidP="0014060E">
      <w:pPr>
        <w:pStyle w:val="Listenabsatz"/>
        <w:numPr>
          <w:ilvl w:val="0"/>
          <w:numId w:val="17"/>
        </w:numPr>
        <w:autoSpaceDE w:val="0"/>
        <w:autoSpaceDN w:val="0"/>
        <w:adjustRightInd w:val="0"/>
        <w:spacing w:after="0"/>
        <w:ind w:left="708"/>
        <w:rPr>
          <w:rFonts w:cs="Arial"/>
          <w:szCs w:val="22"/>
        </w:rPr>
      </w:pPr>
      <w:r w:rsidRPr="0014060E">
        <w:rPr>
          <w:rFonts w:cs="Arial"/>
          <w:szCs w:val="22"/>
        </w:rPr>
        <w:t>Bei SFD1 (Freischaltung) erfolgt das Setzen der Authentifizierungsmethode</w:t>
      </w:r>
      <w:r>
        <w:rPr>
          <w:rFonts w:cs="Arial"/>
          <w:szCs w:val="22"/>
        </w:rPr>
        <w:t xml:space="preserve"> direkt beim Aufruf der Zugriffberechtigungsmethoden </w:t>
      </w:r>
      <w:r w:rsidRPr="0014060E">
        <w:rPr>
          <w:rFonts w:ascii="Courier New" w:hAnsi="Courier New" w:cs="Courier New"/>
          <w:color w:val="000000"/>
          <w:sz w:val="20"/>
          <w:szCs w:val="20"/>
        </w:rPr>
        <w:t>securityAccessSFDOnline</w:t>
      </w:r>
      <w:r w:rsidRPr="0014060E">
        <w:rPr>
          <w:rFonts w:cs="Arial"/>
          <w:szCs w:val="22"/>
        </w:rPr>
        <w:t xml:space="preserve">, </w:t>
      </w:r>
      <w:r w:rsidRPr="0014060E">
        <w:rPr>
          <w:rFonts w:ascii="Courier New" w:hAnsi="Courier New" w:cs="Courier New"/>
          <w:color w:val="000000"/>
          <w:sz w:val="20"/>
          <w:szCs w:val="20"/>
        </w:rPr>
        <w:t>securityAccessSFDReset</w:t>
      </w:r>
      <w:r w:rsidRPr="0014060E">
        <w:rPr>
          <w:rFonts w:cs="Arial"/>
          <w:szCs w:val="22"/>
        </w:rPr>
        <w:t xml:space="preserve"> und </w:t>
      </w:r>
      <w:r w:rsidRPr="0014060E">
        <w:rPr>
          <w:rFonts w:ascii="Courier New" w:hAnsi="Courier New" w:cs="Courier New"/>
          <w:color w:val="000000"/>
          <w:sz w:val="20"/>
          <w:szCs w:val="20"/>
        </w:rPr>
        <w:t>securityAccessSFDAllOnline</w:t>
      </w:r>
      <w:r w:rsidRPr="0014060E">
        <w:rPr>
          <w:rFonts w:cs="Arial"/>
          <w:szCs w:val="22"/>
        </w:rPr>
        <w:t xml:space="preserve">. </w:t>
      </w:r>
      <w:r>
        <w:rPr>
          <w:rFonts w:cs="Arial"/>
          <w:szCs w:val="22"/>
        </w:rPr>
        <w:t xml:space="preserve">Dabei enthält das Argument </w:t>
      </w:r>
      <w:r w:rsidRPr="0014060E">
        <w:rPr>
          <w:rFonts w:ascii="Courier New" w:hAnsi="Courier New" w:cs="Courier New"/>
          <w:color w:val="000000"/>
          <w:sz w:val="20"/>
          <w:szCs w:val="20"/>
        </w:rPr>
        <w:t>accessMethod</w:t>
      </w:r>
      <w:r>
        <w:rPr>
          <w:rFonts w:cs="Arial"/>
          <w:szCs w:val="22"/>
        </w:rPr>
        <w:t xml:space="preserve"> zusätzlich zu den bisherigen </w:t>
      </w:r>
      <w:r w:rsidRPr="0014060E">
        <w:rPr>
          <w:rFonts w:cs="Arial"/>
          <w:szCs w:val="22"/>
        </w:rPr>
        <w:t>Authentifizierungsmethode</w:t>
      </w:r>
      <w:r>
        <w:rPr>
          <w:rFonts w:cs="Arial"/>
          <w:szCs w:val="22"/>
        </w:rPr>
        <w:t>n „PKI“ und „</w:t>
      </w:r>
      <w:r w:rsidRPr="0014060E">
        <w:rPr>
          <w:rFonts w:cs="Arial"/>
          <w:szCs w:val="22"/>
        </w:rPr>
        <w:t>SoftPSE</w:t>
      </w:r>
      <w:r>
        <w:rPr>
          <w:rFonts w:cs="Arial"/>
          <w:szCs w:val="22"/>
        </w:rPr>
        <w:t xml:space="preserve">“ nun auch </w:t>
      </w:r>
      <w:r w:rsidRPr="0014060E">
        <w:rPr>
          <w:rFonts w:cs="Arial"/>
          <w:szCs w:val="22"/>
        </w:rPr>
        <w:t>„TBT_Token“</w:t>
      </w:r>
      <w:r>
        <w:rPr>
          <w:rFonts w:cs="Arial"/>
          <w:szCs w:val="22"/>
        </w:rPr>
        <w:t xml:space="preserve"> zum Verwenden der TBT-Token-Authentifizierung.</w:t>
      </w:r>
    </w:p>
    <w:p w14:paraId="7A0A7D78" w14:textId="77777777" w:rsidR="00D570A8" w:rsidRDefault="00D570A8" w:rsidP="0014060E">
      <w:pPr>
        <w:autoSpaceDE w:val="0"/>
        <w:autoSpaceDN w:val="0"/>
        <w:adjustRightInd w:val="0"/>
        <w:spacing w:after="0"/>
        <w:rPr>
          <w:rFonts w:cs="Arial"/>
          <w:szCs w:val="22"/>
        </w:rPr>
      </w:pPr>
    </w:p>
    <w:p w14:paraId="7F7C5A9A" w14:textId="77777777" w:rsidR="00D570A8" w:rsidRPr="000E7782" w:rsidRDefault="00D570A8" w:rsidP="0014060E">
      <w:pPr>
        <w:pStyle w:val="Listenabsatz"/>
        <w:autoSpaceDE w:val="0"/>
        <w:autoSpaceDN w:val="0"/>
        <w:adjustRightInd w:val="0"/>
        <w:spacing w:after="0"/>
        <w:rPr>
          <w:rFonts w:cs="Arial"/>
          <w:szCs w:val="22"/>
          <w:lang w:val="en-US"/>
        </w:rPr>
      </w:pPr>
      <w:r w:rsidRPr="000E7782">
        <w:rPr>
          <w:rFonts w:cs="Arial"/>
          <w:szCs w:val="22"/>
          <w:lang w:val="en-US"/>
        </w:rPr>
        <w:t>z.B.</w:t>
      </w:r>
    </w:p>
    <w:p w14:paraId="60ACD4FB" w14:textId="77777777" w:rsidR="00D570A8" w:rsidRPr="0014060E" w:rsidRDefault="00D570A8" w:rsidP="0014060E">
      <w:pPr>
        <w:pStyle w:val="Listenabsatz"/>
        <w:autoSpaceDE w:val="0"/>
        <w:autoSpaceDN w:val="0"/>
        <w:adjustRightInd w:val="0"/>
        <w:spacing w:after="0"/>
        <w:rPr>
          <w:rFonts w:ascii="Courier New" w:hAnsi="Courier New" w:cs="Courier New"/>
          <w:color w:val="000000"/>
          <w:sz w:val="20"/>
          <w:szCs w:val="20"/>
          <w:lang w:val="en-US"/>
        </w:rPr>
      </w:pPr>
      <w:r w:rsidRPr="0014060E">
        <w:rPr>
          <w:rFonts w:ascii="Courier New" w:hAnsi="Courier New" w:cs="Courier New"/>
          <w:b/>
          <w:bCs/>
          <w:color w:val="000000"/>
          <w:sz w:val="20"/>
          <w:szCs w:val="20"/>
          <w:lang w:val="en-US"/>
        </w:rPr>
        <w:t>securityAccessSFDOnline</w:t>
      </w:r>
      <w:r w:rsidRPr="0014060E">
        <w:rPr>
          <w:rFonts w:ascii="Courier New" w:hAnsi="Courier New" w:cs="Courier New"/>
          <w:color w:val="000000"/>
          <w:sz w:val="20"/>
          <w:szCs w:val="20"/>
          <w:lang w:val="en-US"/>
        </w:rPr>
        <w:t>(IConnectionHandle connectionHandle,</w:t>
      </w:r>
    </w:p>
    <w:p w14:paraId="617397F1" w14:textId="77777777" w:rsidR="00D570A8" w:rsidRPr="0014060E" w:rsidRDefault="00D570A8" w:rsidP="0014060E">
      <w:pPr>
        <w:pStyle w:val="Listenabsatz"/>
        <w:autoSpaceDE w:val="0"/>
        <w:autoSpaceDN w:val="0"/>
        <w:adjustRightInd w:val="0"/>
        <w:spacing w:after="0"/>
        <w:ind w:left="2832" w:firstLine="708"/>
        <w:rPr>
          <w:rFonts w:ascii="Courier New" w:hAnsi="Courier New" w:cs="Courier New"/>
          <w:color w:val="000000"/>
          <w:sz w:val="20"/>
          <w:szCs w:val="20"/>
          <w:lang w:val="en-US"/>
        </w:rPr>
      </w:pPr>
      <w:r w:rsidRPr="0014060E">
        <w:rPr>
          <w:rFonts w:ascii="Courier New" w:hAnsi="Courier New" w:cs="Courier New"/>
          <w:color w:val="000000"/>
          <w:sz w:val="20"/>
          <w:szCs w:val="20"/>
          <w:lang w:val="en-US"/>
        </w:rPr>
        <w:t>OnlineRequestedRole role,</w:t>
      </w:r>
    </w:p>
    <w:p w14:paraId="2A98F4EF" w14:textId="77777777" w:rsidR="00D570A8" w:rsidRDefault="00D570A8" w:rsidP="0014060E">
      <w:pPr>
        <w:pStyle w:val="Listenabsatz"/>
        <w:autoSpaceDE w:val="0"/>
        <w:autoSpaceDN w:val="0"/>
        <w:adjustRightInd w:val="0"/>
        <w:spacing w:after="0"/>
        <w:rPr>
          <w:rFonts w:ascii="Courier New" w:hAnsi="Courier New" w:cs="Courier New"/>
          <w:color w:val="000000"/>
          <w:sz w:val="20"/>
          <w:szCs w:val="20"/>
          <w:lang w:val="en-US"/>
        </w:rPr>
      </w:pPr>
      <w:r w:rsidRPr="0014060E">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ab/>
      </w:r>
      <w:r>
        <w:rPr>
          <w:rFonts w:ascii="Courier New" w:hAnsi="Courier New" w:cs="Courier New"/>
          <w:color w:val="000000"/>
          <w:sz w:val="20"/>
          <w:szCs w:val="20"/>
          <w:lang w:val="en-US"/>
        </w:rPr>
        <w:tab/>
      </w:r>
      <w:r w:rsidRPr="0014060E">
        <w:rPr>
          <w:rFonts w:ascii="Courier New" w:hAnsi="Courier New" w:cs="Courier New"/>
          <w:color w:val="000000"/>
          <w:sz w:val="20"/>
          <w:szCs w:val="20"/>
          <w:lang w:val="en-US"/>
        </w:rPr>
        <w:t>OnlineAccessDuration duration,</w:t>
      </w:r>
    </w:p>
    <w:p w14:paraId="48F93C61" w14:textId="77777777" w:rsidR="00D570A8" w:rsidRPr="0014060E" w:rsidRDefault="00D570A8" w:rsidP="0014060E">
      <w:pPr>
        <w:pStyle w:val="Listenabsatz"/>
        <w:autoSpaceDE w:val="0"/>
        <w:autoSpaceDN w:val="0"/>
        <w:adjustRightInd w:val="0"/>
        <w:spacing w:after="0"/>
        <w:ind w:left="2832" w:firstLine="708"/>
        <w:rPr>
          <w:rFonts w:ascii="Courier New" w:hAnsi="Courier New" w:cs="Courier New"/>
          <w:color w:val="000000"/>
          <w:sz w:val="20"/>
          <w:szCs w:val="20"/>
          <w:lang w:val="en-US"/>
        </w:rPr>
      </w:pPr>
      <w:r w:rsidRPr="0014060E">
        <w:rPr>
          <w:rFonts w:ascii="Courier New" w:hAnsi="Courier New" w:cs="Courier New"/>
          <w:color w:val="000000"/>
          <w:sz w:val="20"/>
          <w:szCs w:val="20"/>
          <w:lang w:val="en-US"/>
        </w:rPr>
        <w:t>OnlineAccessMethod accessMethod)</w:t>
      </w:r>
    </w:p>
    <w:p w14:paraId="1C8E40FD" w14:textId="77777777" w:rsidR="00D570A8" w:rsidRPr="0014060E" w:rsidRDefault="00D570A8" w:rsidP="0014060E">
      <w:pPr>
        <w:pStyle w:val="Listenabsatz"/>
        <w:autoSpaceDE w:val="0"/>
        <w:autoSpaceDN w:val="0"/>
        <w:adjustRightInd w:val="0"/>
        <w:spacing w:after="0"/>
        <w:rPr>
          <w:rFonts w:cs="Arial"/>
          <w:szCs w:val="22"/>
          <w:lang w:val="en-US"/>
        </w:rPr>
      </w:pPr>
    </w:p>
    <w:p w14:paraId="185FE508" w14:textId="77777777" w:rsidR="00D570A8" w:rsidRDefault="00D570A8" w:rsidP="008B6076">
      <w:pPr>
        <w:rPr>
          <w:lang w:val="en-US"/>
        </w:rPr>
      </w:pPr>
    </w:p>
    <w:p w14:paraId="31E22372" w14:textId="77777777" w:rsidR="00D570A8" w:rsidRDefault="00D570A8" w:rsidP="000E7782">
      <w:pPr>
        <w:pStyle w:val="berschrift2"/>
        <w:rPr>
          <w:lang w:val="en-US"/>
        </w:rPr>
      </w:pPr>
      <w:bookmarkStart w:id="209" w:name="_Ref95720669"/>
      <w:bookmarkStart w:id="210" w:name="_Toc115767162"/>
      <w:r>
        <w:rPr>
          <w:lang w:val="en-US"/>
        </w:rPr>
        <w:t>Version 25.2</w:t>
      </w:r>
      <w:bookmarkEnd w:id="209"/>
      <w:bookmarkEnd w:id="210"/>
    </w:p>
    <w:p w14:paraId="4B76A774" w14:textId="77777777" w:rsidR="00D570A8" w:rsidRPr="009C5538" w:rsidRDefault="00D570A8" w:rsidP="000E7782">
      <w:pPr>
        <w:jc w:val="both"/>
        <w:rPr>
          <w:rFonts w:cs="Arial"/>
          <w:szCs w:val="22"/>
        </w:rPr>
      </w:pPr>
      <w:r w:rsidRPr="000E7782">
        <w:t>Ab API Version 25.2 kann b</w:t>
      </w:r>
      <w:r>
        <w:t>eim Flashen die Ausführung der FDS Prüfung konfiguriert werden. Dazu kann in der bereits bestehenden API-Funktion</w:t>
      </w:r>
      <w:r w:rsidRPr="00EF6765">
        <w:rPr>
          <w:rFonts w:cs="Arial"/>
          <w:szCs w:val="22"/>
        </w:rPr>
        <w:t xml:space="preserve"> </w:t>
      </w:r>
      <w:r w:rsidRPr="00C321E3">
        <w:rPr>
          <w:rFonts w:ascii="Courier New" w:hAnsi="Courier New" w:cs="Courier New"/>
          <w:color w:val="000000"/>
          <w:sz w:val="20"/>
          <w:szCs w:val="20"/>
        </w:rPr>
        <w:t>configureSetting</w:t>
      </w:r>
      <w:r w:rsidRPr="00EF6765">
        <w:rPr>
          <w:rFonts w:cs="Arial"/>
          <w:szCs w:val="22"/>
        </w:rPr>
        <w:t xml:space="preserve"> </w:t>
      </w:r>
      <w:r>
        <w:rPr>
          <w:rFonts w:cs="Arial"/>
          <w:szCs w:val="22"/>
        </w:rPr>
        <w:t xml:space="preserve">der neue Parameter </w:t>
      </w:r>
      <w:r w:rsidRPr="000E7782">
        <w:rPr>
          <w:rFonts w:ascii="Courier New" w:hAnsi="Courier New" w:cs="Courier New"/>
          <w:color w:val="000000"/>
          <w:sz w:val="20"/>
          <w:szCs w:val="20"/>
        </w:rPr>
        <w:t>Flashing.IgnoreFDSCheck</w:t>
      </w:r>
      <w:r>
        <w:rPr>
          <w:rFonts w:cs="Arial"/>
          <w:szCs w:val="22"/>
        </w:rPr>
        <w:t xml:space="preserve"> mit dem Wert „TRUE“ oder „FALSE“ übergeben werden. Mit „TRUE“ wird die FDS Prüfung ignoriert, mit „FALSE“ wird sie ausgeführt. Der Standardwert ist „FALSE“; d.h die FDS Prüfung wird ausgeführt. Die Konfiguration bleibt für die Dauer der Server-Instanz erhalten. Nach einem Server-Neustart wird wieder der Standardwert eingestellt.</w:t>
      </w:r>
    </w:p>
    <w:p w14:paraId="2202DB38" w14:textId="77777777" w:rsidR="00D570A8" w:rsidRPr="002A592B" w:rsidRDefault="00D570A8" w:rsidP="000E7782">
      <w:pPr>
        <w:autoSpaceDE w:val="0"/>
        <w:autoSpaceDN w:val="0"/>
        <w:adjustRightInd w:val="0"/>
        <w:spacing w:after="0"/>
        <w:ind w:firstLine="708"/>
        <w:rPr>
          <w:rFonts w:ascii="Courier New" w:hAnsi="Courier New" w:cs="Courier New"/>
          <w:color w:val="000000"/>
          <w:sz w:val="20"/>
          <w:szCs w:val="20"/>
        </w:rPr>
      </w:pPr>
      <w:r w:rsidRPr="002A592B">
        <w:rPr>
          <w:rFonts w:ascii="Courier New" w:hAnsi="Courier New" w:cs="Courier New"/>
          <w:color w:val="000000"/>
          <w:sz w:val="20"/>
          <w:szCs w:val="20"/>
        </w:rPr>
        <w:t xml:space="preserve">void </w:t>
      </w:r>
      <w:r w:rsidRPr="002A592B">
        <w:rPr>
          <w:rFonts w:ascii="Courier New" w:hAnsi="Courier New" w:cs="Courier New"/>
          <w:b/>
          <w:bCs/>
          <w:color w:val="000000"/>
          <w:sz w:val="20"/>
          <w:szCs w:val="20"/>
        </w:rPr>
        <w:t>configureSetting</w:t>
      </w:r>
      <w:r w:rsidRPr="002A592B">
        <w:rPr>
          <w:rFonts w:ascii="Courier New" w:hAnsi="Courier New" w:cs="Courier New"/>
          <w:color w:val="000000"/>
          <w:sz w:val="20"/>
          <w:szCs w:val="20"/>
        </w:rPr>
        <w:t>(String paramKey, String paramValue)</w:t>
      </w:r>
    </w:p>
    <w:p w14:paraId="62A0B128" w14:textId="77777777" w:rsidR="00D570A8" w:rsidRPr="00666B6E" w:rsidRDefault="00D570A8" w:rsidP="00063DC5"/>
    <w:p w14:paraId="49B9461D" w14:textId="77777777" w:rsidR="00D570A8" w:rsidRDefault="00D570A8" w:rsidP="00063DC5">
      <w:pPr>
        <w:pStyle w:val="berschrift2"/>
        <w:rPr>
          <w:lang w:val="en-US"/>
        </w:rPr>
      </w:pPr>
      <w:bookmarkStart w:id="211" w:name="_Ref115767066"/>
      <w:bookmarkStart w:id="212" w:name="_Toc115767163"/>
      <w:r>
        <w:rPr>
          <w:lang w:val="en-US"/>
        </w:rPr>
        <w:t>Version 26.0</w:t>
      </w:r>
      <w:bookmarkEnd w:id="211"/>
      <w:bookmarkEnd w:id="212"/>
    </w:p>
    <w:p w14:paraId="63C3A6AB" w14:textId="77777777" w:rsidR="00D570A8" w:rsidRPr="002A592B" w:rsidRDefault="00D570A8" w:rsidP="000E7782">
      <w:pPr>
        <w:jc w:val="both"/>
      </w:pPr>
      <w:r>
        <w:t>Aus der Webschnittstelle wurde die Möglichkeit entfernt BZD-Protokolle an Carport zu senden. Die dazugehörigen Funktionen zum ein- und ausloggen bei System42 wurden ebenfalls entfernt.</w:t>
      </w:r>
    </w:p>
    <w:p w14:paraId="63DDC9AE" w14:textId="77777777" w:rsidR="00D570A8" w:rsidRPr="002A592B" w:rsidRDefault="00D570A8" w:rsidP="00997A62">
      <w:pPr>
        <w:jc w:val="both"/>
        <w:rPr>
          <w:rFonts w:cs="Arial"/>
          <w:szCs w:val="22"/>
        </w:rPr>
      </w:pPr>
      <w:r w:rsidRPr="002A592B">
        <w:rPr>
          <w:rFonts w:ascii="Courier New" w:hAnsi="Courier New" w:cs="Courier New"/>
          <w:sz w:val="18"/>
          <w:szCs w:val="18"/>
        </w:rPr>
        <w:br w:type="page"/>
      </w:r>
      <w:r w:rsidRPr="002A592B">
        <w:t>API Dokumentation Automatisierungsschnittstell</w:t>
      </w:r>
      <w:bookmarkEnd w:id="145"/>
      <w:bookmarkEnd w:id="146"/>
      <w:bookmarkEnd w:id="147"/>
      <w:bookmarkEnd w:id="148"/>
      <w:bookmarkEnd w:id="149"/>
      <w:r w:rsidRPr="002A592B">
        <w:t>e</w:t>
      </w:r>
    </w:p>
    <w:p w14:paraId="4E8F1710" w14:textId="77777777" w:rsidR="00D570A8" w:rsidRPr="002A592B" w:rsidRDefault="00D570A8" w:rsidP="006B570B">
      <w:pPr>
        <w:outlineLvl w:val="1"/>
        <w:sectPr w:rsidR="00D570A8" w:rsidRPr="002A592B" w:rsidSect="006611A9">
          <w:headerReference w:type="default" r:id="rId27"/>
          <w:footerReference w:type="default" r:id="rId28"/>
          <w:type w:val="continuous"/>
          <w:pgSz w:w="11908" w:h="16833" w:code="9"/>
          <w:pgMar w:top="1137" w:right="849" w:bottom="1137" w:left="849" w:header="561" w:footer="561" w:gutter="0"/>
          <w:cols w:space="720"/>
          <w:noEndnote/>
        </w:sectPr>
      </w:pPr>
    </w:p>
    <w:p w14:paraId="4239ACC5" w14:textId="77777777" w:rsidR="00D570A8" w:rsidRPr="002D3461" w:rsidRDefault="00D570A8" w:rsidP="006B570B">
      <w:pPr>
        <w:outlineLvl w:val="1"/>
      </w:pPr>
      <w:subDoc r:id="rId29"/>
    </w:p>
    <w:sectPr w:rsidR="00D570A8" w:rsidRPr="002D3461" w:rsidSect="00620143">
      <w:headerReference w:type="even" r:id="rId30"/>
      <w:headerReference w:type="default" r:id="rId31"/>
      <w:footerReference w:type="even" r:id="rId32"/>
      <w:footerReference w:type="default" r:id="rId33"/>
      <w:headerReference w:type="first" r:id="rId34"/>
      <w:footerReference w:type="first" r:id="rId35"/>
      <w:type w:val="continuous"/>
      <w:pgSz w:w="11908" w:h="16833" w:code="9"/>
      <w:pgMar w:top="1137" w:right="849" w:bottom="1137" w:left="849" w:header="561" w:footer="5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4048B" w14:textId="77777777" w:rsidR="00D570A8" w:rsidRDefault="00D570A8" w:rsidP="00D570A8">
      <w:pPr>
        <w:spacing w:after="0"/>
      </w:pPr>
      <w:r>
        <w:separator/>
      </w:r>
    </w:p>
  </w:endnote>
  <w:endnote w:type="continuationSeparator" w:id="0">
    <w:p w14:paraId="16E6D653" w14:textId="77777777" w:rsidR="00D570A8" w:rsidRDefault="00D570A8" w:rsidP="00D570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E1)">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CF94E" w14:textId="77777777" w:rsidR="00D570A8" w:rsidRDefault="00D570A8" w:rsidP="00316EB8">
    <w:pPr>
      <w:pStyle w:val="Fuzeile"/>
      <w:pBdr>
        <w:bottom w:val="single" w:sz="6" w:space="1" w:color="auto"/>
      </w:pBdr>
    </w:pPr>
  </w:p>
  <w:p w14:paraId="7204DCC8" w14:textId="77777777" w:rsidR="00D570A8" w:rsidRDefault="00D570A8" w:rsidP="00316EB8">
    <w:pPr>
      <w:tabs>
        <w:tab w:val="center" w:pos="5103"/>
        <w:tab w:val="decimal" w:pos="10206"/>
      </w:tabs>
      <w:spacing w:before="60"/>
      <w:rPr>
        <w:snapToGrid w:val="0"/>
        <w:sz w:val="16"/>
      </w:rPr>
    </w:pPr>
    <w:r>
      <w:rPr>
        <w:noProof/>
        <w:sz w:val="16"/>
        <w:szCs w:val="16"/>
        <w:lang w:val="en-GB"/>
      </w:rPr>
      <w:fldChar w:fldCharType="begin"/>
    </w:r>
    <w:r w:rsidRPr="00316EB8">
      <w:rPr>
        <w:noProof/>
        <w:sz w:val="16"/>
        <w:szCs w:val="16"/>
      </w:rPr>
      <w:instrText xml:space="preserve"> FILENAME  \* MERGEFORMAT </w:instrText>
    </w:r>
    <w:r>
      <w:rPr>
        <w:noProof/>
        <w:sz w:val="16"/>
        <w:szCs w:val="16"/>
        <w:lang w:val="en-GB"/>
      </w:rPr>
      <w:fldChar w:fldCharType="separate"/>
    </w:r>
    <w:r>
      <w:rPr>
        <w:noProof/>
        <w:sz w:val="16"/>
        <w:szCs w:val="16"/>
      </w:rPr>
      <w:t>Schnittstellenbeschreibung.docx</w:t>
    </w:r>
    <w:r>
      <w:rPr>
        <w:noProof/>
        <w:sz w:val="16"/>
        <w:szCs w:val="16"/>
        <w:lang w:val="en-GB"/>
      </w:rPr>
      <w:fldChar w:fldCharType="end"/>
    </w:r>
    <w:r w:rsidRPr="00316EB8">
      <w:rPr>
        <w:noProof/>
        <w:sz w:val="16"/>
        <w:szCs w:val="16"/>
      </w:rPr>
      <w:tab/>
    </w:r>
    <w:r>
      <w:rPr>
        <w:sz w:val="16"/>
        <w:szCs w:val="16"/>
      </w:rPr>
      <w:t>API-Version 26.0</w:t>
    </w:r>
    <w:r>
      <w:rPr>
        <w:sz w:val="16"/>
        <w:szCs w:val="16"/>
      </w:rPr>
      <w:tab/>
    </w:r>
    <w:r w:rsidRPr="002E640B">
      <w:rPr>
        <w:sz w:val="16"/>
      </w:rPr>
      <w:t>Seite</w:t>
    </w:r>
    <w:r>
      <w:rPr>
        <w:snapToGrid w:val="0"/>
        <w:sz w:val="16"/>
      </w:rPr>
      <w:t xml:space="preserve"> </w:t>
    </w:r>
    <w:r>
      <w:rPr>
        <w:snapToGrid w:val="0"/>
        <w:sz w:val="16"/>
      </w:rPr>
      <w:fldChar w:fldCharType="begin"/>
    </w:r>
    <w:r>
      <w:rPr>
        <w:snapToGrid w:val="0"/>
        <w:sz w:val="16"/>
      </w:rPr>
      <w:instrText xml:space="preserve"> PAGE </w:instrText>
    </w:r>
    <w:r>
      <w:rPr>
        <w:snapToGrid w:val="0"/>
        <w:sz w:val="16"/>
      </w:rPr>
      <w:fldChar w:fldCharType="separate"/>
    </w:r>
    <w:r>
      <w:rPr>
        <w:snapToGrid w:val="0"/>
        <w:sz w:val="16"/>
      </w:rPr>
      <w:t>1</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snapToGrid w:val="0"/>
        <w:sz w:val="16"/>
      </w:rPr>
      <w:t>58</w:t>
    </w:r>
    <w:r>
      <w:rPr>
        <w:snapToGrid w:val="0"/>
        <w:sz w:val="16"/>
      </w:rPr>
      <w:fldChar w:fldCharType="end"/>
    </w:r>
  </w:p>
  <w:p w14:paraId="3F96CE61" w14:textId="77777777" w:rsidR="00D570A8" w:rsidRDefault="00D570A8" w:rsidP="001B1156">
    <w:pPr>
      <w:tabs>
        <w:tab w:val="left" w:pos="2492"/>
        <w:tab w:val="left" w:pos="3295"/>
        <w:tab w:val="center" w:pos="5103"/>
        <w:tab w:val="decimal" w:pos="10206"/>
      </w:tabs>
      <w:spacing w:before="60"/>
      <w:rPr>
        <w:sz w:val="16"/>
      </w:rPr>
    </w:pPr>
    <w:r>
      <w:rPr>
        <w:sz w:val="16"/>
        <w:szCs w:val="16"/>
      </w:rPr>
      <w:t xml:space="preserve">Dokumentenversion </w:t>
    </w:r>
    <w:r>
      <w:rPr>
        <w:sz w:val="16"/>
        <w:szCs w:val="16"/>
      </w:rPr>
      <w:fldChar w:fldCharType="begin"/>
    </w:r>
    <w:r>
      <w:rPr>
        <w:sz w:val="16"/>
        <w:szCs w:val="16"/>
      </w:rPr>
      <w:instrText xml:space="preserve"> DOCPROPERTY  Version  \* MERGEFORMAT </w:instrText>
    </w:r>
    <w:r>
      <w:rPr>
        <w:sz w:val="16"/>
        <w:szCs w:val="16"/>
      </w:rPr>
      <w:fldChar w:fldCharType="separate"/>
    </w:r>
    <w:r>
      <w:rPr>
        <w:sz w:val="16"/>
        <w:szCs w:val="16"/>
      </w:rPr>
      <w:t>26.0.0</w:t>
    </w:r>
    <w:r>
      <w:rPr>
        <w:sz w:val="16"/>
        <w:szCs w:val="16"/>
      </w:rPr>
      <w:fldChar w:fldCharType="end"/>
    </w:r>
    <w:r>
      <w:rPr>
        <w:sz w:val="16"/>
        <w:szCs w:val="16"/>
      </w:rPr>
      <w:tab/>
    </w:r>
    <w:r>
      <w:rPr>
        <w:sz w:val="16"/>
        <w:szCs w:val="16"/>
      </w:rPr>
      <w:tab/>
    </w:r>
    <w:r>
      <w:rPr>
        <w:sz w:val="16"/>
        <w:szCs w:val="16"/>
      </w:rPr>
      <w:tab/>
      <w:t xml:space="preserve">Stand: </w:t>
    </w:r>
    <w:r>
      <w:rPr>
        <w:sz w:val="16"/>
        <w:szCs w:val="16"/>
      </w:rPr>
      <w:fldChar w:fldCharType="begin"/>
    </w:r>
    <w:r>
      <w:rPr>
        <w:sz w:val="16"/>
        <w:szCs w:val="16"/>
      </w:rPr>
      <w:instrText xml:space="preserve"> DATE \@ "dd.MM.yyyy" </w:instrText>
    </w:r>
    <w:r>
      <w:rPr>
        <w:sz w:val="16"/>
        <w:szCs w:val="16"/>
      </w:rPr>
      <w:fldChar w:fldCharType="separate"/>
    </w:r>
    <w:r>
      <w:rPr>
        <w:noProof/>
        <w:sz w:val="16"/>
        <w:szCs w:val="16"/>
      </w:rPr>
      <w:t>15.12.2022</w:t>
    </w:r>
    <w:r>
      <w:rPr>
        <w:sz w:val="16"/>
        <w:szCs w:val="16"/>
      </w:rPr>
      <w:fldChar w:fldCharType="end"/>
    </w:r>
    <w:r>
      <w:rPr>
        <w:sz w:val="16"/>
        <w:szCs w:val="16"/>
      </w:rPr>
      <w:tab/>
    </w:r>
    <w:r>
      <w:rPr>
        <w:sz w:val="16"/>
      </w:rPr>
      <w:t xml:space="preserve">Status: </w:t>
    </w:r>
    <w:r>
      <w:rPr>
        <w:sz w:val="16"/>
      </w:rPr>
      <w:fldChar w:fldCharType="begin"/>
    </w:r>
    <w:r>
      <w:rPr>
        <w:sz w:val="16"/>
      </w:rPr>
      <w:instrText xml:space="preserve"> DOCPROPERTY  Status  \* MERGEFORMAT </w:instrText>
    </w:r>
    <w:r>
      <w:rPr>
        <w:sz w:val="16"/>
      </w:rPr>
      <w:fldChar w:fldCharType="separate"/>
    </w:r>
    <w:r>
      <w:rPr>
        <w:sz w:val="16"/>
      </w:rPr>
      <w:t>In Bearbeitung</w:t>
    </w:r>
    <w:r>
      <w:rPr>
        <w:sz w:val="16"/>
      </w:rPr>
      <w:fldChar w:fldCharType="end"/>
    </w:r>
  </w:p>
  <w:p w14:paraId="17784478" w14:textId="77777777" w:rsidR="00D570A8" w:rsidRPr="00316EB8" w:rsidRDefault="00D570A8" w:rsidP="00316EB8">
    <w:pPr>
      <w:tabs>
        <w:tab w:val="center" w:pos="5103"/>
        <w:tab w:val="decimal" w:pos="10206"/>
      </w:tabs>
      <w:spacing w:before="60"/>
      <w:rPr>
        <w:sz w:val="16"/>
        <w:szCs w:val="16"/>
      </w:rPr>
    </w:pPr>
    <w:r>
      <w:rPr>
        <w:sz w:val="16"/>
      </w:rPr>
      <w:tab/>
      <w:t>Vertraulichkeitsstufe: vertraulich</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2A2F" w14:textId="77777777" w:rsidR="001E32A2" w:rsidRPr="00F946AF" w:rsidRDefault="001E32A2" w:rsidP="004257D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3368F" w14:textId="77777777" w:rsidR="001E32A2" w:rsidRPr="00F946AF" w:rsidRDefault="001E32A2" w:rsidP="004257D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646E8" w14:textId="77777777" w:rsidR="001E32A2" w:rsidRPr="00F946AF" w:rsidRDefault="001E32A2" w:rsidP="004257D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A569C" w14:textId="77777777" w:rsidR="00D570A8" w:rsidRDefault="00D570A8" w:rsidP="00D570A8">
      <w:pPr>
        <w:spacing w:after="0"/>
      </w:pPr>
      <w:r>
        <w:separator/>
      </w:r>
    </w:p>
  </w:footnote>
  <w:footnote w:type="continuationSeparator" w:id="0">
    <w:p w14:paraId="4EFEBA53" w14:textId="77777777" w:rsidR="00D570A8" w:rsidRDefault="00D570A8" w:rsidP="00D570A8">
      <w:pPr>
        <w:spacing w:after="0"/>
      </w:pPr>
      <w:r>
        <w:continuationSeparator/>
      </w:r>
    </w:p>
  </w:footnote>
  <w:footnote w:id="1">
    <w:p w14:paraId="7529101F" w14:textId="77777777" w:rsidR="00D570A8" w:rsidRDefault="00D570A8" w:rsidP="005D00F4">
      <w:pPr>
        <w:pStyle w:val="Funotentext"/>
      </w:pPr>
      <w:r>
        <w:rPr>
          <w:rStyle w:val="Funotenzeichen"/>
        </w:rPr>
        <w:footnoteRef/>
      </w:r>
      <w:r>
        <w:t xml:space="preserve"> Ein Wechsel des Verzeichnisses ist nur über eine Änderung der entsprechenden Einstellung im Bereich „Administration“ möglich.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tblBorders>
      <w:tblLayout w:type="fixed"/>
      <w:tblCellMar>
        <w:top w:w="113" w:type="dxa"/>
        <w:bottom w:w="113" w:type="dxa"/>
      </w:tblCellMar>
      <w:tblLook w:val="01E0" w:firstRow="1" w:lastRow="1" w:firstColumn="1" w:lastColumn="1" w:noHBand="0" w:noVBand="0"/>
    </w:tblPr>
    <w:tblGrid>
      <w:gridCol w:w="1310"/>
      <w:gridCol w:w="6063"/>
      <w:gridCol w:w="2864"/>
    </w:tblGrid>
    <w:tr w:rsidR="00D570A8" w14:paraId="69E45C02" w14:textId="77777777" w:rsidTr="00750F1A">
      <w:trPr>
        <w:trHeight w:hRule="exact" w:val="1202"/>
      </w:trPr>
      <w:tc>
        <w:tcPr>
          <w:tcW w:w="1310" w:type="dxa"/>
          <w:noWrap/>
        </w:tcPr>
        <w:p w14:paraId="435C5B2A" w14:textId="77777777" w:rsidR="00D570A8" w:rsidRPr="00757CF9" w:rsidRDefault="00D570A8" w:rsidP="00D04CCB">
          <w:pPr>
            <w:widowControl w:val="0"/>
            <w:jc w:val="center"/>
            <w:rPr>
              <w:sz w:val="16"/>
              <w:szCs w:val="16"/>
            </w:rPr>
          </w:pPr>
          <w:r>
            <w:rPr>
              <w:noProof/>
              <w:sz w:val="16"/>
              <w:szCs w:val="16"/>
            </w:rPr>
            <w:drawing>
              <wp:inline distT="0" distB="0" distL="0" distR="0" wp14:anchorId="791800F4" wp14:editId="28E997E3">
                <wp:extent cx="431165" cy="457200"/>
                <wp:effectExtent l="19050" t="0" r="6985" b="0"/>
                <wp:docPr id="26" name="Bild 2" descr="V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W-Logo"/>
                        <pic:cNvPicPr>
                          <a:picLocks noChangeAspect="1" noChangeArrowheads="1"/>
                        </pic:cNvPicPr>
                      </pic:nvPicPr>
                      <pic:blipFill>
                        <a:blip r:embed="rId1"/>
                        <a:srcRect t="-2487"/>
                        <a:stretch>
                          <a:fillRect/>
                        </a:stretch>
                      </pic:blipFill>
                      <pic:spPr bwMode="auto">
                        <a:xfrm>
                          <a:off x="0" y="0"/>
                          <a:ext cx="431165" cy="457200"/>
                        </a:xfrm>
                        <a:prstGeom prst="rect">
                          <a:avLst/>
                        </a:prstGeom>
                        <a:noFill/>
                        <a:ln w="9525">
                          <a:noFill/>
                          <a:miter lim="800000"/>
                          <a:headEnd/>
                          <a:tailEnd/>
                        </a:ln>
                      </pic:spPr>
                    </pic:pic>
                  </a:graphicData>
                </a:graphic>
              </wp:inline>
            </w:drawing>
          </w:r>
        </w:p>
      </w:tc>
      <w:tc>
        <w:tcPr>
          <w:tcW w:w="6063" w:type="dxa"/>
        </w:tcPr>
        <w:p w14:paraId="4922354C" w14:textId="77777777" w:rsidR="00D570A8" w:rsidRDefault="00D570A8" w:rsidP="00D04CCB">
          <w:pPr>
            <w:widowControl w:val="0"/>
            <w:jc w:val="center"/>
            <w:rPr>
              <w:b/>
            </w:rPr>
          </w:pPr>
          <w:r w:rsidRPr="00843C6C">
            <w:rPr>
              <w:b/>
            </w:rPr>
            <w:t xml:space="preserve">Tutorial zur Verwendung von Makros und </w:t>
          </w:r>
        </w:p>
        <w:p w14:paraId="406372AF" w14:textId="77777777" w:rsidR="00D570A8" w:rsidRDefault="00D570A8" w:rsidP="00D04CCB">
          <w:pPr>
            <w:widowControl w:val="0"/>
            <w:jc w:val="center"/>
            <w:rPr>
              <w:b/>
              <w:lang w:val="en-GB"/>
            </w:rPr>
          </w:pPr>
          <w:r>
            <w:rPr>
              <w:b/>
              <w:lang w:val="en-GB"/>
            </w:rPr>
            <w:t>Web-Services im</w:t>
          </w:r>
          <w:r w:rsidRPr="00843C6C">
            <w:rPr>
              <w:b/>
              <w:lang w:val="en-GB"/>
            </w:rPr>
            <w:t xml:space="preserve"> </w:t>
          </w:r>
          <w:r>
            <w:rPr>
              <w:b/>
              <w:lang w:val="en-GB"/>
            </w:rPr>
            <w:t>Offboard Diagnostic Information</w:t>
          </w:r>
        </w:p>
        <w:p w14:paraId="423387C1" w14:textId="77777777" w:rsidR="00D570A8" w:rsidRPr="00843C6C" w:rsidRDefault="00D570A8" w:rsidP="00D04CCB">
          <w:pPr>
            <w:widowControl w:val="0"/>
            <w:jc w:val="center"/>
            <w:rPr>
              <w:b/>
              <w:lang w:val="en-GB"/>
            </w:rPr>
          </w:pPr>
          <w:r w:rsidRPr="00750F1A">
            <w:rPr>
              <w:b/>
              <w:lang w:val="en-GB"/>
            </w:rPr>
            <w:t>System</w:t>
          </w:r>
          <w:r w:rsidRPr="00843C6C">
            <w:rPr>
              <w:b/>
              <w:lang w:val="en-GB"/>
            </w:rPr>
            <w:t xml:space="preserve"> Engineering</w:t>
          </w:r>
        </w:p>
      </w:tc>
      <w:tc>
        <w:tcPr>
          <w:tcW w:w="2864" w:type="dxa"/>
          <w:vAlign w:val="bottom"/>
        </w:tcPr>
        <w:p w14:paraId="4DEBCB55" w14:textId="77777777" w:rsidR="00D570A8" w:rsidRPr="00B0117B" w:rsidRDefault="00D570A8" w:rsidP="00D04CCB">
          <w:pPr>
            <w:widowControl w:val="0"/>
            <w:rPr>
              <w:rFonts w:cs="Arial"/>
              <w:sz w:val="20"/>
            </w:rPr>
          </w:pPr>
          <w:r>
            <w:rPr>
              <w:rFonts w:cs="Arial"/>
              <w:noProof/>
              <w:sz w:val="20"/>
            </w:rPr>
            <w:drawing>
              <wp:inline distT="0" distB="0" distL="0" distR="0" wp14:anchorId="2474B410" wp14:editId="2C2C8010">
                <wp:extent cx="1311275" cy="448310"/>
                <wp:effectExtent l="19050" t="0" r="3175" b="0"/>
                <wp:docPr id="27" name="Bild 3" descr="ODIS-E_Dokumentkopf_250x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IS-E_Dokumentkopf_250x83"/>
                        <pic:cNvPicPr>
                          <a:picLocks noChangeAspect="1" noChangeArrowheads="1"/>
                        </pic:cNvPicPr>
                      </pic:nvPicPr>
                      <pic:blipFill>
                        <a:blip r:embed="rId2"/>
                        <a:srcRect/>
                        <a:stretch>
                          <a:fillRect/>
                        </a:stretch>
                      </pic:blipFill>
                      <pic:spPr bwMode="auto">
                        <a:xfrm>
                          <a:off x="0" y="0"/>
                          <a:ext cx="1311275" cy="448310"/>
                        </a:xfrm>
                        <a:prstGeom prst="rect">
                          <a:avLst/>
                        </a:prstGeom>
                        <a:noFill/>
                        <a:ln w="9525">
                          <a:noFill/>
                          <a:miter lim="800000"/>
                          <a:headEnd/>
                          <a:tailEnd/>
                        </a:ln>
                      </pic:spPr>
                    </pic:pic>
                  </a:graphicData>
                </a:graphic>
              </wp:inline>
            </w:drawing>
          </w:r>
        </w:p>
      </w:tc>
    </w:tr>
  </w:tbl>
  <w:p w14:paraId="78AABAA6" w14:textId="77777777" w:rsidR="00D570A8" w:rsidRDefault="00D570A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5DBEE" w14:textId="77777777" w:rsidR="001E32A2" w:rsidRPr="00F946AF" w:rsidRDefault="001E32A2" w:rsidP="004257D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7EC4" w14:textId="77777777" w:rsidR="001E32A2" w:rsidRPr="00F946AF" w:rsidRDefault="001E32A2" w:rsidP="004257D5">
    <w:pPr>
      <w:pStyle w:val="Kopfzeile"/>
      <w:rPr>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2334F" w14:textId="77777777" w:rsidR="001E32A2" w:rsidRPr="00F946AF" w:rsidRDefault="001E32A2" w:rsidP="004257D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lvl w:ilvl="0">
      <w:start w:val="1"/>
      <w:numFmt w:val="bullet"/>
      <w:lvlText w:val=""/>
      <w:lvlJc w:val="left"/>
      <w:pPr>
        <w:tabs>
          <w:tab w:val="num" w:pos="1440"/>
        </w:tabs>
        <w:ind w:left="1440" w:hanging="360"/>
      </w:pPr>
      <w:rPr>
        <w:rFonts w:ascii="Symbol" w:hAnsi="Symbol"/>
        <w:color w:val="000000"/>
      </w:rPr>
    </w:lvl>
  </w:abstractNum>
  <w:abstractNum w:abstractNumId="1" w15:restartNumberingAfterBreak="0">
    <w:nsid w:val="00000002"/>
    <w:multiLevelType w:val="singleLevel"/>
    <w:tmpl w:val="00000002"/>
    <w:lvl w:ilvl="0">
      <w:start w:val="1"/>
      <w:numFmt w:val="bullet"/>
      <w:lvlText w:val=""/>
      <w:lvlJc w:val="left"/>
      <w:pPr>
        <w:tabs>
          <w:tab w:val="num" w:pos="2160"/>
        </w:tabs>
        <w:ind w:left="2160" w:hanging="360"/>
      </w:pPr>
      <w:rPr>
        <w:rFonts w:ascii="Symbol" w:hAnsi="Symbol"/>
        <w:color w:val="000000"/>
      </w:rPr>
    </w:lvl>
  </w:abstractNum>
  <w:abstractNum w:abstractNumId="2" w15:restartNumberingAfterBreak="0">
    <w:nsid w:val="00000003"/>
    <w:multiLevelType w:val="singleLevel"/>
    <w:tmpl w:val="00000003"/>
    <w:lvl w:ilvl="0">
      <w:start w:val="1"/>
      <w:numFmt w:val="bullet"/>
      <w:lvlText w:val=""/>
      <w:lvlJc w:val="left"/>
      <w:pPr>
        <w:tabs>
          <w:tab w:val="num" w:pos="1440"/>
        </w:tabs>
        <w:ind w:left="1440" w:hanging="360"/>
      </w:pPr>
      <w:rPr>
        <w:rFonts w:ascii="Symbol" w:hAnsi="Symbol"/>
        <w:color w:val="000000"/>
      </w:rPr>
    </w:lvl>
  </w:abstractNum>
  <w:abstractNum w:abstractNumId="3" w15:restartNumberingAfterBreak="0">
    <w:nsid w:val="00000004"/>
    <w:multiLevelType w:val="singleLevel"/>
    <w:tmpl w:val="00000004"/>
    <w:lvl w:ilvl="0">
      <w:start w:val="1"/>
      <w:numFmt w:val="bullet"/>
      <w:lvlText w:val=""/>
      <w:lvlJc w:val="left"/>
      <w:pPr>
        <w:tabs>
          <w:tab w:val="num" w:pos="1440"/>
        </w:tabs>
        <w:ind w:left="1440" w:hanging="360"/>
      </w:pPr>
      <w:rPr>
        <w:rFonts w:ascii="Symbol" w:hAnsi="Symbol"/>
        <w:color w:val="000000"/>
      </w:rPr>
    </w:lvl>
  </w:abstractNum>
  <w:abstractNum w:abstractNumId="4" w15:restartNumberingAfterBreak="0">
    <w:nsid w:val="00000005"/>
    <w:multiLevelType w:val="singleLevel"/>
    <w:tmpl w:val="00000005"/>
    <w:lvl w:ilvl="0">
      <w:start w:val="1"/>
      <w:numFmt w:val="bullet"/>
      <w:lvlText w:val=""/>
      <w:lvlJc w:val="left"/>
      <w:pPr>
        <w:tabs>
          <w:tab w:val="num" w:pos="1440"/>
        </w:tabs>
        <w:ind w:left="1440" w:hanging="360"/>
      </w:pPr>
      <w:rPr>
        <w:rFonts w:ascii="Symbol" w:hAnsi="Symbol"/>
        <w:color w:val="000000"/>
      </w:rPr>
    </w:lvl>
  </w:abstractNum>
  <w:abstractNum w:abstractNumId="5" w15:restartNumberingAfterBreak="0">
    <w:nsid w:val="00000006"/>
    <w:multiLevelType w:val="singleLevel"/>
    <w:tmpl w:val="00000006"/>
    <w:lvl w:ilvl="0">
      <w:start w:val="1"/>
      <w:numFmt w:val="bullet"/>
      <w:lvlText w:val=""/>
      <w:lvlJc w:val="left"/>
      <w:pPr>
        <w:tabs>
          <w:tab w:val="num" w:pos="1440"/>
        </w:tabs>
        <w:ind w:left="1440" w:hanging="360"/>
      </w:pPr>
      <w:rPr>
        <w:rFonts w:ascii="Symbol" w:hAnsi="Symbol"/>
        <w:color w:val="000000"/>
      </w:rPr>
    </w:lvl>
  </w:abstractNum>
  <w:abstractNum w:abstractNumId="6" w15:restartNumberingAfterBreak="0">
    <w:nsid w:val="079D44B1"/>
    <w:multiLevelType w:val="hybridMultilevel"/>
    <w:tmpl w:val="EF9CBFE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803059A"/>
    <w:multiLevelType w:val="hybridMultilevel"/>
    <w:tmpl w:val="8252EC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08874169"/>
    <w:multiLevelType w:val="hybridMultilevel"/>
    <w:tmpl w:val="0D8AB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A440FFC"/>
    <w:multiLevelType w:val="hybridMultilevel"/>
    <w:tmpl w:val="C8C0169E"/>
    <w:lvl w:ilvl="0" w:tplc="2834B15A">
      <w:start w:val="1"/>
      <w:numFmt w:val="bullet"/>
      <w:lvlText w:val="•"/>
      <w:lvlJc w:val="left"/>
      <w:pPr>
        <w:tabs>
          <w:tab w:val="num" w:pos="720"/>
        </w:tabs>
        <w:ind w:left="720" w:hanging="360"/>
      </w:pPr>
      <w:rPr>
        <w:rFonts w:ascii="Times New Roman" w:hAnsi="Times New Roman" w:hint="default"/>
      </w:rPr>
    </w:lvl>
    <w:lvl w:ilvl="1" w:tplc="48788896">
      <w:start w:val="163"/>
      <w:numFmt w:val="bullet"/>
      <w:lvlText w:val="–"/>
      <w:lvlJc w:val="left"/>
      <w:pPr>
        <w:tabs>
          <w:tab w:val="num" w:pos="1440"/>
        </w:tabs>
        <w:ind w:left="1440" w:hanging="360"/>
      </w:pPr>
      <w:rPr>
        <w:rFonts w:ascii="Times New Roman" w:hAnsi="Times New Roman" w:hint="default"/>
      </w:rPr>
    </w:lvl>
    <w:lvl w:ilvl="2" w:tplc="46966D8E" w:tentative="1">
      <w:start w:val="1"/>
      <w:numFmt w:val="bullet"/>
      <w:lvlText w:val="•"/>
      <w:lvlJc w:val="left"/>
      <w:pPr>
        <w:tabs>
          <w:tab w:val="num" w:pos="2160"/>
        </w:tabs>
        <w:ind w:left="2160" w:hanging="360"/>
      </w:pPr>
      <w:rPr>
        <w:rFonts w:ascii="Times New Roman" w:hAnsi="Times New Roman" w:hint="default"/>
      </w:rPr>
    </w:lvl>
    <w:lvl w:ilvl="3" w:tplc="5BE4C032" w:tentative="1">
      <w:start w:val="1"/>
      <w:numFmt w:val="bullet"/>
      <w:lvlText w:val="•"/>
      <w:lvlJc w:val="left"/>
      <w:pPr>
        <w:tabs>
          <w:tab w:val="num" w:pos="2880"/>
        </w:tabs>
        <w:ind w:left="2880" w:hanging="360"/>
      </w:pPr>
      <w:rPr>
        <w:rFonts w:ascii="Times New Roman" w:hAnsi="Times New Roman" w:hint="default"/>
      </w:rPr>
    </w:lvl>
    <w:lvl w:ilvl="4" w:tplc="F5F67018" w:tentative="1">
      <w:start w:val="1"/>
      <w:numFmt w:val="bullet"/>
      <w:lvlText w:val="•"/>
      <w:lvlJc w:val="left"/>
      <w:pPr>
        <w:tabs>
          <w:tab w:val="num" w:pos="3600"/>
        </w:tabs>
        <w:ind w:left="3600" w:hanging="360"/>
      </w:pPr>
      <w:rPr>
        <w:rFonts w:ascii="Times New Roman" w:hAnsi="Times New Roman" w:hint="default"/>
      </w:rPr>
    </w:lvl>
    <w:lvl w:ilvl="5" w:tplc="BC7427AA" w:tentative="1">
      <w:start w:val="1"/>
      <w:numFmt w:val="bullet"/>
      <w:lvlText w:val="•"/>
      <w:lvlJc w:val="left"/>
      <w:pPr>
        <w:tabs>
          <w:tab w:val="num" w:pos="4320"/>
        </w:tabs>
        <w:ind w:left="4320" w:hanging="360"/>
      </w:pPr>
      <w:rPr>
        <w:rFonts w:ascii="Times New Roman" w:hAnsi="Times New Roman" w:hint="default"/>
      </w:rPr>
    </w:lvl>
    <w:lvl w:ilvl="6" w:tplc="1206D8B4" w:tentative="1">
      <w:start w:val="1"/>
      <w:numFmt w:val="bullet"/>
      <w:lvlText w:val="•"/>
      <w:lvlJc w:val="left"/>
      <w:pPr>
        <w:tabs>
          <w:tab w:val="num" w:pos="5040"/>
        </w:tabs>
        <w:ind w:left="5040" w:hanging="360"/>
      </w:pPr>
      <w:rPr>
        <w:rFonts w:ascii="Times New Roman" w:hAnsi="Times New Roman" w:hint="default"/>
      </w:rPr>
    </w:lvl>
    <w:lvl w:ilvl="7" w:tplc="F2543B60" w:tentative="1">
      <w:start w:val="1"/>
      <w:numFmt w:val="bullet"/>
      <w:lvlText w:val="•"/>
      <w:lvlJc w:val="left"/>
      <w:pPr>
        <w:tabs>
          <w:tab w:val="num" w:pos="5760"/>
        </w:tabs>
        <w:ind w:left="5760" w:hanging="360"/>
      </w:pPr>
      <w:rPr>
        <w:rFonts w:ascii="Times New Roman" w:hAnsi="Times New Roman" w:hint="default"/>
      </w:rPr>
    </w:lvl>
    <w:lvl w:ilvl="8" w:tplc="46B26CA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9E10988"/>
    <w:multiLevelType w:val="hybridMultilevel"/>
    <w:tmpl w:val="A39AC2A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C810D4"/>
    <w:multiLevelType w:val="hybridMultilevel"/>
    <w:tmpl w:val="E2B269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2D76BB"/>
    <w:multiLevelType w:val="hybridMultilevel"/>
    <w:tmpl w:val="836C3B1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C376C75"/>
    <w:multiLevelType w:val="hybridMultilevel"/>
    <w:tmpl w:val="BB067DE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7A6F32"/>
    <w:multiLevelType w:val="hybridMultilevel"/>
    <w:tmpl w:val="285805B4"/>
    <w:lvl w:ilvl="0" w:tplc="4D424CA0">
      <w:start w:val="1"/>
      <w:numFmt w:val="bullet"/>
      <w:lvlText w:val="•"/>
      <w:lvlJc w:val="left"/>
      <w:pPr>
        <w:tabs>
          <w:tab w:val="num" w:pos="720"/>
        </w:tabs>
        <w:ind w:left="720" w:hanging="360"/>
      </w:pPr>
      <w:rPr>
        <w:rFonts w:ascii="Times New Roman" w:hAnsi="Times New Roman" w:hint="default"/>
      </w:rPr>
    </w:lvl>
    <w:lvl w:ilvl="1" w:tplc="E4424C7C">
      <w:start w:val="163"/>
      <w:numFmt w:val="bullet"/>
      <w:lvlText w:val="–"/>
      <w:lvlJc w:val="left"/>
      <w:pPr>
        <w:tabs>
          <w:tab w:val="num" w:pos="1440"/>
        </w:tabs>
        <w:ind w:left="1440" w:hanging="360"/>
      </w:pPr>
      <w:rPr>
        <w:rFonts w:ascii="Times New Roman" w:hAnsi="Times New Roman" w:hint="default"/>
      </w:rPr>
    </w:lvl>
    <w:lvl w:ilvl="2" w:tplc="80466CBE" w:tentative="1">
      <w:start w:val="1"/>
      <w:numFmt w:val="bullet"/>
      <w:lvlText w:val="•"/>
      <w:lvlJc w:val="left"/>
      <w:pPr>
        <w:tabs>
          <w:tab w:val="num" w:pos="2160"/>
        </w:tabs>
        <w:ind w:left="2160" w:hanging="360"/>
      </w:pPr>
      <w:rPr>
        <w:rFonts w:ascii="Times New Roman" w:hAnsi="Times New Roman" w:hint="default"/>
      </w:rPr>
    </w:lvl>
    <w:lvl w:ilvl="3" w:tplc="39C0D79E" w:tentative="1">
      <w:start w:val="1"/>
      <w:numFmt w:val="bullet"/>
      <w:lvlText w:val="•"/>
      <w:lvlJc w:val="left"/>
      <w:pPr>
        <w:tabs>
          <w:tab w:val="num" w:pos="2880"/>
        </w:tabs>
        <w:ind w:left="2880" w:hanging="360"/>
      </w:pPr>
      <w:rPr>
        <w:rFonts w:ascii="Times New Roman" w:hAnsi="Times New Roman" w:hint="default"/>
      </w:rPr>
    </w:lvl>
    <w:lvl w:ilvl="4" w:tplc="773CD8FE" w:tentative="1">
      <w:start w:val="1"/>
      <w:numFmt w:val="bullet"/>
      <w:lvlText w:val="•"/>
      <w:lvlJc w:val="left"/>
      <w:pPr>
        <w:tabs>
          <w:tab w:val="num" w:pos="3600"/>
        </w:tabs>
        <w:ind w:left="3600" w:hanging="360"/>
      </w:pPr>
      <w:rPr>
        <w:rFonts w:ascii="Times New Roman" w:hAnsi="Times New Roman" w:hint="default"/>
      </w:rPr>
    </w:lvl>
    <w:lvl w:ilvl="5" w:tplc="4064CC4E" w:tentative="1">
      <w:start w:val="1"/>
      <w:numFmt w:val="bullet"/>
      <w:lvlText w:val="•"/>
      <w:lvlJc w:val="left"/>
      <w:pPr>
        <w:tabs>
          <w:tab w:val="num" w:pos="4320"/>
        </w:tabs>
        <w:ind w:left="4320" w:hanging="360"/>
      </w:pPr>
      <w:rPr>
        <w:rFonts w:ascii="Times New Roman" w:hAnsi="Times New Roman" w:hint="default"/>
      </w:rPr>
    </w:lvl>
    <w:lvl w:ilvl="6" w:tplc="850C92B8" w:tentative="1">
      <w:start w:val="1"/>
      <w:numFmt w:val="bullet"/>
      <w:lvlText w:val="•"/>
      <w:lvlJc w:val="left"/>
      <w:pPr>
        <w:tabs>
          <w:tab w:val="num" w:pos="5040"/>
        </w:tabs>
        <w:ind w:left="5040" w:hanging="360"/>
      </w:pPr>
      <w:rPr>
        <w:rFonts w:ascii="Times New Roman" w:hAnsi="Times New Roman" w:hint="default"/>
      </w:rPr>
    </w:lvl>
    <w:lvl w:ilvl="7" w:tplc="02E6ACB2" w:tentative="1">
      <w:start w:val="1"/>
      <w:numFmt w:val="bullet"/>
      <w:lvlText w:val="•"/>
      <w:lvlJc w:val="left"/>
      <w:pPr>
        <w:tabs>
          <w:tab w:val="num" w:pos="5760"/>
        </w:tabs>
        <w:ind w:left="5760" w:hanging="360"/>
      </w:pPr>
      <w:rPr>
        <w:rFonts w:ascii="Times New Roman" w:hAnsi="Times New Roman" w:hint="default"/>
      </w:rPr>
    </w:lvl>
    <w:lvl w:ilvl="8" w:tplc="C09CB9D2"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DC04961"/>
    <w:multiLevelType w:val="hybridMultilevel"/>
    <w:tmpl w:val="9E48C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9108DA"/>
    <w:multiLevelType w:val="hybridMultilevel"/>
    <w:tmpl w:val="7338B8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376BE5"/>
    <w:multiLevelType w:val="hybridMultilevel"/>
    <w:tmpl w:val="7A22EC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306945"/>
    <w:multiLevelType w:val="multilevel"/>
    <w:tmpl w:val="3FFC2572"/>
    <w:lvl w:ilvl="0">
      <w:start w:val="1"/>
      <w:numFmt w:val="decimal"/>
      <w:pStyle w:val="berschrift1"/>
      <w:lvlText w:val="%1"/>
      <w:lvlJc w:val="left"/>
      <w:pPr>
        <w:tabs>
          <w:tab w:val="num" w:pos="792"/>
        </w:tabs>
        <w:ind w:left="792" w:hanging="432"/>
      </w:pPr>
    </w:lvl>
    <w:lvl w:ilvl="1">
      <w:start w:val="1"/>
      <w:numFmt w:val="decimal"/>
      <w:pStyle w:val="berschrift2"/>
      <w:lvlText w:val="%1.%2"/>
      <w:lvlJc w:val="left"/>
      <w:pPr>
        <w:tabs>
          <w:tab w:val="num" w:pos="936"/>
        </w:tabs>
        <w:ind w:left="936" w:hanging="576"/>
      </w:pPr>
    </w:lvl>
    <w:lvl w:ilvl="2">
      <w:start w:val="1"/>
      <w:numFmt w:val="decimal"/>
      <w:pStyle w:val="berschrift3"/>
      <w:lvlText w:val="%1.%2.%3"/>
      <w:lvlJc w:val="left"/>
      <w:pPr>
        <w:tabs>
          <w:tab w:val="num" w:pos="1080"/>
        </w:tabs>
        <w:ind w:left="108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368"/>
        </w:tabs>
        <w:ind w:left="1368" w:hanging="1008"/>
      </w:pPr>
    </w:lvl>
    <w:lvl w:ilvl="5">
      <w:start w:val="1"/>
      <w:numFmt w:val="decimal"/>
      <w:pStyle w:val="berschrift6"/>
      <w:lvlText w:val="%1.%2.%3.%4.%5.%6"/>
      <w:lvlJc w:val="left"/>
      <w:pPr>
        <w:tabs>
          <w:tab w:val="num" w:pos="1512"/>
        </w:tabs>
        <w:ind w:left="1512" w:hanging="1152"/>
      </w:pPr>
    </w:lvl>
    <w:lvl w:ilvl="6">
      <w:start w:val="1"/>
      <w:numFmt w:val="decimal"/>
      <w:pStyle w:val="berschrift7"/>
      <w:lvlText w:val="%1.%2.%3.%4.%5.%6.%7"/>
      <w:lvlJc w:val="left"/>
      <w:pPr>
        <w:tabs>
          <w:tab w:val="num" w:pos="1656"/>
        </w:tabs>
        <w:ind w:left="1656" w:hanging="1296"/>
      </w:pPr>
    </w:lvl>
    <w:lvl w:ilvl="7">
      <w:start w:val="1"/>
      <w:numFmt w:val="decimal"/>
      <w:pStyle w:val="berschrift8"/>
      <w:lvlText w:val="%1.%2.%3.%4.%5.%6.%7.%8"/>
      <w:lvlJc w:val="left"/>
      <w:pPr>
        <w:tabs>
          <w:tab w:val="num" w:pos="1800"/>
        </w:tabs>
        <w:ind w:left="1800" w:hanging="1440"/>
      </w:pPr>
    </w:lvl>
    <w:lvl w:ilvl="8">
      <w:start w:val="1"/>
      <w:numFmt w:val="decimal"/>
      <w:pStyle w:val="berschrift9"/>
      <w:lvlText w:val="%1.%2.%3.%4.%5.%6.%7.%8.%9"/>
      <w:lvlJc w:val="left"/>
      <w:pPr>
        <w:tabs>
          <w:tab w:val="num" w:pos="1944"/>
        </w:tabs>
        <w:ind w:left="1944" w:hanging="1584"/>
      </w:pPr>
    </w:lvl>
  </w:abstractNum>
  <w:abstractNum w:abstractNumId="19" w15:restartNumberingAfterBreak="0">
    <w:nsid w:val="46770BD5"/>
    <w:multiLevelType w:val="hybridMultilevel"/>
    <w:tmpl w:val="641E6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C117AFE"/>
    <w:multiLevelType w:val="hybridMultilevel"/>
    <w:tmpl w:val="18FE1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7162926"/>
    <w:multiLevelType w:val="hybridMultilevel"/>
    <w:tmpl w:val="DB247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C933D1B"/>
    <w:multiLevelType w:val="hybridMultilevel"/>
    <w:tmpl w:val="E038752C"/>
    <w:lvl w:ilvl="0" w:tplc="04070001">
      <w:start w:val="1"/>
      <w:numFmt w:val="bullet"/>
      <w:pStyle w:val="Formatvorlageberschrift1Links0cmHngend076cm"/>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5B7405"/>
    <w:multiLevelType w:val="hybridMultilevel"/>
    <w:tmpl w:val="C612170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607210"/>
    <w:multiLevelType w:val="hybridMultilevel"/>
    <w:tmpl w:val="4B520EF4"/>
    <w:lvl w:ilvl="0" w:tplc="A432C0C2">
      <w:start w:val="1"/>
      <w:numFmt w:val="bullet"/>
      <w:lvlText w:val=""/>
      <w:lvlJc w:val="left"/>
      <w:pPr>
        <w:tabs>
          <w:tab w:val="num" w:pos="720"/>
        </w:tabs>
        <w:ind w:left="720" w:hanging="360"/>
      </w:pPr>
      <w:rPr>
        <w:rFonts w:ascii="Symbol" w:hAnsi="Symbol" w:hint="default"/>
      </w:rPr>
    </w:lvl>
    <w:lvl w:ilvl="1" w:tplc="80C0BFA4">
      <w:start w:val="1"/>
      <w:numFmt w:val="bullet"/>
      <w:lvlText w:val=""/>
      <w:lvlJc w:val="left"/>
      <w:pPr>
        <w:tabs>
          <w:tab w:val="num" w:pos="1440"/>
        </w:tabs>
        <w:ind w:left="1440" w:hanging="360"/>
      </w:pPr>
      <w:rPr>
        <w:rFonts w:ascii="Wingdings" w:hAnsi="Wingdings" w:hint="default"/>
      </w:rPr>
    </w:lvl>
    <w:lvl w:ilvl="2" w:tplc="9C22656A" w:tentative="1">
      <w:start w:val="1"/>
      <w:numFmt w:val="bullet"/>
      <w:lvlText w:val=""/>
      <w:lvlJc w:val="left"/>
      <w:pPr>
        <w:tabs>
          <w:tab w:val="num" w:pos="2160"/>
        </w:tabs>
        <w:ind w:left="2160" w:hanging="360"/>
      </w:pPr>
      <w:rPr>
        <w:rFonts w:ascii="Wingdings" w:hAnsi="Wingdings" w:hint="default"/>
      </w:rPr>
    </w:lvl>
    <w:lvl w:ilvl="3" w:tplc="F274FC60" w:tentative="1">
      <w:start w:val="1"/>
      <w:numFmt w:val="bullet"/>
      <w:lvlText w:val=""/>
      <w:lvlJc w:val="left"/>
      <w:pPr>
        <w:tabs>
          <w:tab w:val="num" w:pos="2880"/>
        </w:tabs>
        <w:ind w:left="2880" w:hanging="360"/>
      </w:pPr>
      <w:rPr>
        <w:rFonts w:ascii="Symbol" w:hAnsi="Symbol" w:hint="default"/>
      </w:rPr>
    </w:lvl>
    <w:lvl w:ilvl="4" w:tplc="970ACF0E" w:tentative="1">
      <w:start w:val="1"/>
      <w:numFmt w:val="bullet"/>
      <w:lvlText w:val="o"/>
      <w:lvlJc w:val="left"/>
      <w:pPr>
        <w:tabs>
          <w:tab w:val="num" w:pos="3600"/>
        </w:tabs>
        <w:ind w:left="3600" w:hanging="360"/>
      </w:pPr>
      <w:rPr>
        <w:rFonts w:ascii="Courier New" w:hAnsi="Courier New" w:cs="Courier New" w:hint="default"/>
      </w:rPr>
    </w:lvl>
    <w:lvl w:ilvl="5" w:tplc="EFDA0B14" w:tentative="1">
      <w:start w:val="1"/>
      <w:numFmt w:val="bullet"/>
      <w:lvlText w:val=""/>
      <w:lvlJc w:val="left"/>
      <w:pPr>
        <w:tabs>
          <w:tab w:val="num" w:pos="4320"/>
        </w:tabs>
        <w:ind w:left="4320" w:hanging="360"/>
      </w:pPr>
      <w:rPr>
        <w:rFonts w:ascii="Wingdings" w:hAnsi="Wingdings" w:hint="default"/>
      </w:rPr>
    </w:lvl>
    <w:lvl w:ilvl="6" w:tplc="6D16665E" w:tentative="1">
      <w:start w:val="1"/>
      <w:numFmt w:val="bullet"/>
      <w:lvlText w:val=""/>
      <w:lvlJc w:val="left"/>
      <w:pPr>
        <w:tabs>
          <w:tab w:val="num" w:pos="5040"/>
        </w:tabs>
        <w:ind w:left="5040" w:hanging="360"/>
      </w:pPr>
      <w:rPr>
        <w:rFonts w:ascii="Symbol" w:hAnsi="Symbol" w:hint="default"/>
      </w:rPr>
    </w:lvl>
    <w:lvl w:ilvl="7" w:tplc="8F74B770" w:tentative="1">
      <w:start w:val="1"/>
      <w:numFmt w:val="bullet"/>
      <w:lvlText w:val="o"/>
      <w:lvlJc w:val="left"/>
      <w:pPr>
        <w:tabs>
          <w:tab w:val="num" w:pos="5760"/>
        </w:tabs>
        <w:ind w:left="5760" w:hanging="360"/>
      </w:pPr>
      <w:rPr>
        <w:rFonts w:ascii="Courier New" w:hAnsi="Courier New" w:cs="Courier New" w:hint="default"/>
      </w:rPr>
    </w:lvl>
    <w:lvl w:ilvl="8" w:tplc="BA444BC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3016586"/>
    <w:multiLevelType w:val="hybridMultilevel"/>
    <w:tmpl w:val="F0883F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6F6FF8"/>
    <w:multiLevelType w:val="hybridMultilevel"/>
    <w:tmpl w:val="75B08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573F10"/>
    <w:multiLevelType w:val="hybridMultilevel"/>
    <w:tmpl w:val="3904A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7E1751"/>
    <w:multiLevelType w:val="hybridMultilevel"/>
    <w:tmpl w:val="958CA2D8"/>
    <w:lvl w:ilvl="0" w:tplc="D494ADF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FD85133"/>
    <w:multiLevelType w:val="hybridMultilevel"/>
    <w:tmpl w:val="4F4C84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9"/>
  </w:num>
  <w:num w:numId="4">
    <w:abstractNumId w:val="14"/>
  </w:num>
  <w:num w:numId="5">
    <w:abstractNumId w:val="16"/>
  </w:num>
  <w:num w:numId="6">
    <w:abstractNumId w:val="7"/>
  </w:num>
  <w:num w:numId="7">
    <w:abstractNumId w:val="18"/>
  </w:num>
  <w:num w:numId="8">
    <w:abstractNumId w:val="23"/>
  </w:num>
  <w:num w:numId="9">
    <w:abstractNumId w:val="10"/>
  </w:num>
  <w:num w:numId="10">
    <w:abstractNumId w:val="17"/>
  </w:num>
  <w:num w:numId="11">
    <w:abstractNumId w:val="11"/>
  </w:num>
  <w:num w:numId="12">
    <w:abstractNumId w:val="18"/>
  </w:num>
  <w:num w:numId="13">
    <w:abstractNumId w:val="18"/>
  </w:num>
  <w:num w:numId="14">
    <w:abstractNumId w:val="28"/>
  </w:num>
  <w:num w:numId="15">
    <w:abstractNumId w:val="29"/>
  </w:num>
  <w:num w:numId="16">
    <w:abstractNumId w:val="8"/>
  </w:num>
  <w:num w:numId="17">
    <w:abstractNumId w:val="13"/>
  </w:num>
  <w:num w:numId="18">
    <w:abstractNumId w:val="6"/>
  </w:num>
  <w:num w:numId="19">
    <w:abstractNumId w:val="12"/>
  </w:num>
  <w:num w:numId="20">
    <w:abstractNumId w:val="18"/>
  </w:num>
  <w:num w:numId="21">
    <w:abstractNumId w:val="18"/>
  </w:num>
  <w:num w:numId="22">
    <w:abstractNumId w:val="0"/>
  </w:num>
  <w:num w:numId="23">
    <w:abstractNumId w:val="1"/>
  </w:num>
  <w:num w:numId="24">
    <w:abstractNumId w:val="2"/>
  </w:num>
  <w:num w:numId="25">
    <w:abstractNumId w:val="3"/>
  </w:num>
  <w:num w:numId="26">
    <w:abstractNumId w:val="4"/>
  </w:num>
  <w:num w:numId="27">
    <w:abstractNumId w:val="5"/>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num>
  <w:num w:numId="32">
    <w:abstractNumId w:val="29"/>
  </w:num>
  <w:num w:numId="33">
    <w:abstractNumId w:val="18"/>
  </w:num>
  <w:num w:numId="34">
    <w:abstractNumId w:val="18"/>
  </w:num>
  <w:num w:numId="35">
    <w:abstractNumId w:val="27"/>
  </w:num>
  <w:num w:numId="36">
    <w:abstractNumId w:val="21"/>
  </w:num>
  <w:num w:numId="37">
    <w:abstractNumId w:val="25"/>
  </w:num>
  <w:num w:numId="38">
    <w:abstractNumId w:val="15"/>
  </w:num>
  <w:num w:numId="39">
    <w:abstractNumId w:val="26"/>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18"/>
  </w:num>
  <w:num w:numId="43">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57F9"/>
    <w:rsid w:val="00005B56"/>
    <w:rsid w:val="00005BEF"/>
    <w:rsid w:val="000066A9"/>
    <w:rsid w:val="00010D98"/>
    <w:rsid w:val="0001123D"/>
    <w:rsid w:val="00011438"/>
    <w:rsid w:val="00012BB7"/>
    <w:rsid w:val="00017944"/>
    <w:rsid w:val="00022D82"/>
    <w:rsid w:val="0002730E"/>
    <w:rsid w:val="00034F3B"/>
    <w:rsid w:val="000433E9"/>
    <w:rsid w:val="000518FD"/>
    <w:rsid w:val="0005280D"/>
    <w:rsid w:val="00061335"/>
    <w:rsid w:val="00062966"/>
    <w:rsid w:val="000637C0"/>
    <w:rsid w:val="00063DC5"/>
    <w:rsid w:val="000658A9"/>
    <w:rsid w:val="0007132F"/>
    <w:rsid w:val="000715BC"/>
    <w:rsid w:val="000735E5"/>
    <w:rsid w:val="00073856"/>
    <w:rsid w:val="00074922"/>
    <w:rsid w:val="00080442"/>
    <w:rsid w:val="000805C9"/>
    <w:rsid w:val="000858DA"/>
    <w:rsid w:val="000932A1"/>
    <w:rsid w:val="00096FA8"/>
    <w:rsid w:val="00097E3E"/>
    <w:rsid w:val="000A16F9"/>
    <w:rsid w:val="000A3397"/>
    <w:rsid w:val="000B15B9"/>
    <w:rsid w:val="000B1EE2"/>
    <w:rsid w:val="000B5A07"/>
    <w:rsid w:val="000C0599"/>
    <w:rsid w:val="000C18B1"/>
    <w:rsid w:val="000C3C51"/>
    <w:rsid w:val="000C4263"/>
    <w:rsid w:val="000C6390"/>
    <w:rsid w:val="000C737D"/>
    <w:rsid w:val="000C7D06"/>
    <w:rsid w:val="000D34AC"/>
    <w:rsid w:val="000D59C0"/>
    <w:rsid w:val="000D6B5F"/>
    <w:rsid w:val="000E0277"/>
    <w:rsid w:val="000E1B30"/>
    <w:rsid w:val="000E37F9"/>
    <w:rsid w:val="000E4348"/>
    <w:rsid w:val="000E7782"/>
    <w:rsid w:val="000F0A6E"/>
    <w:rsid w:val="000F0CEF"/>
    <w:rsid w:val="000F4C04"/>
    <w:rsid w:val="000F5AE3"/>
    <w:rsid w:val="000F6971"/>
    <w:rsid w:val="000F716F"/>
    <w:rsid w:val="00101AA6"/>
    <w:rsid w:val="00101BF3"/>
    <w:rsid w:val="00105683"/>
    <w:rsid w:val="00105FAE"/>
    <w:rsid w:val="00110AAA"/>
    <w:rsid w:val="0011206D"/>
    <w:rsid w:val="00116F6E"/>
    <w:rsid w:val="001202F9"/>
    <w:rsid w:val="0012120F"/>
    <w:rsid w:val="001223B2"/>
    <w:rsid w:val="00125C50"/>
    <w:rsid w:val="001265A9"/>
    <w:rsid w:val="00130152"/>
    <w:rsid w:val="0013046B"/>
    <w:rsid w:val="00130B5C"/>
    <w:rsid w:val="00137485"/>
    <w:rsid w:val="0014060E"/>
    <w:rsid w:val="00142908"/>
    <w:rsid w:val="001460AD"/>
    <w:rsid w:val="001464BA"/>
    <w:rsid w:val="00147FFB"/>
    <w:rsid w:val="00151DC0"/>
    <w:rsid w:val="001549A2"/>
    <w:rsid w:val="00154ED2"/>
    <w:rsid w:val="00157DF5"/>
    <w:rsid w:val="00163513"/>
    <w:rsid w:val="0016692F"/>
    <w:rsid w:val="00166E74"/>
    <w:rsid w:val="001708EE"/>
    <w:rsid w:val="00171F5A"/>
    <w:rsid w:val="00174BEA"/>
    <w:rsid w:val="00175CF5"/>
    <w:rsid w:val="0017795B"/>
    <w:rsid w:val="00180230"/>
    <w:rsid w:val="00180808"/>
    <w:rsid w:val="001847D7"/>
    <w:rsid w:val="00193FA1"/>
    <w:rsid w:val="001A14F9"/>
    <w:rsid w:val="001A49EA"/>
    <w:rsid w:val="001A7B84"/>
    <w:rsid w:val="001B0BC9"/>
    <w:rsid w:val="001B1156"/>
    <w:rsid w:val="001B5CE8"/>
    <w:rsid w:val="001B5E52"/>
    <w:rsid w:val="001C105D"/>
    <w:rsid w:val="001C58F6"/>
    <w:rsid w:val="001C7411"/>
    <w:rsid w:val="001D009B"/>
    <w:rsid w:val="001D086B"/>
    <w:rsid w:val="001D0B4E"/>
    <w:rsid w:val="001D5F3D"/>
    <w:rsid w:val="001D6EF9"/>
    <w:rsid w:val="001E32A2"/>
    <w:rsid w:val="001E33AA"/>
    <w:rsid w:val="001E54C7"/>
    <w:rsid w:val="001E5DB2"/>
    <w:rsid w:val="001E702F"/>
    <w:rsid w:val="00211C9A"/>
    <w:rsid w:val="00211F3F"/>
    <w:rsid w:val="00221031"/>
    <w:rsid w:val="00222F00"/>
    <w:rsid w:val="00226FF8"/>
    <w:rsid w:val="00231FEE"/>
    <w:rsid w:val="00232302"/>
    <w:rsid w:val="00233F4D"/>
    <w:rsid w:val="002345B2"/>
    <w:rsid w:val="002345C4"/>
    <w:rsid w:val="00235250"/>
    <w:rsid w:val="00237D8B"/>
    <w:rsid w:val="00242414"/>
    <w:rsid w:val="002475AC"/>
    <w:rsid w:val="0025284F"/>
    <w:rsid w:val="00252B2C"/>
    <w:rsid w:val="002543A8"/>
    <w:rsid w:val="0025582F"/>
    <w:rsid w:val="00262F4D"/>
    <w:rsid w:val="0026380A"/>
    <w:rsid w:val="0026380C"/>
    <w:rsid w:val="00264EE1"/>
    <w:rsid w:val="002745F3"/>
    <w:rsid w:val="002820D2"/>
    <w:rsid w:val="00283DBE"/>
    <w:rsid w:val="002846F1"/>
    <w:rsid w:val="00290CC8"/>
    <w:rsid w:val="002975F3"/>
    <w:rsid w:val="002A0BCC"/>
    <w:rsid w:val="002A26C8"/>
    <w:rsid w:val="002A2966"/>
    <w:rsid w:val="002A2A38"/>
    <w:rsid w:val="002A2D4D"/>
    <w:rsid w:val="002A3984"/>
    <w:rsid w:val="002A5141"/>
    <w:rsid w:val="002A517A"/>
    <w:rsid w:val="002A592B"/>
    <w:rsid w:val="002A5FF2"/>
    <w:rsid w:val="002A6445"/>
    <w:rsid w:val="002B24BC"/>
    <w:rsid w:val="002B2D8B"/>
    <w:rsid w:val="002B2EB5"/>
    <w:rsid w:val="002B732B"/>
    <w:rsid w:val="002C135B"/>
    <w:rsid w:val="002C3CBA"/>
    <w:rsid w:val="002D3461"/>
    <w:rsid w:val="002D4018"/>
    <w:rsid w:val="002D5025"/>
    <w:rsid w:val="002D764D"/>
    <w:rsid w:val="002E30CC"/>
    <w:rsid w:val="002F5CBF"/>
    <w:rsid w:val="002F6B0D"/>
    <w:rsid w:val="002F7983"/>
    <w:rsid w:val="00302937"/>
    <w:rsid w:val="00302C04"/>
    <w:rsid w:val="0030343F"/>
    <w:rsid w:val="00305767"/>
    <w:rsid w:val="0030659D"/>
    <w:rsid w:val="00310CDF"/>
    <w:rsid w:val="003116D2"/>
    <w:rsid w:val="00314D22"/>
    <w:rsid w:val="00314F27"/>
    <w:rsid w:val="00316453"/>
    <w:rsid w:val="00316EB8"/>
    <w:rsid w:val="00316F16"/>
    <w:rsid w:val="00320F15"/>
    <w:rsid w:val="0032230E"/>
    <w:rsid w:val="003249CE"/>
    <w:rsid w:val="00325888"/>
    <w:rsid w:val="00326BCC"/>
    <w:rsid w:val="00334858"/>
    <w:rsid w:val="00340E86"/>
    <w:rsid w:val="00344B9D"/>
    <w:rsid w:val="00345430"/>
    <w:rsid w:val="00347A19"/>
    <w:rsid w:val="00350136"/>
    <w:rsid w:val="00355985"/>
    <w:rsid w:val="00367042"/>
    <w:rsid w:val="00370A73"/>
    <w:rsid w:val="00382EAA"/>
    <w:rsid w:val="00387539"/>
    <w:rsid w:val="00387B05"/>
    <w:rsid w:val="00395409"/>
    <w:rsid w:val="0039657C"/>
    <w:rsid w:val="00397300"/>
    <w:rsid w:val="003A0221"/>
    <w:rsid w:val="003A0F24"/>
    <w:rsid w:val="003A222D"/>
    <w:rsid w:val="003A2B42"/>
    <w:rsid w:val="003A5A05"/>
    <w:rsid w:val="003A6AFF"/>
    <w:rsid w:val="003B0038"/>
    <w:rsid w:val="003B0107"/>
    <w:rsid w:val="003B296A"/>
    <w:rsid w:val="003B3EC2"/>
    <w:rsid w:val="003C40B1"/>
    <w:rsid w:val="003D2E93"/>
    <w:rsid w:val="003D499A"/>
    <w:rsid w:val="003D7623"/>
    <w:rsid w:val="003E1829"/>
    <w:rsid w:val="003E47BF"/>
    <w:rsid w:val="003E59C9"/>
    <w:rsid w:val="003F0162"/>
    <w:rsid w:val="003F042C"/>
    <w:rsid w:val="003F0B2E"/>
    <w:rsid w:val="003F37D8"/>
    <w:rsid w:val="004016E3"/>
    <w:rsid w:val="00404AF0"/>
    <w:rsid w:val="00405E83"/>
    <w:rsid w:val="00412299"/>
    <w:rsid w:val="00414603"/>
    <w:rsid w:val="00417507"/>
    <w:rsid w:val="004206EB"/>
    <w:rsid w:val="00421048"/>
    <w:rsid w:val="0042379C"/>
    <w:rsid w:val="00424464"/>
    <w:rsid w:val="0042563F"/>
    <w:rsid w:val="004257D5"/>
    <w:rsid w:val="00430CC4"/>
    <w:rsid w:val="0043111E"/>
    <w:rsid w:val="00441E68"/>
    <w:rsid w:val="0044302B"/>
    <w:rsid w:val="004438F2"/>
    <w:rsid w:val="00445A01"/>
    <w:rsid w:val="004509F3"/>
    <w:rsid w:val="00451FF2"/>
    <w:rsid w:val="004530E1"/>
    <w:rsid w:val="00454F3C"/>
    <w:rsid w:val="0046095B"/>
    <w:rsid w:val="004615EF"/>
    <w:rsid w:val="00466120"/>
    <w:rsid w:val="00467346"/>
    <w:rsid w:val="00470251"/>
    <w:rsid w:val="00473198"/>
    <w:rsid w:val="00476573"/>
    <w:rsid w:val="00476F1D"/>
    <w:rsid w:val="00480C4D"/>
    <w:rsid w:val="00480DCC"/>
    <w:rsid w:val="0048407A"/>
    <w:rsid w:val="00484081"/>
    <w:rsid w:val="00485A66"/>
    <w:rsid w:val="00493CD6"/>
    <w:rsid w:val="00494B6E"/>
    <w:rsid w:val="00494D95"/>
    <w:rsid w:val="0049683D"/>
    <w:rsid w:val="004A021E"/>
    <w:rsid w:val="004A1951"/>
    <w:rsid w:val="004A210E"/>
    <w:rsid w:val="004A2195"/>
    <w:rsid w:val="004A3FD1"/>
    <w:rsid w:val="004A6495"/>
    <w:rsid w:val="004B239E"/>
    <w:rsid w:val="004B26F9"/>
    <w:rsid w:val="004B2E46"/>
    <w:rsid w:val="004B314A"/>
    <w:rsid w:val="004B5758"/>
    <w:rsid w:val="004B69E9"/>
    <w:rsid w:val="004C1D19"/>
    <w:rsid w:val="004C23C7"/>
    <w:rsid w:val="004C2DB6"/>
    <w:rsid w:val="004C5CC1"/>
    <w:rsid w:val="004C760F"/>
    <w:rsid w:val="004D27CA"/>
    <w:rsid w:val="004D7E0C"/>
    <w:rsid w:val="004E27BA"/>
    <w:rsid w:val="004E2D31"/>
    <w:rsid w:val="004E3BAF"/>
    <w:rsid w:val="004E4B4F"/>
    <w:rsid w:val="004E58D3"/>
    <w:rsid w:val="004E60B1"/>
    <w:rsid w:val="004E65BD"/>
    <w:rsid w:val="004F066D"/>
    <w:rsid w:val="004F0E07"/>
    <w:rsid w:val="004F1497"/>
    <w:rsid w:val="004F415A"/>
    <w:rsid w:val="004F646B"/>
    <w:rsid w:val="004F7321"/>
    <w:rsid w:val="005063DB"/>
    <w:rsid w:val="005172C2"/>
    <w:rsid w:val="00517E1C"/>
    <w:rsid w:val="005218C6"/>
    <w:rsid w:val="00527B15"/>
    <w:rsid w:val="00527EFC"/>
    <w:rsid w:val="0053262F"/>
    <w:rsid w:val="00544C55"/>
    <w:rsid w:val="005474EA"/>
    <w:rsid w:val="0055159E"/>
    <w:rsid w:val="00554BF0"/>
    <w:rsid w:val="00557EA9"/>
    <w:rsid w:val="0056380E"/>
    <w:rsid w:val="0056568C"/>
    <w:rsid w:val="00572F89"/>
    <w:rsid w:val="00576394"/>
    <w:rsid w:val="005764D1"/>
    <w:rsid w:val="00584581"/>
    <w:rsid w:val="00587016"/>
    <w:rsid w:val="005879AA"/>
    <w:rsid w:val="00587BD1"/>
    <w:rsid w:val="00592B7A"/>
    <w:rsid w:val="00593302"/>
    <w:rsid w:val="00593D61"/>
    <w:rsid w:val="005947E2"/>
    <w:rsid w:val="005A4A42"/>
    <w:rsid w:val="005A5220"/>
    <w:rsid w:val="005A5D02"/>
    <w:rsid w:val="005B2D3A"/>
    <w:rsid w:val="005B31F3"/>
    <w:rsid w:val="005B4B45"/>
    <w:rsid w:val="005B641B"/>
    <w:rsid w:val="005C1B28"/>
    <w:rsid w:val="005C2AA5"/>
    <w:rsid w:val="005C4957"/>
    <w:rsid w:val="005D00F4"/>
    <w:rsid w:val="005D3561"/>
    <w:rsid w:val="005D6670"/>
    <w:rsid w:val="005E0EEF"/>
    <w:rsid w:val="005E1857"/>
    <w:rsid w:val="005E3BC5"/>
    <w:rsid w:val="005E3E12"/>
    <w:rsid w:val="005E4BC9"/>
    <w:rsid w:val="005F59F2"/>
    <w:rsid w:val="00601563"/>
    <w:rsid w:val="00602748"/>
    <w:rsid w:val="00610D3A"/>
    <w:rsid w:val="00617917"/>
    <w:rsid w:val="00620143"/>
    <w:rsid w:val="00626211"/>
    <w:rsid w:val="006312DB"/>
    <w:rsid w:val="00637E4A"/>
    <w:rsid w:val="00640ED5"/>
    <w:rsid w:val="00640EE9"/>
    <w:rsid w:val="0064172C"/>
    <w:rsid w:val="006509EB"/>
    <w:rsid w:val="00650A91"/>
    <w:rsid w:val="00654DA0"/>
    <w:rsid w:val="006611A9"/>
    <w:rsid w:val="006618ED"/>
    <w:rsid w:val="00662769"/>
    <w:rsid w:val="00662B98"/>
    <w:rsid w:val="00664CB8"/>
    <w:rsid w:val="00666B6E"/>
    <w:rsid w:val="00667265"/>
    <w:rsid w:val="006723EC"/>
    <w:rsid w:val="00673FE0"/>
    <w:rsid w:val="006757C8"/>
    <w:rsid w:val="006769CC"/>
    <w:rsid w:val="0068097F"/>
    <w:rsid w:val="00680E21"/>
    <w:rsid w:val="00683853"/>
    <w:rsid w:val="00687B40"/>
    <w:rsid w:val="006950B0"/>
    <w:rsid w:val="00695E8D"/>
    <w:rsid w:val="00696B9D"/>
    <w:rsid w:val="006A05D3"/>
    <w:rsid w:val="006A3679"/>
    <w:rsid w:val="006A4A2A"/>
    <w:rsid w:val="006A5D90"/>
    <w:rsid w:val="006B0C53"/>
    <w:rsid w:val="006B2868"/>
    <w:rsid w:val="006B570B"/>
    <w:rsid w:val="006C136A"/>
    <w:rsid w:val="006C18DD"/>
    <w:rsid w:val="006C44EE"/>
    <w:rsid w:val="006D55FC"/>
    <w:rsid w:val="006D5D12"/>
    <w:rsid w:val="006E0940"/>
    <w:rsid w:val="006E1044"/>
    <w:rsid w:val="006E1A66"/>
    <w:rsid w:val="006E62C0"/>
    <w:rsid w:val="006F46B9"/>
    <w:rsid w:val="006F4B73"/>
    <w:rsid w:val="006F6452"/>
    <w:rsid w:val="006F65E1"/>
    <w:rsid w:val="006F6C7E"/>
    <w:rsid w:val="007104E8"/>
    <w:rsid w:val="00713234"/>
    <w:rsid w:val="00713C97"/>
    <w:rsid w:val="007147D2"/>
    <w:rsid w:val="00715B71"/>
    <w:rsid w:val="00715FEB"/>
    <w:rsid w:val="00716F45"/>
    <w:rsid w:val="00717883"/>
    <w:rsid w:val="00720F94"/>
    <w:rsid w:val="00723FD9"/>
    <w:rsid w:val="007346C6"/>
    <w:rsid w:val="00734D50"/>
    <w:rsid w:val="00741620"/>
    <w:rsid w:val="0075050C"/>
    <w:rsid w:val="00750F1A"/>
    <w:rsid w:val="00752F3B"/>
    <w:rsid w:val="0076100E"/>
    <w:rsid w:val="0076143C"/>
    <w:rsid w:val="007631D5"/>
    <w:rsid w:val="00765055"/>
    <w:rsid w:val="00770955"/>
    <w:rsid w:val="007715BD"/>
    <w:rsid w:val="00771D16"/>
    <w:rsid w:val="00775CF2"/>
    <w:rsid w:val="00776D29"/>
    <w:rsid w:val="0078313F"/>
    <w:rsid w:val="00787E7D"/>
    <w:rsid w:val="0079383B"/>
    <w:rsid w:val="007A16DD"/>
    <w:rsid w:val="007A51E3"/>
    <w:rsid w:val="007A5864"/>
    <w:rsid w:val="007B2211"/>
    <w:rsid w:val="007C220B"/>
    <w:rsid w:val="007C2B9A"/>
    <w:rsid w:val="007C6185"/>
    <w:rsid w:val="007D3DAD"/>
    <w:rsid w:val="007D6354"/>
    <w:rsid w:val="007E58C2"/>
    <w:rsid w:val="007F0F89"/>
    <w:rsid w:val="007F20F1"/>
    <w:rsid w:val="007F430C"/>
    <w:rsid w:val="007F6F02"/>
    <w:rsid w:val="00810312"/>
    <w:rsid w:val="008117F1"/>
    <w:rsid w:val="008149C3"/>
    <w:rsid w:val="00815EAA"/>
    <w:rsid w:val="00821C82"/>
    <w:rsid w:val="00827249"/>
    <w:rsid w:val="00832758"/>
    <w:rsid w:val="00832D12"/>
    <w:rsid w:val="008349E7"/>
    <w:rsid w:val="008356BC"/>
    <w:rsid w:val="00836054"/>
    <w:rsid w:val="00837F45"/>
    <w:rsid w:val="0084070D"/>
    <w:rsid w:val="008417A8"/>
    <w:rsid w:val="00842430"/>
    <w:rsid w:val="008431BB"/>
    <w:rsid w:val="00843C6C"/>
    <w:rsid w:val="00845F01"/>
    <w:rsid w:val="008503BA"/>
    <w:rsid w:val="0085697A"/>
    <w:rsid w:val="008644B2"/>
    <w:rsid w:val="00864563"/>
    <w:rsid w:val="0086531B"/>
    <w:rsid w:val="008674D2"/>
    <w:rsid w:val="00870279"/>
    <w:rsid w:val="00870EE3"/>
    <w:rsid w:val="00872FB6"/>
    <w:rsid w:val="0087354C"/>
    <w:rsid w:val="00880905"/>
    <w:rsid w:val="0088334C"/>
    <w:rsid w:val="008838E5"/>
    <w:rsid w:val="00887B75"/>
    <w:rsid w:val="00890CCC"/>
    <w:rsid w:val="0089725F"/>
    <w:rsid w:val="008A3B6C"/>
    <w:rsid w:val="008A56D7"/>
    <w:rsid w:val="008A5A17"/>
    <w:rsid w:val="008A5B07"/>
    <w:rsid w:val="008B102A"/>
    <w:rsid w:val="008B5CDC"/>
    <w:rsid w:val="008B6076"/>
    <w:rsid w:val="008B7140"/>
    <w:rsid w:val="008C3F55"/>
    <w:rsid w:val="008C79CF"/>
    <w:rsid w:val="008D1E91"/>
    <w:rsid w:val="008D2420"/>
    <w:rsid w:val="008D279C"/>
    <w:rsid w:val="008D3824"/>
    <w:rsid w:val="008D499D"/>
    <w:rsid w:val="008D5F3C"/>
    <w:rsid w:val="008D759B"/>
    <w:rsid w:val="008E444C"/>
    <w:rsid w:val="008E736F"/>
    <w:rsid w:val="008F597F"/>
    <w:rsid w:val="00907DCD"/>
    <w:rsid w:val="009102BF"/>
    <w:rsid w:val="00911564"/>
    <w:rsid w:val="0091380A"/>
    <w:rsid w:val="009157F9"/>
    <w:rsid w:val="00920C30"/>
    <w:rsid w:val="00921010"/>
    <w:rsid w:val="00922501"/>
    <w:rsid w:val="009240EE"/>
    <w:rsid w:val="00924CD7"/>
    <w:rsid w:val="009251AA"/>
    <w:rsid w:val="00925603"/>
    <w:rsid w:val="009266EC"/>
    <w:rsid w:val="009355FF"/>
    <w:rsid w:val="00936901"/>
    <w:rsid w:val="00941C87"/>
    <w:rsid w:val="00944ECC"/>
    <w:rsid w:val="00950435"/>
    <w:rsid w:val="0095586A"/>
    <w:rsid w:val="00955D38"/>
    <w:rsid w:val="00956272"/>
    <w:rsid w:val="00957A3A"/>
    <w:rsid w:val="00957C9D"/>
    <w:rsid w:val="009623A1"/>
    <w:rsid w:val="009630A6"/>
    <w:rsid w:val="009639E6"/>
    <w:rsid w:val="00963D3E"/>
    <w:rsid w:val="009703B7"/>
    <w:rsid w:val="00980662"/>
    <w:rsid w:val="00983974"/>
    <w:rsid w:val="0098551F"/>
    <w:rsid w:val="0098621E"/>
    <w:rsid w:val="00992FD7"/>
    <w:rsid w:val="00997A62"/>
    <w:rsid w:val="009A1CDF"/>
    <w:rsid w:val="009A1D88"/>
    <w:rsid w:val="009B2428"/>
    <w:rsid w:val="009B5A31"/>
    <w:rsid w:val="009B78B6"/>
    <w:rsid w:val="009C023D"/>
    <w:rsid w:val="009C1E25"/>
    <w:rsid w:val="009C2C34"/>
    <w:rsid w:val="009C3DEA"/>
    <w:rsid w:val="009C5538"/>
    <w:rsid w:val="009D0AAB"/>
    <w:rsid w:val="009D1652"/>
    <w:rsid w:val="009D69C9"/>
    <w:rsid w:val="009D7637"/>
    <w:rsid w:val="009D7E30"/>
    <w:rsid w:val="009E3206"/>
    <w:rsid w:val="009E45CE"/>
    <w:rsid w:val="009E4869"/>
    <w:rsid w:val="009F0FD6"/>
    <w:rsid w:val="009F2219"/>
    <w:rsid w:val="009F7EC5"/>
    <w:rsid w:val="00A0037D"/>
    <w:rsid w:val="00A01E4A"/>
    <w:rsid w:val="00A02499"/>
    <w:rsid w:val="00A041E9"/>
    <w:rsid w:val="00A0485A"/>
    <w:rsid w:val="00A0514A"/>
    <w:rsid w:val="00A124CE"/>
    <w:rsid w:val="00A1336B"/>
    <w:rsid w:val="00A14C21"/>
    <w:rsid w:val="00A20CB5"/>
    <w:rsid w:val="00A24486"/>
    <w:rsid w:val="00A245F2"/>
    <w:rsid w:val="00A2577A"/>
    <w:rsid w:val="00A26DBF"/>
    <w:rsid w:val="00A27A12"/>
    <w:rsid w:val="00A303C1"/>
    <w:rsid w:val="00A33493"/>
    <w:rsid w:val="00A43843"/>
    <w:rsid w:val="00A47D8A"/>
    <w:rsid w:val="00A52F73"/>
    <w:rsid w:val="00A53E47"/>
    <w:rsid w:val="00A54BD7"/>
    <w:rsid w:val="00A61089"/>
    <w:rsid w:val="00A62620"/>
    <w:rsid w:val="00A817AD"/>
    <w:rsid w:val="00A835A3"/>
    <w:rsid w:val="00A83CC7"/>
    <w:rsid w:val="00A8636E"/>
    <w:rsid w:val="00A87402"/>
    <w:rsid w:val="00A90879"/>
    <w:rsid w:val="00A910BD"/>
    <w:rsid w:val="00A94091"/>
    <w:rsid w:val="00AA003C"/>
    <w:rsid w:val="00AA7BA1"/>
    <w:rsid w:val="00AA7F65"/>
    <w:rsid w:val="00AB2838"/>
    <w:rsid w:val="00AB3130"/>
    <w:rsid w:val="00AB794F"/>
    <w:rsid w:val="00AC0507"/>
    <w:rsid w:val="00AC0D33"/>
    <w:rsid w:val="00AC2E11"/>
    <w:rsid w:val="00AC3854"/>
    <w:rsid w:val="00AC70C8"/>
    <w:rsid w:val="00AC7652"/>
    <w:rsid w:val="00AE105C"/>
    <w:rsid w:val="00AE1C94"/>
    <w:rsid w:val="00AE37C8"/>
    <w:rsid w:val="00AE6E42"/>
    <w:rsid w:val="00AE76F8"/>
    <w:rsid w:val="00AF00BF"/>
    <w:rsid w:val="00AF54B2"/>
    <w:rsid w:val="00B00F15"/>
    <w:rsid w:val="00B01D6C"/>
    <w:rsid w:val="00B030AF"/>
    <w:rsid w:val="00B0786F"/>
    <w:rsid w:val="00B121CF"/>
    <w:rsid w:val="00B1459C"/>
    <w:rsid w:val="00B33830"/>
    <w:rsid w:val="00B44526"/>
    <w:rsid w:val="00B463DA"/>
    <w:rsid w:val="00B47914"/>
    <w:rsid w:val="00B57076"/>
    <w:rsid w:val="00B60238"/>
    <w:rsid w:val="00B60578"/>
    <w:rsid w:val="00B640B0"/>
    <w:rsid w:val="00B659D3"/>
    <w:rsid w:val="00B67971"/>
    <w:rsid w:val="00B70ECF"/>
    <w:rsid w:val="00B730DE"/>
    <w:rsid w:val="00B74BE0"/>
    <w:rsid w:val="00B75E73"/>
    <w:rsid w:val="00B77ACB"/>
    <w:rsid w:val="00B82AED"/>
    <w:rsid w:val="00B87191"/>
    <w:rsid w:val="00B9096C"/>
    <w:rsid w:val="00B95DF0"/>
    <w:rsid w:val="00B96543"/>
    <w:rsid w:val="00BA342B"/>
    <w:rsid w:val="00BA3B68"/>
    <w:rsid w:val="00BA4048"/>
    <w:rsid w:val="00BA4150"/>
    <w:rsid w:val="00BB2B5E"/>
    <w:rsid w:val="00BB2DC3"/>
    <w:rsid w:val="00BB42AC"/>
    <w:rsid w:val="00BB507B"/>
    <w:rsid w:val="00BB5BF9"/>
    <w:rsid w:val="00BB5E98"/>
    <w:rsid w:val="00BB7EDA"/>
    <w:rsid w:val="00BC10CA"/>
    <w:rsid w:val="00BC1B64"/>
    <w:rsid w:val="00BC62EF"/>
    <w:rsid w:val="00BD4D88"/>
    <w:rsid w:val="00BD4E39"/>
    <w:rsid w:val="00BD6805"/>
    <w:rsid w:val="00BD747C"/>
    <w:rsid w:val="00BD7FFA"/>
    <w:rsid w:val="00BF1456"/>
    <w:rsid w:val="00BF4EB7"/>
    <w:rsid w:val="00C00051"/>
    <w:rsid w:val="00C0418C"/>
    <w:rsid w:val="00C06014"/>
    <w:rsid w:val="00C13B8B"/>
    <w:rsid w:val="00C16FAB"/>
    <w:rsid w:val="00C17122"/>
    <w:rsid w:val="00C2354D"/>
    <w:rsid w:val="00C23E1A"/>
    <w:rsid w:val="00C321E3"/>
    <w:rsid w:val="00C34656"/>
    <w:rsid w:val="00C35B18"/>
    <w:rsid w:val="00C408E5"/>
    <w:rsid w:val="00C41FA2"/>
    <w:rsid w:val="00C43203"/>
    <w:rsid w:val="00C43E15"/>
    <w:rsid w:val="00C44526"/>
    <w:rsid w:val="00C46EF3"/>
    <w:rsid w:val="00C5132E"/>
    <w:rsid w:val="00C51CF0"/>
    <w:rsid w:val="00C54A4F"/>
    <w:rsid w:val="00C54E9D"/>
    <w:rsid w:val="00C55A29"/>
    <w:rsid w:val="00C5697D"/>
    <w:rsid w:val="00C62B8E"/>
    <w:rsid w:val="00C63623"/>
    <w:rsid w:val="00C64613"/>
    <w:rsid w:val="00C669BD"/>
    <w:rsid w:val="00C66F5F"/>
    <w:rsid w:val="00C718C8"/>
    <w:rsid w:val="00C73BE3"/>
    <w:rsid w:val="00C765FB"/>
    <w:rsid w:val="00C76C1D"/>
    <w:rsid w:val="00C7747B"/>
    <w:rsid w:val="00C80F15"/>
    <w:rsid w:val="00C87846"/>
    <w:rsid w:val="00C90D74"/>
    <w:rsid w:val="00CA229F"/>
    <w:rsid w:val="00CB2D21"/>
    <w:rsid w:val="00CB52E4"/>
    <w:rsid w:val="00CB7B26"/>
    <w:rsid w:val="00CC1126"/>
    <w:rsid w:val="00CC21B8"/>
    <w:rsid w:val="00CC372E"/>
    <w:rsid w:val="00CC6FC6"/>
    <w:rsid w:val="00CD0A61"/>
    <w:rsid w:val="00CD43B9"/>
    <w:rsid w:val="00CD7EF8"/>
    <w:rsid w:val="00CF0007"/>
    <w:rsid w:val="00CF0146"/>
    <w:rsid w:val="00CF0662"/>
    <w:rsid w:val="00D002F0"/>
    <w:rsid w:val="00D00446"/>
    <w:rsid w:val="00D022A5"/>
    <w:rsid w:val="00D04CCB"/>
    <w:rsid w:val="00D07077"/>
    <w:rsid w:val="00D074D8"/>
    <w:rsid w:val="00D07A45"/>
    <w:rsid w:val="00D10F20"/>
    <w:rsid w:val="00D112C2"/>
    <w:rsid w:val="00D123C8"/>
    <w:rsid w:val="00D14CF5"/>
    <w:rsid w:val="00D30A02"/>
    <w:rsid w:val="00D43983"/>
    <w:rsid w:val="00D45D31"/>
    <w:rsid w:val="00D471C1"/>
    <w:rsid w:val="00D4747A"/>
    <w:rsid w:val="00D50EA7"/>
    <w:rsid w:val="00D56905"/>
    <w:rsid w:val="00D56BE5"/>
    <w:rsid w:val="00D570A8"/>
    <w:rsid w:val="00D57988"/>
    <w:rsid w:val="00D61529"/>
    <w:rsid w:val="00D70E63"/>
    <w:rsid w:val="00D73ADC"/>
    <w:rsid w:val="00D761C5"/>
    <w:rsid w:val="00D826F2"/>
    <w:rsid w:val="00D8483C"/>
    <w:rsid w:val="00D863BB"/>
    <w:rsid w:val="00D901EB"/>
    <w:rsid w:val="00D91899"/>
    <w:rsid w:val="00D9216A"/>
    <w:rsid w:val="00D97585"/>
    <w:rsid w:val="00DA10E1"/>
    <w:rsid w:val="00DA130B"/>
    <w:rsid w:val="00DA1945"/>
    <w:rsid w:val="00DA28F1"/>
    <w:rsid w:val="00DA5D9F"/>
    <w:rsid w:val="00DB224B"/>
    <w:rsid w:val="00DB31EA"/>
    <w:rsid w:val="00DB5AE4"/>
    <w:rsid w:val="00DB6DF2"/>
    <w:rsid w:val="00DC4477"/>
    <w:rsid w:val="00DD0428"/>
    <w:rsid w:val="00DD14CD"/>
    <w:rsid w:val="00DD2C4D"/>
    <w:rsid w:val="00DD72AF"/>
    <w:rsid w:val="00DE1ABB"/>
    <w:rsid w:val="00DE26D6"/>
    <w:rsid w:val="00DE2E7E"/>
    <w:rsid w:val="00DE768A"/>
    <w:rsid w:val="00DE7C79"/>
    <w:rsid w:val="00DF5D65"/>
    <w:rsid w:val="00DF633E"/>
    <w:rsid w:val="00E02D4C"/>
    <w:rsid w:val="00E0582B"/>
    <w:rsid w:val="00E068EA"/>
    <w:rsid w:val="00E12FC0"/>
    <w:rsid w:val="00E13531"/>
    <w:rsid w:val="00E14EC9"/>
    <w:rsid w:val="00E16488"/>
    <w:rsid w:val="00E16D55"/>
    <w:rsid w:val="00E172A8"/>
    <w:rsid w:val="00E22146"/>
    <w:rsid w:val="00E23BE6"/>
    <w:rsid w:val="00E3107E"/>
    <w:rsid w:val="00E3138C"/>
    <w:rsid w:val="00E32D89"/>
    <w:rsid w:val="00E33096"/>
    <w:rsid w:val="00E372A4"/>
    <w:rsid w:val="00E379AD"/>
    <w:rsid w:val="00E4251E"/>
    <w:rsid w:val="00E4625B"/>
    <w:rsid w:val="00E569C3"/>
    <w:rsid w:val="00E754F5"/>
    <w:rsid w:val="00E87453"/>
    <w:rsid w:val="00E96389"/>
    <w:rsid w:val="00E97812"/>
    <w:rsid w:val="00EA135E"/>
    <w:rsid w:val="00EA2C1A"/>
    <w:rsid w:val="00EA3C17"/>
    <w:rsid w:val="00EB3F09"/>
    <w:rsid w:val="00EC033D"/>
    <w:rsid w:val="00EC0F54"/>
    <w:rsid w:val="00EC3430"/>
    <w:rsid w:val="00EC4076"/>
    <w:rsid w:val="00EC7AF3"/>
    <w:rsid w:val="00ED09E7"/>
    <w:rsid w:val="00ED1A84"/>
    <w:rsid w:val="00ED5F2B"/>
    <w:rsid w:val="00EE0255"/>
    <w:rsid w:val="00EE70E3"/>
    <w:rsid w:val="00EF6765"/>
    <w:rsid w:val="00F00D28"/>
    <w:rsid w:val="00F01BBD"/>
    <w:rsid w:val="00F03B3F"/>
    <w:rsid w:val="00F053DD"/>
    <w:rsid w:val="00F05A68"/>
    <w:rsid w:val="00F069F9"/>
    <w:rsid w:val="00F127E5"/>
    <w:rsid w:val="00F15DF8"/>
    <w:rsid w:val="00F175CE"/>
    <w:rsid w:val="00F273F6"/>
    <w:rsid w:val="00F30F6D"/>
    <w:rsid w:val="00F332E0"/>
    <w:rsid w:val="00F347E2"/>
    <w:rsid w:val="00F41D51"/>
    <w:rsid w:val="00F430E1"/>
    <w:rsid w:val="00F52FCE"/>
    <w:rsid w:val="00F5332A"/>
    <w:rsid w:val="00F6109D"/>
    <w:rsid w:val="00F61A6E"/>
    <w:rsid w:val="00F61C54"/>
    <w:rsid w:val="00F64DB5"/>
    <w:rsid w:val="00F661A7"/>
    <w:rsid w:val="00F67BDF"/>
    <w:rsid w:val="00F73CA8"/>
    <w:rsid w:val="00F7692B"/>
    <w:rsid w:val="00F774CD"/>
    <w:rsid w:val="00F81049"/>
    <w:rsid w:val="00F81E61"/>
    <w:rsid w:val="00F90113"/>
    <w:rsid w:val="00F90889"/>
    <w:rsid w:val="00F92A63"/>
    <w:rsid w:val="00F93CF3"/>
    <w:rsid w:val="00F94C66"/>
    <w:rsid w:val="00FA00DB"/>
    <w:rsid w:val="00FA2D46"/>
    <w:rsid w:val="00FA4135"/>
    <w:rsid w:val="00FA4AAF"/>
    <w:rsid w:val="00FA7570"/>
    <w:rsid w:val="00FA7ACA"/>
    <w:rsid w:val="00FB079C"/>
    <w:rsid w:val="00FB08A3"/>
    <w:rsid w:val="00FB0D80"/>
    <w:rsid w:val="00FB1AA1"/>
    <w:rsid w:val="00FB22E0"/>
    <w:rsid w:val="00FD24AA"/>
    <w:rsid w:val="00FD38AE"/>
    <w:rsid w:val="00FD54BF"/>
    <w:rsid w:val="00FD7275"/>
    <w:rsid w:val="00FD7DAB"/>
    <w:rsid w:val="00FE4E49"/>
    <w:rsid w:val="00FF1526"/>
    <w:rsid w:val="00FF2B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8"/>
    <o:shapelayout v:ext="edit">
      <o:idmap v:ext="edit" data="1"/>
      <o:rules v:ext="edit">
        <o:r id="V:Rule1" type="connector" idref="#_x0000_s1033">
          <o:proxy start="" idref="#_x0000_s1028" connectloc="2"/>
          <o:proxy end="" idref="#_x0000_s1029" connectloc="1"/>
        </o:r>
        <o:r id="V:Rule2" type="connector" idref="#_x0000_s1037">
          <o:proxy start="" idref="#_x0000_s1029" connectloc="2"/>
          <o:proxy end="" idref="#_x0000_s1034" connectloc="1"/>
        </o:r>
        <o:r id="V:Rule3" type="connector" idref="#_x0000_s1038">
          <o:proxy start="" idref="#_x0000_s1029" connectloc="2"/>
          <o:proxy end="" idref="#_x0000_s1036" connectloc="1"/>
        </o:r>
        <o:r id="V:Rule4" type="connector" idref="#_x0000_s1047">
          <o:proxy start="" idref="#_x0000_s1036" connectloc="2"/>
          <o:proxy end="" idref="#_x0000_s1043" connectloc="1"/>
        </o:r>
        <o:r id="V:Rule5" type="connector" idref="#_x0000_s1050">
          <o:proxy start="" idref="#_x0000_s1029" connectloc="2"/>
          <o:proxy end="" idref="#_x0000_s1048" connectloc="1"/>
        </o:r>
        <o:r id="V:Rule6" type="connector" idref="#_x0000_s1046">
          <o:proxy start="" idref="#_x0000_s1036" connectloc="2"/>
          <o:proxy end="" idref="#_x0000_s1040" connectloc="1"/>
        </o:r>
      </o:rules>
    </o:shapelayout>
  </w:shapeDefaults>
  <w:decimalSymbol w:val=","/>
  <w:listSeparator w:val=";"/>
  <w14:docId w14:val="716CD2F4"/>
  <w15:docId w15:val="{D3601098-D215-48A2-9A4D-6A6480BF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B2D3A"/>
    <w:pPr>
      <w:spacing w:after="120"/>
    </w:pPr>
    <w:rPr>
      <w:rFonts w:ascii="Arial" w:hAnsi="Arial"/>
      <w:sz w:val="22"/>
      <w:szCs w:val="24"/>
    </w:rPr>
  </w:style>
  <w:style w:type="paragraph" w:styleId="berschrift1">
    <w:name w:val="heading 1"/>
    <w:basedOn w:val="Standard"/>
    <w:next w:val="Standard"/>
    <w:link w:val="berschrift1Zchn"/>
    <w:autoRedefine/>
    <w:qFormat/>
    <w:rsid w:val="00DF5D65"/>
    <w:pPr>
      <w:keepNext/>
      <w:numPr>
        <w:numId w:val="7"/>
      </w:numPr>
      <w:spacing w:before="360"/>
      <w:outlineLvl w:val="0"/>
    </w:pPr>
    <w:rPr>
      <w:rFonts w:cs="Arial"/>
      <w:b/>
      <w:bCs/>
      <w:kern w:val="32"/>
      <w:sz w:val="32"/>
      <w:szCs w:val="32"/>
    </w:rPr>
  </w:style>
  <w:style w:type="paragraph" w:styleId="berschrift2">
    <w:name w:val="heading 2"/>
    <w:basedOn w:val="Standard"/>
    <w:next w:val="Standard"/>
    <w:link w:val="berschrift2Zchn"/>
    <w:qFormat/>
    <w:rsid w:val="00DF5D65"/>
    <w:pPr>
      <w:keepNext/>
      <w:numPr>
        <w:ilvl w:val="1"/>
        <w:numId w:val="7"/>
      </w:numPr>
      <w:spacing w:before="240" w:after="60"/>
      <w:outlineLvl w:val="1"/>
    </w:pPr>
    <w:rPr>
      <w:rFonts w:cs="Arial"/>
      <w:b/>
      <w:bCs/>
      <w:i/>
      <w:iCs/>
      <w:sz w:val="28"/>
      <w:szCs w:val="28"/>
    </w:rPr>
  </w:style>
  <w:style w:type="paragraph" w:styleId="berschrift3">
    <w:name w:val="heading 3"/>
    <w:basedOn w:val="Standard"/>
    <w:next w:val="Standard"/>
    <w:link w:val="berschrift3Zchn"/>
    <w:autoRedefine/>
    <w:qFormat/>
    <w:rsid w:val="006E62C0"/>
    <w:pPr>
      <w:keepNext/>
      <w:numPr>
        <w:ilvl w:val="2"/>
        <w:numId w:val="7"/>
      </w:numPr>
      <w:spacing w:before="240"/>
      <w:outlineLvl w:val="2"/>
    </w:pPr>
    <w:rPr>
      <w:rFonts w:cs="Arial"/>
      <w:b/>
      <w:bCs/>
      <w:sz w:val="26"/>
      <w:szCs w:val="26"/>
    </w:rPr>
  </w:style>
  <w:style w:type="paragraph" w:styleId="berschrift4">
    <w:name w:val="heading 4"/>
    <w:basedOn w:val="Standard"/>
    <w:next w:val="Standard"/>
    <w:link w:val="berschrift4Zchn"/>
    <w:qFormat/>
    <w:rsid w:val="00DF5D65"/>
    <w:pPr>
      <w:keepNext/>
      <w:numPr>
        <w:ilvl w:val="3"/>
        <w:numId w:val="7"/>
      </w:numPr>
      <w:spacing w:before="240" w:after="60"/>
      <w:outlineLvl w:val="3"/>
    </w:pPr>
    <w:rPr>
      <w:bCs/>
      <w:i/>
      <w:sz w:val="24"/>
      <w:szCs w:val="28"/>
    </w:rPr>
  </w:style>
  <w:style w:type="paragraph" w:styleId="berschrift5">
    <w:name w:val="heading 5"/>
    <w:basedOn w:val="Standard"/>
    <w:next w:val="Standard"/>
    <w:link w:val="berschrift5Zchn"/>
    <w:qFormat/>
    <w:rsid w:val="00DB31EA"/>
    <w:pPr>
      <w:numPr>
        <w:ilvl w:val="4"/>
        <w:numId w:val="7"/>
      </w:numPr>
      <w:spacing w:before="240" w:after="60"/>
      <w:outlineLvl w:val="4"/>
    </w:pPr>
    <w:rPr>
      <w:b/>
      <w:bCs/>
      <w:i/>
      <w:iCs/>
      <w:sz w:val="26"/>
      <w:szCs w:val="26"/>
    </w:rPr>
  </w:style>
  <w:style w:type="paragraph" w:styleId="berschrift6">
    <w:name w:val="heading 6"/>
    <w:basedOn w:val="Standard"/>
    <w:next w:val="Standard"/>
    <w:link w:val="berschrift6Zchn"/>
    <w:qFormat/>
    <w:rsid w:val="00DB31EA"/>
    <w:pPr>
      <w:numPr>
        <w:ilvl w:val="5"/>
        <w:numId w:val="7"/>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rsid w:val="00DB31EA"/>
    <w:pPr>
      <w:numPr>
        <w:ilvl w:val="6"/>
        <w:numId w:val="7"/>
      </w:numPr>
      <w:spacing w:before="240" w:after="60"/>
      <w:outlineLvl w:val="6"/>
    </w:pPr>
    <w:rPr>
      <w:rFonts w:ascii="Times New Roman" w:hAnsi="Times New Roman"/>
      <w:sz w:val="24"/>
    </w:rPr>
  </w:style>
  <w:style w:type="paragraph" w:styleId="berschrift8">
    <w:name w:val="heading 8"/>
    <w:basedOn w:val="Standard"/>
    <w:next w:val="Standard"/>
    <w:link w:val="berschrift8Zchn"/>
    <w:qFormat/>
    <w:rsid w:val="00DB31EA"/>
    <w:pPr>
      <w:numPr>
        <w:ilvl w:val="7"/>
        <w:numId w:val="7"/>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rsid w:val="00DB31EA"/>
    <w:pPr>
      <w:numPr>
        <w:ilvl w:val="8"/>
        <w:numId w:val="7"/>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611A9"/>
    <w:rPr>
      <w:rFonts w:ascii="Arial" w:hAnsi="Arial" w:cs="Arial"/>
      <w:b/>
      <w:bCs/>
      <w:kern w:val="32"/>
      <w:sz w:val="32"/>
      <w:szCs w:val="32"/>
      <w:lang w:val="de-DE" w:eastAsia="de-DE" w:bidi="ar-SA"/>
    </w:rPr>
  </w:style>
  <w:style w:type="character" w:customStyle="1" w:styleId="berschrift2Zchn">
    <w:name w:val="Überschrift 2 Zchn"/>
    <w:basedOn w:val="Absatz-Standardschriftart"/>
    <w:link w:val="berschrift2"/>
    <w:rsid w:val="006611A9"/>
    <w:rPr>
      <w:rFonts w:ascii="Arial" w:hAnsi="Arial" w:cs="Arial"/>
      <w:b/>
      <w:bCs/>
      <w:i/>
      <w:iCs/>
      <w:sz w:val="28"/>
      <w:szCs w:val="28"/>
    </w:rPr>
  </w:style>
  <w:style w:type="character" w:customStyle="1" w:styleId="berschrift3Zchn">
    <w:name w:val="Überschrift 3 Zchn"/>
    <w:basedOn w:val="Absatz-Standardschriftart"/>
    <w:link w:val="berschrift3"/>
    <w:rsid w:val="006611A9"/>
    <w:rPr>
      <w:rFonts w:ascii="Arial" w:hAnsi="Arial" w:cs="Arial"/>
      <w:b/>
      <w:bCs/>
      <w:sz w:val="26"/>
      <w:szCs w:val="26"/>
      <w:lang w:val="de-DE" w:eastAsia="de-DE" w:bidi="ar-SA"/>
    </w:rPr>
  </w:style>
  <w:style w:type="character" w:customStyle="1" w:styleId="berschrift4Zchn">
    <w:name w:val="Überschrift 4 Zchn"/>
    <w:basedOn w:val="Absatz-Standardschriftart"/>
    <w:link w:val="berschrift4"/>
    <w:rsid w:val="006611A9"/>
    <w:rPr>
      <w:rFonts w:ascii="Arial" w:hAnsi="Arial"/>
      <w:bCs/>
      <w:i/>
      <w:sz w:val="24"/>
      <w:szCs w:val="28"/>
      <w:lang w:val="de-DE" w:eastAsia="de-DE" w:bidi="ar-SA"/>
    </w:rPr>
  </w:style>
  <w:style w:type="character" w:customStyle="1" w:styleId="berschrift5Zchn">
    <w:name w:val="Überschrift 5 Zchn"/>
    <w:basedOn w:val="Absatz-Standardschriftart"/>
    <w:link w:val="berschrift5"/>
    <w:rsid w:val="006611A9"/>
    <w:rPr>
      <w:rFonts w:ascii="Arial" w:hAnsi="Arial"/>
      <w:b/>
      <w:bCs/>
      <w:i/>
      <w:iCs/>
      <w:sz w:val="26"/>
      <w:szCs w:val="26"/>
      <w:lang w:val="de-DE" w:eastAsia="de-DE" w:bidi="ar-SA"/>
    </w:rPr>
  </w:style>
  <w:style w:type="character" w:customStyle="1" w:styleId="berschrift6Zchn">
    <w:name w:val="Überschrift 6 Zchn"/>
    <w:basedOn w:val="Absatz-Standardschriftart"/>
    <w:link w:val="berschrift6"/>
    <w:rsid w:val="006611A9"/>
    <w:rPr>
      <w:b/>
      <w:bCs/>
      <w:sz w:val="22"/>
      <w:szCs w:val="22"/>
      <w:lang w:val="de-DE" w:eastAsia="de-DE" w:bidi="ar-SA"/>
    </w:rPr>
  </w:style>
  <w:style w:type="character" w:customStyle="1" w:styleId="berschrift7Zchn">
    <w:name w:val="Überschrift 7 Zchn"/>
    <w:basedOn w:val="Absatz-Standardschriftart"/>
    <w:link w:val="berschrift7"/>
    <w:rsid w:val="006611A9"/>
    <w:rPr>
      <w:sz w:val="24"/>
      <w:szCs w:val="24"/>
      <w:lang w:val="de-DE" w:eastAsia="de-DE" w:bidi="ar-SA"/>
    </w:rPr>
  </w:style>
  <w:style w:type="character" w:customStyle="1" w:styleId="berschrift8Zchn">
    <w:name w:val="Überschrift 8 Zchn"/>
    <w:basedOn w:val="Absatz-Standardschriftart"/>
    <w:link w:val="berschrift8"/>
    <w:rsid w:val="006611A9"/>
    <w:rPr>
      <w:i/>
      <w:iCs/>
      <w:sz w:val="24"/>
      <w:szCs w:val="24"/>
      <w:lang w:val="de-DE" w:eastAsia="de-DE" w:bidi="ar-SA"/>
    </w:rPr>
  </w:style>
  <w:style w:type="character" w:customStyle="1" w:styleId="berschrift9Zchn">
    <w:name w:val="Überschrift 9 Zchn"/>
    <w:basedOn w:val="Absatz-Standardschriftart"/>
    <w:link w:val="berschrift9"/>
    <w:rsid w:val="006611A9"/>
    <w:rPr>
      <w:rFonts w:ascii="Arial" w:hAnsi="Arial" w:cs="Arial"/>
      <w:sz w:val="22"/>
      <w:szCs w:val="22"/>
      <w:lang w:val="de-DE" w:eastAsia="de-DE" w:bidi="ar-SA"/>
    </w:rPr>
  </w:style>
  <w:style w:type="paragraph" w:styleId="Verzeichnis1">
    <w:name w:val="toc 1"/>
    <w:basedOn w:val="Standard"/>
    <w:next w:val="Standard"/>
    <w:autoRedefine/>
    <w:uiPriority w:val="39"/>
    <w:rsid w:val="00610D3A"/>
    <w:pPr>
      <w:spacing w:before="120" w:line="360" w:lineRule="auto"/>
    </w:pPr>
    <w:rPr>
      <w:sz w:val="28"/>
    </w:rPr>
  </w:style>
  <w:style w:type="paragraph" w:styleId="Verzeichnis2">
    <w:name w:val="toc 2"/>
    <w:basedOn w:val="Standard"/>
    <w:next w:val="Standard"/>
    <w:autoRedefine/>
    <w:uiPriority w:val="39"/>
    <w:rsid w:val="00610D3A"/>
    <w:pPr>
      <w:tabs>
        <w:tab w:val="left" w:pos="960"/>
        <w:tab w:val="right" w:leader="dot" w:pos="9062"/>
      </w:tabs>
      <w:ind w:left="221"/>
    </w:pPr>
  </w:style>
  <w:style w:type="paragraph" w:styleId="Verzeichnis3">
    <w:name w:val="toc 3"/>
    <w:basedOn w:val="Standard"/>
    <w:next w:val="Standard"/>
    <w:autoRedefine/>
    <w:semiHidden/>
    <w:rsid w:val="00610D3A"/>
    <w:pPr>
      <w:ind w:left="442"/>
    </w:pPr>
    <w:rPr>
      <w:sz w:val="20"/>
    </w:rPr>
  </w:style>
  <w:style w:type="character" w:styleId="Hyperlink">
    <w:name w:val="Hyperlink"/>
    <w:basedOn w:val="Absatz-Standardschriftart"/>
    <w:uiPriority w:val="99"/>
    <w:rsid w:val="008A3B6C"/>
    <w:rPr>
      <w:color w:val="0000FF"/>
      <w:u w:val="single"/>
    </w:rPr>
  </w:style>
  <w:style w:type="paragraph" w:styleId="Verzeichnis4">
    <w:name w:val="toc 4"/>
    <w:basedOn w:val="Standard"/>
    <w:next w:val="Standard"/>
    <w:autoRedefine/>
    <w:semiHidden/>
    <w:rsid w:val="00610D3A"/>
    <w:pPr>
      <w:ind w:left="660"/>
    </w:pPr>
    <w:rPr>
      <w:sz w:val="20"/>
    </w:rPr>
  </w:style>
  <w:style w:type="paragraph" w:styleId="Beschriftung">
    <w:name w:val="caption"/>
    <w:basedOn w:val="Standard"/>
    <w:next w:val="Standard"/>
    <w:qFormat/>
    <w:rsid w:val="009D7637"/>
    <w:rPr>
      <w:b/>
      <w:bCs/>
      <w:sz w:val="20"/>
      <w:szCs w:val="20"/>
    </w:rPr>
  </w:style>
  <w:style w:type="paragraph" w:customStyle="1" w:styleId="Zwischenberschrift">
    <w:name w:val="Zwischenüberschrift"/>
    <w:basedOn w:val="Beschriftung"/>
    <w:next w:val="Standard"/>
    <w:rsid w:val="00476F1D"/>
  </w:style>
  <w:style w:type="paragraph" w:styleId="Funotentext">
    <w:name w:val="footnote text"/>
    <w:basedOn w:val="Standard"/>
    <w:link w:val="FunotentextZchn"/>
    <w:semiHidden/>
    <w:rsid w:val="00584581"/>
    <w:rPr>
      <w:sz w:val="20"/>
      <w:szCs w:val="20"/>
    </w:rPr>
  </w:style>
  <w:style w:type="character" w:customStyle="1" w:styleId="FunotentextZchn">
    <w:name w:val="Fußnotentext Zchn"/>
    <w:basedOn w:val="Absatz-Standardschriftart"/>
    <w:link w:val="Funotentext"/>
    <w:semiHidden/>
    <w:rsid w:val="006611A9"/>
    <w:rPr>
      <w:rFonts w:ascii="Arial" w:hAnsi="Arial"/>
    </w:rPr>
  </w:style>
  <w:style w:type="character" w:styleId="Funotenzeichen">
    <w:name w:val="footnote reference"/>
    <w:basedOn w:val="Absatz-Standardschriftart"/>
    <w:semiHidden/>
    <w:rsid w:val="00584581"/>
    <w:rPr>
      <w:vertAlign w:val="superscript"/>
    </w:rPr>
  </w:style>
  <w:style w:type="paragraph" w:customStyle="1" w:styleId="Programmcode">
    <w:name w:val="Programmcode"/>
    <w:basedOn w:val="Standard"/>
    <w:link w:val="ProgrammcodeZchn"/>
    <w:rsid w:val="00C87846"/>
    <w:rPr>
      <w:rFonts w:ascii="Courier New" w:hAnsi="Courier New"/>
    </w:rPr>
  </w:style>
  <w:style w:type="character" w:customStyle="1" w:styleId="ProgrammcodeZchn">
    <w:name w:val="Programmcode Zchn"/>
    <w:basedOn w:val="Absatz-Standardschriftart"/>
    <w:link w:val="Programmcode"/>
    <w:rsid w:val="006A5D90"/>
    <w:rPr>
      <w:rFonts w:ascii="Courier New" w:hAnsi="Courier New"/>
      <w:sz w:val="22"/>
      <w:szCs w:val="24"/>
      <w:lang w:val="de-DE" w:eastAsia="de-DE" w:bidi="ar-SA"/>
    </w:rPr>
  </w:style>
  <w:style w:type="paragraph" w:styleId="HTMLVorformatiert">
    <w:name w:val="HTML Preformatted"/>
    <w:basedOn w:val="Standard"/>
    <w:link w:val="HTMLVorformatiertZchn"/>
    <w:rsid w:val="00841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rsid w:val="006611A9"/>
    <w:rPr>
      <w:rFonts w:ascii="Courier New" w:hAnsi="Courier New" w:cs="Courier New"/>
    </w:rPr>
  </w:style>
  <w:style w:type="character" w:customStyle="1" w:styleId="CodeSmall1">
    <w:name w:val="Code Small1"/>
    <w:basedOn w:val="Absatz-Standardschriftart"/>
    <w:uiPriority w:val="99"/>
    <w:rsid w:val="001A14F9"/>
    <w:rPr>
      <w:rFonts w:ascii="Courier New" w:hAnsi="Courier New" w:cs="Courier New"/>
      <w:sz w:val="14"/>
      <w:szCs w:val="14"/>
    </w:rPr>
  </w:style>
  <w:style w:type="paragraph" w:customStyle="1" w:styleId="FormatvorlageProgrammcodeErsteZeile125cm">
    <w:name w:val="Formatvorlage Programmcode + Erste Zeile:  125 cm"/>
    <w:basedOn w:val="Programmcode"/>
    <w:rsid w:val="00F127E5"/>
    <w:pPr>
      <w:spacing w:after="0"/>
      <w:ind w:firstLine="709"/>
    </w:pPr>
    <w:rPr>
      <w:szCs w:val="20"/>
    </w:rPr>
  </w:style>
  <w:style w:type="paragraph" w:customStyle="1" w:styleId="FormatvorlageProgrammcode10pt">
    <w:name w:val="Formatvorlage Programmcode + 10 pt"/>
    <w:basedOn w:val="Programmcode"/>
    <w:rsid w:val="00F127E5"/>
    <w:pPr>
      <w:spacing w:after="0"/>
    </w:pPr>
    <w:rPr>
      <w:sz w:val="20"/>
    </w:rPr>
  </w:style>
  <w:style w:type="character" w:styleId="Kommentarzeichen">
    <w:name w:val="annotation reference"/>
    <w:basedOn w:val="Absatz-Standardschriftart"/>
    <w:semiHidden/>
    <w:rsid w:val="000E37F9"/>
    <w:rPr>
      <w:sz w:val="16"/>
      <w:szCs w:val="16"/>
    </w:rPr>
  </w:style>
  <w:style w:type="paragraph" w:styleId="Kommentartext">
    <w:name w:val="annotation text"/>
    <w:basedOn w:val="Standard"/>
    <w:link w:val="KommentartextZchn"/>
    <w:semiHidden/>
    <w:rsid w:val="000E37F9"/>
    <w:rPr>
      <w:sz w:val="20"/>
      <w:szCs w:val="20"/>
    </w:rPr>
  </w:style>
  <w:style w:type="character" w:customStyle="1" w:styleId="KommentartextZchn">
    <w:name w:val="Kommentartext Zchn"/>
    <w:basedOn w:val="Absatz-Standardschriftart"/>
    <w:link w:val="Kommentartext"/>
    <w:semiHidden/>
    <w:rsid w:val="006611A9"/>
    <w:rPr>
      <w:rFonts w:ascii="Arial" w:hAnsi="Arial"/>
    </w:rPr>
  </w:style>
  <w:style w:type="paragraph" w:styleId="Kommentarthema">
    <w:name w:val="annotation subject"/>
    <w:basedOn w:val="Kommentartext"/>
    <w:next w:val="Kommentartext"/>
    <w:link w:val="KommentarthemaZchn"/>
    <w:semiHidden/>
    <w:rsid w:val="000E37F9"/>
    <w:rPr>
      <w:b/>
      <w:bCs/>
    </w:rPr>
  </w:style>
  <w:style w:type="character" w:customStyle="1" w:styleId="KommentarthemaZchn">
    <w:name w:val="Kommentarthema Zchn"/>
    <w:basedOn w:val="KommentartextZchn"/>
    <w:link w:val="Kommentarthema"/>
    <w:semiHidden/>
    <w:rsid w:val="006611A9"/>
    <w:rPr>
      <w:rFonts w:ascii="Arial" w:hAnsi="Arial"/>
      <w:b/>
      <w:bCs/>
    </w:rPr>
  </w:style>
  <w:style w:type="paragraph" w:styleId="Sprechblasentext">
    <w:name w:val="Balloon Text"/>
    <w:basedOn w:val="Standard"/>
    <w:link w:val="SprechblasentextZchn"/>
    <w:semiHidden/>
    <w:rsid w:val="000E37F9"/>
    <w:rPr>
      <w:rFonts w:ascii="Tahoma" w:hAnsi="Tahoma" w:cs="Tahoma"/>
      <w:sz w:val="16"/>
      <w:szCs w:val="16"/>
    </w:rPr>
  </w:style>
  <w:style w:type="character" w:customStyle="1" w:styleId="SprechblasentextZchn">
    <w:name w:val="Sprechblasentext Zchn"/>
    <w:basedOn w:val="Absatz-Standardschriftart"/>
    <w:link w:val="Sprechblasentext"/>
    <w:semiHidden/>
    <w:rsid w:val="006611A9"/>
    <w:rPr>
      <w:rFonts w:ascii="Tahoma" w:hAnsi="Tahoma" w:cs="Tahoma"/>
      <w:sz w:val="16"/>
      <w:szCs w:val="16"/>
    </w:rPr>
  </w:style>
  <w:style w:type="character" w:styleId="BesuchterLink">
    <w:name w:val="FollowedHyperlink"/>
    <w:basedOn w:val="Absatz-Standardschriftart"/>
    <w:rsid w:val="003D499A"/>
    <w:rPr>
      <w:color w:val="800080"/>
      <w:u w:val="single"/>
    </w:rPr>
  </w:style>
  <w:style w:type="character" w:customStyle="1" w:styleId="Code2">
    <w:name w:val="Code2"/>
    <w:basedOn w:val="Absatz-Standardschriftart"/>
    <w:rsid w:val="009266EC"/>
    <w:rPr>
      <w:rFonts w:ascii="Courier New" w:hAnsi="Courier New" w:cs="Courier New"/>
      <w:sz w:val="18"/>
      <w:szCs w:val="18"/>
    </w:rPr>
  </w:style>
  <w:style w:type="paragraph" w:styleId="Kopfzeile">
    <w:name w:val="header"/>
    <w:basedOn w:val="Standard"/>
    <w:link w:val="KopfzeileZchn"/>
    <w:uiPriority w:val="99"/>
    <w:rsid w:val="00C64613"/>
    <w:pPr>
      <w:tabs>
        <w:tab w:val="center" w:pos="4536"/>
        <w:tab w:val="right" w:pos="9072"/>
      </w:tabs>
      <w:spacing w:after="0"/>
      <w:jc w:val="both"/>
    </w:pPr>
    <w:rPr>
      <w:noProof/>
      <w:sz w:val="24"/>
    </w:rPr>
  </w:style>
  <w:style w:type="character" w:customStyle="1" w:styleId="KopfzeileZchn">
    <w:name w:val="Kopfzeile Zchn"/>
    <w:basedOn w:val="Absatz-Standardschriftart"/>
    <w:link w:val="Kopfzeile"/>
    <w:uiPriority w:val="99"/>
    <w:rsid w:val="006611A9"/>
    <w:rPr>
      <w:rFonts w:ascii="Arial" w:hAnsi="Arial"/>
      <w:noProof/>
      <w:sz w:val="24"/>
      <w:szCs w:val="24"/>
    </w:rPr>
  </w:style>
  <w:style w:type="character" w:customStyle="1" w:styleId="BlueText">
    <w:name w:val="Blue Text"/>
    <w:basedOn w:val="Absatz-Standardschriftart"/>
    <w:rsid w:val="00E4251E"/>
    <w:rPr>
      <w:color w:val="0000FF"/>
    </w:rPr>
  </w:style>
  <w:style w:type="paragraph" w:customStyle="1" w:styleId="AbsatzStandard">
    <w:name w:val="Absatz Standard"/>
    <w:basedOn w:val="Standard"/>
    <w:next w:val="Standard"/>
    <w:link w:val="AbsatzStandardZchn"/>
    <w:rsid w:val="00E4251E"/>
    <w:pPr>
      <w:spacing w:after="0"/>
      <w:jc w:val="both"/>
    </w:pPr>
    <w:rPr>
      <w:noProof/>
      <w:color w:val="000000"/>
      <w:szCs w:val="20"/>
    </w:rPr>
  </w:style>
  <w:style w:type="character" w:customStyle="1" w:styleId="AbsatzStandardZchn">
    <w:name w:val="Absatz Standard Zchn"/>
    <w:basedOn w:val="Absatz-Standardschriftart"/>
    <w:link w:val="AbsatzStandard"/>
    <w:rsid w:val="00E4251E"/>
    <w:rPr>
      <w:rFonts w:ascii="Arial" w:hAnsi="Arial"/>
      <w:noProof/>
      <w:color w:val="000000"/>
      <w:sz w:val="22"/>
      <w:lang w:val="de-DE" w:eastAsia="de-DE" w:bidi="ar-SA"/>
    </w:rPr>
  </w:style>
  <w:style w:type="table" w:styleId="Tabellenraster">
    <w:name w:val="Table Grid"/>
    <w:basedOn w:val="NormaleTabelle"/>
    <w:rsid w:val="00E42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rsid w:val="00232302"/>
    <w:pPr>
      <w:tabs>
        <w:tab w:val="center" w:pos="4536"/>
        <w:tab w:val="right" w:pos="9072"/>
      </w:tabs>
    </w:pPr>
  </w:style>
  <w:style w:type="character" w:customStyle="1" w:styleId="FuzeileZchn">
    <w:name w:val="Fußzeile Zchn"/>
    <w:basedOn w:val="Absatz-Standardschriftart"/>
    <w:link w:val="Fuzeile"/>
    <w:uiPriority w:val="99"/>
    <w:rsid w:val="006611A9"/>
    <w:rPr>
      <w:rFonts w:ascii="Arial" w:hAnsi="Arial"/>
      <w:sz w:val="22"/>
      <w:szCs w:val="24"/>
    </w:rPr>
  </w:style>
  <w:style w:type="paragraph" w:customStyle="1" w:styleId="ERGEBNIS">
    <w:name w:val="ERGEBNIS"/>
    <w:basedOn w:val="Standard"/>
    <w:rsid w:val="00130152"/>
    <w:pPr>
      <w:tabs>
        <w:tab w:val="left" w:pos="2268"/>
        <w:tab w:val="left" w:pos="2552"/>
        <w:tab w:val="left" w:pos="2835"/>
      </w:tabs>
      <w:spacing w:after="0"/>
      <w:ind w:left="2268"/>
    </w:pPr>
    <w:rPr>
      <w:rFonts w:ascii="Univers (E1)" w:hAnsi="Univers (E1)"/>
      <w:noProof/>
      <w:sz w:val="20"/>
      <w:szCs w:val="20"/>
    </w:rPr>
  </w:style>
  <w:style w:type="paragraph" w:styleId="Titel">
    <w:name w:val="Title"/>
    <w:basedOn w:val="Standard"/>
    <w:link w:val="TitelZchn"/>
    <w:qFormat/>
    <w:rsid w:val="00130152"/>
    <w:pPr>
      <w:spacing w:before="240" w:after="60"/>
      <w:jc w:val="center"/>
      <w:outlineLvl w:val="0"/>
    </w:pPr>
    <w:rPr>
      <w:rFonts w:cs="Arial"/>
      <w:b/>
      <w:bCs/>
      <w:noProof/>
      <w:kern w:val="28"/>
      <w:sz w:val="36"/>
      <w:szCs w:val="32"/>
    </w:rPr>
  </w:style>
  <w:style w:type="character" w:customStyle="1" w:styleId="TitelZchn">
    <w:name w:val="Titel Zchn"/>
    <w:basedOn w:val="Absatz-Standardschriftart"/>
    <w:link w:val="Titel"/>
    <w:rsid w:val="006611A9"/>
    <w:rPr>
      <w:rFonts w:ascii="Arial" w:hAnsi="Arial" w:cs="Arial"/>
      <w:b/>
      <w:bCs/>
      <w:noProof/>
      <w:kern w:val="28"/>
      <w:sz w:val="36"/>
      <w:szCs w:val="32"/>
    </w:rPr>
  </w:style>
  <w:style w:type="paragraph" w:customStyle="1" w:styleId="ERGEBNIS-1">
    <w:name w:val="ERGEBNIS-1"/>
    <w:basedOn w:val="Standard"/>
    <w:rsid w:val="00130152"/>
    <w:pPr>
      <w:spacing w:after="0"/>
      <w:ind w:left="2268" w:hanging="2268"/>
    </w:pPr>
    <w:rPr>
      <w:rFonts w:ascii="Univers (E1)" w:hAnsi="Univers (E1)"/>
      <w:noProof/>
      <w:sz w:val="20"/>
      <w:szCs w:val="20"/>
    </w:rPr>
  </w:style>
  <w:style w:type="paragraph" w:styleId="Textkrper-Zeileneinzug">
    <w:name w:val="Body Text Indent"/>
    <w:basedOn w:val="Standard"/>
    <w:link w:val="Textkrper-ZeileneinzugZchn"/>
    <w:rsid w:val="00130152"/>
    <w:pPr>
      <w:spacing w:after="0"/>
      <w:ind w:left="705" w:hanging="705"/>
      <w:jc w:val="both"/>
    </w:pPr>
    <w:rPr>
      <w:noProof/>
      <w:sz w:val="24"/>
    </w:rPr>
  </w:style>
  <w:style w:type="character" w:customStyle="1" w:styleId="Textkrper-ZeileneinzugZchn">
    <w:name w:val="Textkörper-Zeileneinzug Zchn"/>
    <w:basedOn w:val="Absatz-Standardschriftart"/>
    <w:link w:val="Textkrper-Zeileneinzug"/>
    <w:rsid w:val="006611A9"/>
    <w:rPr>
      <w:rFonts w:ascii="Arial" w:hAnsi="Arial"/>
      <w:noProof/>
      <w:sz w:val="24"/>
      <w:szCs w:val="24"/>
    </w:rPr>
  </w:style>
  <w:style w:type="character" w:styleId="HTMLCode">
    <w:name w:val="HTML Code"/>
    <w:basedOn w:val="Absatz-Standardschriftart"/>
    <w:rsid w:val="00130152"/>
    <w:rPr>
      <w:rFonts w:ascii="Courier New" w:eastAsia="Times New Roman" w:hAnsi="Courier New" w:cs="Courier New"/>
      <w:sz w:val="20"/>
      <w:szCs w:val="20"/>
    </w:rPr>
  </w:style>
  <w:style w:type="paragraph" w:customStyle="1" w:styleId="Formatvorlageberschrift1Links0cmHngend076cm">
    <w:name w:val="Formatvorlage Überschrift 1 + Links:  0 cm Hängend:  076 cm"/>
    <w:basedOn w:val="berschrift1"/>
    <w:rsid w:val="00130152"/>
    <w:pPr>
      <w:numPr>
        <w:numId w:val="1"/>
      </w:numPr>
      <w:spacing w:before="240" w:after="60"/>
      <w:jc w:val="both"/>
    </w:pPr>
    <w:rPr>
      <w:rFonts w:ascii="Arial Narrow" w:hAnsi="Arial Narrow" w:cs="Times New Roman"/>
      <w:noProof/>
      <w:szCs w:val="20"/>
    </w:rPr>
  </w:style>
  <w:style w:type="paragraph" w:customStyle="1" w:styleId="ItemHeading">
    <w:name w:val="Item Heading"/>
    <w:basedOn w:val="Standard"/>
    <w:uiPriority w:val="99"/>
    <w:rsid w:val="00130152"/>
    <w:pPr>
      <w:keepNext/>
      <w:autoSpaceDE w:val="0"/>
      <w:autoSpaceDN w:val="0"/>
      <w:adjustRightInd w:val="0"/>
      <w:spacing w:before="272" w:after="232"/>
    </w:pPr>
    <w:rPr>
      <w:b/>
      <w:bCs/>
      <w:noProof/>
      <w:sz w:val="24"/>
      <w:lang w:val="en-US"/>
    </w:rPr>
  </w:style>
  <w:style w:type="character" w:customStyle="1" w:styleId="PageReferenceFont">
    <w:name w:val="Page Reference Font"/>
    <w:basedOn w:val="Absatz-Standardschriftart"/>
    <w:uiPriority w:val="99"/>
    <w:rsid w:val="00130152"/>
    <w:rPr>
      <w:i/>
      <w:iCs/>
      <w:sz w:val="18"/>
      <w:szCs w:val="18"/>
    </w:rPr>
  </w:style>
  <w:style w:type="character" w:customStyle="1" w:styleId="SummaryHeadingFont2">
    <w:name w:val="Summary Heading Font2"/>
    <w:basedOn w:val="Absatz-Standardschriftart"/>
    <w:rsid w:val="00130152"/>
    <w:rPr>
      <w:b/>
      <w:bCs/>
    </w:rPr>
  </w:style>
  <w:style w:type="paragraph" w:customStyle="1" w:styleId="DetailHeading">
    <w:name w:val="Detail Heading"/>
    <w:basedOn w:val="Standard"/>
    <w:uiPriority w:val="99"/>
    <w:rsid w:val="00130152"/>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b/>
      <w:bCs/>
      <w:noProof/>
      <w:sz w:val="28"/>
      <w:szCs w:val="28"/>
      <w:lang w:val="en-US"/>
    </w:rPr>
  </w:style>
  <w:style w:type="paragraph" w:customStyle="1" w:styleId="ClassHeading">
    <w:name w:val="Class Heading"/>
    <w:basedOn w:val="Standard"/>
    <w:uiPriority w:val="99"/>
    <w:rsid w:val="00130152"/>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b/>
      <w:bCs/>
      <w:noProof/>
      <w:sz w:val="32"/>
      <w:szCs w:val="32"/>
      <w:lang w:val="en-US"/>
    </w:rPr>
  </w:style>
  <w:style w:type="paragraph" w:customStyle="1" w:styleId="ListHeading">
    <w:name w:val="List Heading"/>
    <w:basedOn w:val="Standard"/>
    <w:uiPriority w:val="99"/>
    <w:rsid w:val="00130152"/>
    <w:pPr>
      <w:keepNext/>
      <w:autoSpaceDE w:val="0"/>
      <w:autoSpaceDN w:val="0"/>
      <w:adjustRightInd w:val="0"/>
      <w:spacing w:before="280" w:after="22"/>
    </w:pPr>
    <w:rPr>
      <w:b/>
      <w:bCs/>
      <w:noProof/>
      <w:sz w:val="24"/>
      <w:lang w:val="en-US"/>
    </w:rPr>
  </w:style>
  <w:style w:type="table" w:customStyle="1" w:styleId="CodeSnippet">
    <w:name w:val="CodeSnippet"/>
    <w:basedOn w:val="NormaleTabelle"/>
    <w:rsid w:val="00130152"/>
    <w:pPr>
      <w:widowControl w:val="0"/>
    </w:pPr>
    <w:rPr>
      <w:rFonts w:ascii="Arial" w:hAnsi="Arial"/>
      <w:sz w:val="22"/>
    </w:rPr>
    <w:tblPr>
      <w:tblBorders>
        <w:top w:val="single" w:sz="4" w:space="0" w:color="auto"/>
        <w:left w:val="single" w:sz="4" w:space="0" w:color="auto"/>
        <w:bottom w:val="single" w:sz="4" w:space="0" w:color="auto"/>
        <w:right w:val="single" w:sz="4" w:space="0" w:color="auto"/>
      </w:tblBorders>
      <w:tblCellMar>
        <w:top w:w="113" w:type="dxa"/>
        <w:bottom w:w="113" w:type="dxa"/>
      </w:tblCellMar>
    </w:tblPr>
  </w:style>
  <w:style w:type="paragraph" w:customStyle="1" w:styleId="TitelHeader">
    <w:name w:val="Titel_Header"/>
    <w:basedOn w:val="Standard"/>
    <w:autoRedefine/>
    <w:rsid w:val="00130152"/>
    <w:pPr>
      <w:widowControl w:val="0"/>
      <w:spacing w:after="0"/>
      <w:jc w:val="center"/>
    </w:pPr>
    <w:rPr>
      <w:b/>
      <w:bCs/>
      <w:noProof/>
    </w:rPr>
  </w:style>
  <w:style w:type="paragraph" w:customStyle="1" w:styleId="Prambel">
    <w:name w:val="Präambel"/>
    <w:basedOn w:val="berschrift1"/>
    <w:next w:val="AbsatzStandard"/>
    <w:rsid w:val="00130152"/>
    <w:pPr>
      <w:keepLines/>
      <w:pageBreakBefore/>
      <w:numPr>
        <w:numId w:val="0"/>
      </w:numPr>
      <w:tabs>
        <w:tab w:val="left" w:pos="0"/>
      </w:tabs>
      <w:spacing w:before="320" w:after="320"/>
    </w:pPr>
    <w:rPr>
      <w:rFonts w:cs="Times New Roman"/>
      <w:bCs w:val="0"/>
      <w:noProof/>
      <w:color w:val="000000"/>
      <w:kern w:val="24"/>
      <w:sz w:val="28"/>
      <w:szCs w:val="20"/>
    </w:rPr>
  </w:style>
  <w:style w:type="paragraph" w:styleId="Abbildungsverzeichnis">
    <w:name w:val="table of figures"/>
    <w:basedOn w:val="Standard"/>
    <w:next w:val="Standard"/>
    <w:semiHidden/>
    <w:rsid w:val="00130152"/>
    <w:pPr>
      <w:spacing w:after="240"/>
    </w:pPr>
    <w:rPr>
      <w:noProof/>
      <w:color w:val="000000"/>
      <w:szCs w:val="20"/>
    </w:rPr>
  </w:style>
  <w:style w:type="paragraph" w:styleId="Verzeichnis5">
    <w:name w:val="toc 5"/>
    <w:basedOn w:val="Standard"/>
    <w:next w:val="Standard"/>
    <w:autoRedefine/>
    <w:semiHidden/>
    <w:rsid w:val="00130152"/>
    <w:pPr>
      <w:spacing w:after="0"/>
      <w:ind w:left="960"/>
    </w:pPr>
    <w:rPr>
      <w:noProof/>
    </w:rPr>
  </w:style>
  <w:style w:type="paragraph" w:styleId="Verzeichnis6">
    <w:name w:val="toc 6"/>
    <w:basedOn w:val="Standard"/>
    <w:next w:val="Standard"/>
    <w:autoRedefine/>
    <w:semiHidden/>
    <w:rsid w:val="00130152"/>
    <w:pPr>
      <w:spacing w:after="0"/>
      <w:ind w:left="1200"/>
    </w:pPr>
    <w:rPr>
      <w:noProof/>
    </w:rPr>
  </w:style>
  <w:style w:type="paragraph" w:styleId="Verzeichnis9">
    <w:name w:val="toc 9"/>
    <w:basedOn w:val="Standard"/>
    <w:next w:val="Standard"/>
    <w:autoRedefine/>
    <w:semiHidden/>
    <w:rsid w:val="00130152"/>
    <w:pPr>
      <w:spacing w:after="0"/>
      <w:ind w:left="1920"/>
      <w:jc w:val="both"/>
    </w:pPr>
    <w:rPr>
      <w:noProof/>
      <w:sz w:val="24"/>
    </w:rPr>
  </w:style>
  <w:style w:type="paragraph" w:styleId="Dokumentstruktur">
    <w:name w:val="Document Map"/>
    <w:basedOn w:val="Standard"/>
    <w:link w:val="DokumentstrukturZchn"/>
    <w:uiPriority w:val="99"/>
    <w:semiHidden/>
    <w:rsid w:val="00130152"/>
    <w:pPr>
      <w:shd w:val="clear" w:color="auto" w:fill="000080"/>
      <w:spacing w:after="0"/>
      <w:jc w:val="both"/>
    </w:pPr>
    <w:rPr>
      <w:rFonts w:ascii="Tahoma" w:hAnsi="Tahoma" w:cs="Tahoma"/>
      <w:noProof/>
      <w:sz w:val="20"/>
      <w:szCs w:val="20"/>
    </w:rPr>
  </w:style>
  <w:style w:type="character" w:customStyle="1" w:styleId="DokumentstrukturZchn">
    <w:name w:val="Dokumentstruktur Zchn"/>
    <w:basedOn w:val="Absatz-Standardschriftart"/>
    <w:link w:val="Dokumentstruktur"/>
    <w:uiPriority w:val="99"/>
    <w:semiHidden/>
    <w:locked/>
    <w:rsid w:val="003D2E93"/>
    <w:rPr>
      <w:rFonts w:ascii="Tahoma" w:hAnsi="Tahoma" w:cs="Tahoma"/>
      <w:noProof/>
      <w:lang w:val="de-DE" w:eastAsia="de-DE" w:bidi="ar-SA"/>
    </w:rPr>
  </w:style>
  <w:style w:type="paragraph" w:styleId="StandardWeb">
    <w:name w:val="Normal (Web)"/>
    <w:basedOn w:val="Standard"/>
    <w:rsid w:val="00130152"/>
    <w:pPr>
      <w:spacing w:before="150" w:after="150"/>
    </w:pPr>
    <w:rPr>
      <w:rFonts w:cs="Arial"/>
      <w:color w:val="000000"/>
      <w:sz w:val="20"/>
      <w:szCs w:val="20"/>
    </w:rPr>
  </w:style>
  <w:style w:type="character" w:customStyle="1" w:styleId="hps">
    <w:name w:val="hps"/>
    <w:basedOn w:val="Absatz-Standardschriftart"/>
    <w:rsid w:val="005B31F3"/>
  </w:style>
  <w:style w:type="paragraph" w:customStyle="1" w:styleId="PackageHeading">
    <w:name w:val="Package Heading"/>
    <w:basedOn w:val="Standard"/>
    <w:uiPriority w:val="99"/>
    <w:rsid w:val="003D2E93"/>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character" w:customStyle="1" w:styleId="SummaryHeadingFont">
    <w:name w:val="Summary Heading Font"/>
    <w:basedOn w:val="Absatz-Standardschriftart"/>
    <w:uiPriority w:val="99"/>
    <w:rsid w:val="003D2E93"/>
    <w:rPr>
      <w:rFonts w:cs="Times New Roman"/>
      <w:b/>
      <w:bCs/>
    </w:rPr>
  </w:style>
  <w:style w:type="character" w:customStyle="1" w:styleId="Code">
    <w:name w:val="Code"/>
    <w:basedOn w:val="Absatz-Standardschriftart"/>
    <w:uiPriority w:val="99"/>
    <w:rsid w:val="003D2E93"/>
    <w:rPr>
      <w:rFonts w:ascii="Courier New" w:hAnsi="Courier New" w:cs="Courier New"/>
      <w:sz w:val="18"/>
      <w:szCs w:val="18"/>
    </w:rPr>
  </w:style>
  <w:style w:type="character" w:customStyle="1" w:styleId="CodeSmall">
    <w:name w:val="Code Small"/>
    <w:basedOn w:val="Absatz-Standardschriftart"/>
    <w:uiPriority w:val="99"/>
    <w:rsid w:val="003D2E93"/>
    <w:rPr>
      <w:rFonts w:ascii="Courier New" w:hAnsi="Courier New" w:cs="Courier New"/>
      <w:sz w:val="14"/>
      <w:szCs w:val="14"/>
    </w:rPr>
  </w:style>
  <w:style w:type="character" w:customStyle="1" w:styleId="SummaryHeadingFont1">
    <w:name w:val="Summary Heading Font1"/>
    <w:basedOn w:val="Absatz-Standardschriftart"/>
    <w:uiPriority w:val="99"/>
    <w:rsid w:val="003D2E93"/>
    <w:rPr>
      <w:rFonts w:cs="Times New Roman"/>
      <w:b/>
      <w:bCs/>
    </w:rPr>
  </w:style>
  <w:style w:type="character" w:customStyle="1" w:styleId="Code1">
    <w:name w:val="Code1"/>
    <w:basedOn w:val="Absatz-Standardschriftart"/>
    <w:uiPriority w:val="99"/>
    <w:rsid w:val="003D2E93"/>
    <w:rPr>
      <w:rFonts w:ascii="Courier New" w:hAnsi="Courier New" w:cs="Courier New"/>
      <w:sz w:val="18"/>
      <w:szCs w:val="18"/>
    </w:rPr>
  </w:style>
  <w:style w:type="paragraph" w:customStyle="1" w:styleId="PackageHeading1">
    <w:name w:val="Package Heading1"/>
    <w:basedOn w:val="Standard"/>
    <w:uiPriority w:val="99"/>
    <w:rsid w:val="006611A9"/>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paragraph" w:customStyle="1" w:styleId="ClassHeading1">
    <w:name w:val="Class Heading1"/>
    <w:basedOn w:val="Standard"/>
    <w:uiPriority w:val="99"/>
    <w:rsid w:val="006611A9"/>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rFonts w:cs="Arial"/>
      <w:b/>
      <w:bCs/>
      <w:sz w:val="32"/>
      <w:szCs w:val="32"/>
      <w:lang w:val="en-US"/>
    </w:rPr>
  </w:style>
  <w:style w:type="paragraph" w:customStyle="1" w:styleId="DetailHeading1">
    <w:name w:val="Detail Heading1"/>
    <w:basedOn w:val="Standard"/>
    <w:uiPriority w:val="99"/>
    <w:rsid w:val="006611A9"/>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rFonts w:cs="Arial"/>
      <w:b/>
      <w:bCs/>
      <w:sz w:val="28"/>
      <w:szCs w:val="28"/>
      <w:lang w:val="en-US"/>
    </w:rPr>
  </w:style>
  <w:style w:type="paragraph" w:customStyle="1" w:styleId="ListHeading1">
    <w:name w:val="List Heading1"/>
    <w:basedOn w:val="Standard"/>
    <w:uiPriority w:val="99"/>
    <w:rsid w:val="006611A9"/>
    <w:pPr>
      <w:keepNext/>
      <w:autoSpaceDE w:val="0"/>
      <w:autoSpaceDN w:val="0"/>
      <w:adjustRightInd w:val="0"/>
      <w:spacing w:before="280" w:after="22"/>
    </w:pPr>
    <w:rPr>
      <w:rFonts w:cs="Arial"/>
      <w:b/>
      <w:bCs/>
      <w:sz w:val="24"/>
      <w:lang w:val="en-US"/>
    </w:rPr>
  </w:style>
  <w:style w:type="paragraph" w:customStyle="1" w:styleId="ItemHeading1">
    <w:name w:val="Item Heading1"/>
    <w:basedOn w:val="Standard"/>
    <w:uiPriority w:val="99"/>
    <w:rsid w:val="006611A9"/>
    <w:pPr>
      <w:keepNext/>
      <w:autoSpaceDE w:val="0"/>
      <w:autoSpaceDN w:val="0"/>
      <w:adjustRightInd w:val="0"/>
      <w:spacing w:before="272" w:after="232"/>
    </w:pPr>
    <w:rPr>
      <w:rFonts w:cs="Arial"/>
      <w:b/>
      <w:bCs/>
      <w:sz w:val="24"/>
      <w:lang w:val="en-US"/>
    </w:rPr>
  </w:style>
  <w:style w:type="character" w:customStyle="1" w:styleId="PageReferenceFont1">
    <w:name w:val="Page Reference Font1"/>
    <w:basedOn w:val="Absatz-Standardschriftart"/>
    <w:uiPriority w:val="99"/>
    <w:rsid w:val="006611A9"/>
    <w:rPr>
      <w:rFonts w:cs="Times New Roman"/>
      <w:i/>
      <w:iCs/>
      <w:sz w:val="18"/>
      <w:szCs w:val="18"/>
    </w:rPr>
  </w:style>
  <w:style w:type="character" w:customStyle="1" w:styleId="SummaryHeadingFont3">
    <w:name w:val="Summary Heading Font3"/>
    <w:basedOn w:val="Absatz-Standardschriftart"/>
    <w:uiPriority w:val="99"/>
    <w:rsid w:val="006611A9"/>
    <w:rPr>
      <w:rFonts w:cs="Times New Roman"/>
      <w:b/>
      <w:bCs/>
    </w:rPr>
  </w:style>
  <w:style w:type="character" w:customStyle="1" w:styleId="Code3">
    <w:name w:val="Code3"/>
    <w:basedOn w:val="Absatz-Standardschriftart"/>
    <w:uiPriority w:val="99"/>
    <w:rsid w:val="006611A9"/>
    <w:rPr>
      <w:rFonts w:ascii="Courier New" w:hAnsi="Courier New" w:cs="Courier New"/>
      <w:sz w:val="18"/>
      <w:szCs w:val="18"/>
    </w:rPr>
  </w:style>
  <w:style w:type="character" w:customStyle="1" w:styleId="CodeSmall2">
    <w:name w:val="Code Small2"/>
    <w:basedOn w:val="Absatz-Standardschriftart"/>
    <w:uiPriority w:val="99"/>
    <w:rsid w:val="006611A9"/>
    <w:rPr>
      <w:rFonts w:ascii="Courier New" w:hAnsi="Courier New" w:cs="Courier New"/>
      <w:sz w:val="14"/>
      <w:szCs w:val="14"/>
    </w:rPr>
  </w:style>
  <w:style w:type="character" w:customStyle="1" w:styleId="SummaryHeadingFont11">
    <w:name w:val="Summary Heading Font11"/>
    <w:basedOn w:val="Absatz-Standardschriftart"/>
    <w:uiPriority w:val="99"/>
    <w:rsid w:val="006611A9"/>
    <w:rPr>
      <w:rFonts w:cs="Times New Roman"/>
      <w:b/>
      <w:bCs/>
    </w:rPr>
  </w:style>
  <w:style w:type="character" w:customStyle="1" w:styleId="Code11">
    <w:name w:val="Code11"/>
    <w:basedOn w:val="Absatz-Standardschriftart"/>
    <w:uiPriority w:val="99"/>
    <w:rsid w:val="006611A9"/>
    <w:rPr>
      <w:rFonts w:ascii="Courier New" w:hAnsi="Courier New" w:cs="Courier New"/>
      <w:sz w:val="18"/>
      <w:szCs w:val="18"/>
    </w:rPr>
  </w:style>
  <w:style w:type="character" w:customStyle="1" w:styleId="CodeSmall11">
    <w:name w:val="Code Small11"/>
    <w:basedOn w:val="Absatz-Standardschriftart"/>
    <w:uiPriority w:val="99"/>
    <w:rsid w:val="006611A9"/>
    <w:rPr>
      <w:rFonts w:ascii="Courier New" w:hAnsi="Courier New" w:cs="Courier New"/>
      <w:sz w:val="14"/>
      <w:szCs w:val="14"/>
    </w:rPr>
  </w:style>
  <w:style w:type="paragraph" w:customStyle="1" w:styleId="Programmcode1">
    <w:name w:val="Programmcode1"/>
    <w:basedOn w:val="Standard"/>
    <w:rsid w:val="006611A9"/>
    <w:rPr>
      <w:rFonts w:ascii="Courier New" w:hAnsi="Courier New"/>
    </w:rPr>
  </w:style>
  <w:style w:type="character" w:customStyle="1" w:styleId="ProgrammcodeZchn1">
    <w:name w:val="Programmcode Zchn1"/>
    <w:basedOn w:val="Absatz-Standardschriftart"/>
    <w:rsid w:val="006611A9"/>
    <w:rPr>
      <w:rFonts w:ascii="Courier New" w:eastAsia="Times New Roman" w:hAnsi="Courier New"/>
      <w:szCs w:val="24"/>
    </w:rPr>
  </w:style>
  <w:style w:type="paragraph" w:customStyle="1" w:styleId="AbsatzStandard1">
    <w:name w:val="Absatz Standard1"/>
    <w:basedOn w:val="Standard"/>
    <w:next w:val="Standard"/>
    <w:rsid w:val="006611A9"/>
    <w:pPr>
      <w:spacing w:after="0"/>
      <w:jc w:val="both"/>
    </w:pPr>
    <w:rPr>
      <w:noProof/>
      <w:color w:val="000000"/>
      <w:szCs w:val="20"/>
    </w:rPr>
  </w:style>
  <w:style w:type="character" w:customStyle="1" w:styleId="AbsatzStandardZchn1">
    <w:name w:val="Absatz Standard Zchn1"/>
    <w:basedOn w:val="Absatz-Standardschriftart"/>
    <w:rsid w:val="006611A9"/>
    <w:rPr>
      <w:rFonts w:ascii="Arial" w:eastAsia="Times New Roman" w:hAnsi="Arial"/>
      <w:noProof/>
      <w:color w:val="000000"/>
      <w:szCs w:val="20"/>
    </w:rPr>
  </w:style>
  <w:style w:type="paragraph" w:customStyle="1" w:styleId="PackageHeading2">
    <w:name w:val="Package Heading2"/>
    <w:basedOn w:val="Standard"/>
    <w:uiPriority w:val="99"/>
    <w:rsid w:val="00FE4E49"/>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paragraph" w:customStyle="1" w:styleId="ClassHeading2">
    <w:name w:val="Class Heading2"/>
    <w:basedOn w:val="Standard"/>
    <w:uiPriority w:val="99"/>
    <w:rsid w:val="00FE4E49"/>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rFonts w:cs="Arial"/>
      <w:b/>
      <w:bCs/>
      <w:sz w:val="32"/>
      <w:szCs w:val="32"/>
      <w:lang w:val="en-US"/>
    </w:rPr>
  </w:style>
  <w:style w:type="paragraph" w:customStyle="1" w:styleId="DetailHeading2">
    <w:name w:val="Detail Heading2"/>
    <w:basedOn w:val="Standard"/>
    <w:uiPriority w:val="99"/>
    <w:rsid w:val="00FE4E49"/>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rFonts w:cs="Arial"/>
      <w:b/>
      <w:bCs/>
      <w:sz w:val="28"/>
      <w:szCs w:val="28"/>
      <w:lang w:val="en-US"/>
    </w:rPr>
  </w:style>
  <w:style w:type="paragraph" w:customStyle="1" w:styleId="ListHeading2">
    <w:name w:val="List Heading2"/>
    <w:basedOn w:val="Standard"/>
    <w:uiPriority w:val="99"/>
    <w:rsid w:val="00FE4E49"/>
    <w:pPr>
      <w:keepNext/>
      <w:autoSpaceDE w:val="0"/>
      <w:autoSpaceDN w:val="0"/>
      <w:adjustRightInd w:val="0"/>
      <w:spacing w:before="280" w:after="22"/>
    </w:pPr>
    <w:rPr>
      <w:rFonts w:cs="Arial"/>
      <w:b/>
      <w:bCs/>
      <w:sz w:val="24"/>
      <w:lang w:val="en-US"/>
    </w:rPr>
  </w:style>
  <w:style w:type="paragraph" w:customStyle="1" w:styleId="ItemHeading2">
    <w:name w:val="Item Heading2"/>
    <w:basedOn w:val="Standard"/>
    <w:uiPriority w:val="99"/>
    <w:rsid w:val="00FE4E49"/>
    <w:pPr>
      <w:keepNext/>
      <w:autoSpaceDE w:val="0"/>
      <w:autoSpaceDN w:val="0"/>
      <w:adjustRightInd w:val="0"/>
      <w:spacing w:before="272" w:after="232"/>
    </w:pPr>
    <w:rPr>
      <w:rFonts w:cs="Arial"/>
      <w:b/>
      <w:bCs/>
      <w:sz w:val="24"/>
      <w:lang w:val="en-US"/>
    </w:rPr>
  </w:style>
  <w:style w:type="character" w:customStyle="1" w:styleId="PageReferenceFont2">
    <w:name w:val="Page Reference Font2"/>
    <w:basedOn w:val="Absatz-Standardschriftart"/>
    <w:uiPriority w:val="99"/>
    <w:rsid w:val="00FE4E49"/>
    <w:rPr>
      <w:rFonts w:cs="Times New Roman"/>
      <w:i/>
      <w:iCs/>
      <w:sz w:val="18"/>
      <w:szCs w:val="18"/>
    </w:rPr>
  </w:style>
  <w:style w:type="character" w:customStyle="1" w:styleId="SummaryHeadingFont4">
    <w:name w:val="Summary Heading Font4"/>
    <w:basedOn w:val="Absatz-Standardschriftart"/>
    <w:uiPriority w:val="99"/>
    <w:rsid w:val="00FE4E49"/>
    <w:rPr>
      <w:rFonts w:cs="Times New Roman"/>
      <w:b/>
      <w:bCs/>
    </w:rPr>
  </w:style>
  <w:style w:type="character" w:customStyle="1" w:styleId="Code4">
    <w:name w:val="Code4"/>
    <w:basedOn w:val="Absatz-Standardschriftart"/>
    <w:uiPriority w:val="99"/>
    <w:rsid w:val="00FE4E49"/>
    <w:rPr>
      <w:rFonts w:ascii="Courier New" w:hAnsi="Courier New" w:cs="Courier New"/>
      <w:sz w:val="18"/>
      <w:szCs w:val="18"/>
    </w:rPr>
  </w:style>
  <w:style w:type="character" w:customStyle="1" w:styleId="CodeSmall3">
    <w:name w:val="Code Small3"/>
    <w:basedOn w:val="Absatz-Standardschriftart"/>
    <w:uiPriority w:val="99"/>
    <w:rsid w:val="00FE4E49"/>
    <w:rPr>
      <w:rFonts w:ascii="Courier New" w:hAnsi="Courier New" w:cs="Courier New"/>
      <w:sz w:val="14"/>
      <w:szCs w:val="14"/>
    </w:rPr>
  </w:style>
  <w:style w:type="character" w:customStyle="1" w:styleId="SummaryHeadingFont12">
    <w:name w:val="Summary Heading Font12"/>
    <w:basedOn w:val="Absatz-Standardschriftart"/>
    <w:uiPriority w:val="99"/>
    <w:rsid w:val="00FE4E49"/>
    <w:rPr>
      <w:rFonts w:cs="Times New Roman"/>
      <w:b/>
      <w:bCs/>
    </w:rPr>
  </w:style>
  <w:style w:type="character" w:customStyle="1" w:styleId="Code12">
    <w:name w:val="Code12"/>
    <w:basedOn w:val="Absatz-Standardschriftart"/>
    <w:uiPriority w:val="99"/>
    <w:rsid w:val="00FE4E49"/>
    <w:rPr>
      <w:rFonts w:ascii="Courier New" w:hAnsi="Courier New" w:cs="Courier New"/>
      <w:sz w:val="18"/>
      <w:szCs w:val="18"/>
    </w:rPr>
  </w:style>
  <w:style w:type="character" w:customStyle="1" w:styleId="CodeSmall12">
    <w:name w:val="Code Small12"/>
    <w:basedOn w:val="Absatz-Standardschriftart"/>
    <w:uiPriority w:val="99"/>
    <w:rsid w:val="00FE4E49"/>
    <w:rPr>
      <w:rFonts w:ascii="Courier New" w:hAnsi="Courier New" w:cs="Courier New"/>
      <w:sz w:val="14"/>
      <w:szCs w:val="14"/>
    </w:rPr>
  </w:style>
  <w:style w:type="character" w:customStyle="1" w:styleId="DokumentstrukturZchn1">
    <w:name w:val="Dokumentstruktur Zchn1"/>
    <w:basedOn w:val="Absatz-Standardschriftart"/>
    <w:uiPriority w:val="99"/>
    <w:semiHidden/>
    <w:locked/>
    <w:rsid w:val="00FE4E49"/>
    <w:rPr>
      <w:rFonts w:ascii="Tahoma" w:hAnsi="Tahoma" w:cs="Tahoma"/>
      <w:color w:val="000000"/>
      <w:sz w:val="16"/>
      <w:szCs w:val="16"/>
      <w:lang w:val="en-US"/>
    </w:rPr>
  </w:style>
  <w:style w:type="paragraph" w:styleId="Listenabsatz">
    <w:name w:val="List Paragraph"/>
    <w:basedOn w:val="Standard"/>
    <w:uiPriority w:val="34"/>
    <w:qFormat/>
    <w:rsid w:val="0001123D"/>
    <w:pPr>
      <w:ind w:left="708"/>
    </w:pPr>
  </w:style>
  <w:style w:type="paragraph" w:customStyle="1" w:styleId="AbsatzFolgend">
    <w:name w:val="Absatz Folgend"/>
    <w:basedOn w:val="Standard"/>
    <w:link w:val="AbsatzFolgendChar"/>
    <w:rsid w:val="003B3EC2"/>
    <w:pPr>
      <w:spacing w:before="120" w:after="0"/>
      <w:jc w:val="both"/>
    </w:pPr>
    <w:rPr>
      <w:color w:val="000000"/>
      <w:szCs w:val="20"/>
    </w:rPr>
  </w:style>
  <w:style w:type="character" w:customStyle="1" w:styleId="AbsatzFolgendChar">
    <w:name w:val="Absatz Folgend Char"/>
    <w:link w:val="AbsatzFolgend"/>
    <w:rsid w:val="003B3EC2"/>
    <w:rPr>
      <w:rFonts w:ascii="Arial" w:hAnsi="Arial"/>
      <w:color w:val="000000"/>
      <w:sz w:val="22"/>
    </w:rPr>
  </w:style>
  <w:style w:type="paragraph" w:customStyle="1" w:styleId="Default">
    <w:name w:val="Default"/>
    <w:rsid w:val="00E16D55"/>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B77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package" Target="embeddings/Microsoft_PowerPoint_Slide.sldx"/><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emf"/><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subDocument" Target="file:///E:\ccm_wa\odis\L42\VAUDAS-SE~tstening_L42\VAUDAS-SE\Features\odis.main.engineering\productRootFiles\Manuals\API-Dokumentation.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pspad.com/"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E3BA9-295C-41F4-833F-386D9C98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16662</Words>
  <Characters>104972</Characters>
  <Application>Microsoft Office Word</Application>
  <DocSecurity>0</DocSecurity>
  <Lines>874</Lines>
  <Paragraphs>242</Paragraphs>
  <ScaleCrop>false</ScaleCrop>
  <HeadingPairs>
    <vt:vector size="2" baseType="variant">
      <vt:variant>
        <vt:lpstr>Titel</vt:lpstr>
      </vt:variant>
      <vt:variant>
        <vt:i4>1</vt:i4>
      </vt:variant>
    </vt:vector>
  </HeadingPairs>
  <TitlesOfParts>
    <vt:vector size="1" baseType="lpstr">
      <vt:lpstr>Titelseite</vt:lpstr>
    </vt:vector>
  </TitlesOfParts>
  <Company>T-Systems Enterprise Services GmbH</Company>
  <LinksUpToDate>false</LinksUpToDate>
  <CharactersWithSpaces>121392</CharactersWithSpaces>
  <SharedDoc>false</SharedDoc>
  <HLinks>
    <vt:vector size="384" baseType="variant">
      <vt:variant>
        <vt:i4>3342450</vt:i4>
      </vt:variant>
      <vt:variant>
        <vt:i4>387</vt:i4>
      </vt:variant>
      <vt:variant>
        <vt:i4>0</vt:i4>
      </vt:variant>
      <vt:variant>
        <vt:i4>5</vt:i4>
      </vt:variant>
      <vt:variant>
        <vt:lpwstr/>
      </vt:variant>
      <vt:variant>
        <vt:lpwstr>r33</vt:lpwstr>
      </vt:variant>
      <vt:variant>
        <vt:i4>3342450</vt:i4>
      </vt:variant>
      <vt:variant>
        <vt:i4>384</vt:i4>
      </vt:variant>
      <vt:variant>
        <vt:i4>0</vt:i4>
      </vt:variant>
      <vt:variant>
        <vt:i4>5</vt:i4>
      </vt:variant>
      <vt:variant>
        <vt:lpwstr/>
      </vt:variant>
      <vt:variant>
        <vt:lpwstr>r33</vt:lpwstr>
      </vt:variant>
      <vt:variant>
        <vt:i4>65607</vt:i4>
      </vt:variant>
      <vt:variant>
        <vt:i4>381</vt:i4>
      </vt:variant>
      <vt:variant>
        <vt:i4>0</vt:i4>
      </vt:variant>
      <vt:variant>
        <vt:i4>5</vt:i4>
      </vt:variant>
      <vt:variant>
        <vt:lpwstr/>
      </vt:variant>
      <vt:variant>
        <vt:lpwstr>r150</vt:lpwstr>
      </vt:variant>
      <vt:variant>
        <vt:i4>3342450</vt:i4>
      </vt:variant>
      <vt:variant>
        <vt:i4>378</vt:i4>
      </vt:variant>
      <vt:variant>
        <vt:i4>0</vt:i4>
      </vt:variant>
      <vt:variant>
        <vt:i4>5</vt:i4>
      </vt:variant>
      <vt:variant>
        <vt:lpwstr/>
      </vt:variant>
      <vt:variant>
        <vt:lpwstr>r33</vt:lpwstr>
      </vt:variant>
      <vt:variant>
        <vt:i4>589894</vt:i4>
      </vt:variant>
      <vt:variant>
        <vt:i4>375</vt:i4>
      </vt:variant>
      <vt:variant>
        <vt:i4>0</vt:i4>
      </vt:variant>
      <vt:variant>
        <vt:i4>5</vt:i4>
      </vt:variant>
      <vt:variant>
        <vt:lpwstr/>
      </vt:variant>
      <vt:variant>
        <vt:lpwstr>r148</vt:lpwstr>
      </vt:variant>
      <vt:variant>
        <vt:i4>720966</vt:i4>
      </vt:variant>
      <vt:variant>
        <vt:i4>369</vt:i4>
      </vt:variant>
      <vt:variant>
        <vt:i4>0</vt:i4>
      </vt:variant>
      <vt:variant>
        <vt:i4>5</vt:i4>
      </vt:variant>
      <vt:variant>
        <vt:lpwstr/>
      </vt:variant>
      <vt:variant>
        <vt:lpwstr>r348</vt:lpwstr>
      </vt:variant>
      <vt:variant>
        <vt:i4>786498</vt:i4>
      </vt:variant>
      <vt:variant>
        <vt:i4>366</vt:i4>
      </vt:variant>
      <vt:variant>
        <vt:i4>0</vt:i4>
      </vt:variant>
      <vt:variant>
        <vt:i4>5</vt:i4>
      </vt:variant>
      <vt:variant>
        <vt:lpwstr/>
      </vt:variant>
      <vt:variant>
        <vt:lpwstr>r509</vt:lpwstr>
      </vt:variant>
      <vt:variant>
        <vt:i4>393281</vt:i4>
      </vt:variant>
      <vt:variant>
        <vt:i4>363</vt:i4>
      </vt:variant>
      <vt:variant>
        <vt:i4>0</vt:i4>
      </vt:variant>
      <vt:variant>
        <vt:i4>5</vt:i4>
      </vt:variant>
      <vt:variant>
        <vt:lpwstr/>
      </vt:variant>
      <vt:variant>
        <vt:lpwstr>r335</vt:lpwstr>
      </vt:variant>
      <vt:variant>
        <vt:i4>720966</vt:i4>
      </vt:variant>
      <vt:variant>
        <vt:i4>351</vt:i4>
      </vt:variant>
      <vt:variant>
        <vt:i4>0</vt:i4>
      </vt:variant>
      <vt:variant>
        <vt:i4>5</vt:i4>
      </vt:variant>
      <vt:variant>
        <vt:lpwstr/>
      </vt:variant>
      <vt:variant>
        <vt:lpwstr>r348</vt:lpwstr>
      </vt:variant>
      <vt:variant>
        <vt:i4>786498</vt:i4>
      </vt:variant>
      <vt:variant>
        <vt:i4>348</vt:i4>
      </vt:variant>
      <vt:variant>
        <vt:i4>0</vt:i4>
      </vt:variant>
      <vt:variant>
        <vt:i4>5</vt:i4>
      </vt:variant>
      <vt:variant>
        <vt:lpwstr/>
      </vt:variant>
      <vt:variant>
        <vt:lpwstr>r509</vt:lpwstr>
      </vt:variant>
      <vt:variant>
        <vt:i4>65606</vt:i4>
      </vt:variant>
      <vt:variant>
        <vt:i4>345</vt:i4>
      </vt:variant>
      <vt:variant>
        <vt:i4>0</vt:i4>
      </vt:variant>
      <vt:variant>
        <vt:i4>5</vt:i4>
      </vt:variant>
      <vt:variant>
        <vt:lpwstr/>
      </vt:variant>
      <vt:variant>
        <vt:lpwstr>r342</vt:lpwstr>
      </vt:variant>
      <vt:variant>
        <vt:i4>720966</vt:i4>
      </vt:variant>
      <vt:variant>
        <vt:i4>342</vt:i4>
      </vt:variant>
      <vt:variant>
        <vt:i4>0</vt:i4>
      </vt:variant>
      <vt:variant>
        <vt:i4>5</vt:i4>
      </vt:variant>
      <vt:variant>
        <vt:lpwstr/>
      </vt:variant>
      <vt:variant>
        <vt:lpwstr>r348</vt:lpwstr>
      </vt:variant>
      <vt:variant>
        <vt:i4>65606</vt:i4>
      </vt:variant>
      <vt:variant>
        <vt:i4>339</vt:i4>
      </vt:variant>
      <vt:variant>
        <vt:i4>0</vt:i4>
      </vt:variant>
      <vt:variant>
        <vt:i4>5</vt:i4>
      </vt:variant>
      <vt:variant>
        <vt:lpwstr/>
      </vt:variant>
      <vt:variant>
        <vt:lpwstr>r342</vt:lpwstr>
      </vt:variant>
      <vt:variant>
        <vt:i4>69</vt:i4>
      </vt:variant>
      <vt:variant>
        <vt:i4>336</vt:i4>
      </vt:variant>
      <vt:variant>
        <vt:i4>0</vt:i4>
      </vt:variant>
      <vt:variant>
        <vt:i4>5</vt:i4>
      </vt:variant>
      <vt:variant>
        <vt:lpwstr/>
      </vt:variant>
      <vt:variant>
        <vt:lpwstr>r373</vt:lpwstr>
      </vt:variant>
      <vt:variant>
        <vt:i4>589890</vt:i4>
      </vt:variant>
      <vt:variant>
        <vt:i4>327</vt:i4>
      </vt:variant>
      <vt:variant>
        <vt:i4>0</vt:i4>
      </vt:variant>
      <vt:variant>
        <vt:i4>5</vt:i4>
      </vt:variant>
      <vt:variant>
        <vt:lpwstr/>
      </vt:variant>
      <vt:variant>
        <vt:lpwstr>r108</vt:lpwstr>
      </vt:variant>
      <vt:variant>
        <vt:i4>4259843</vt:i4>
      </vt:variant>
      <vt:variant>
        <vt:i4>321</vt:i4>
      </vt:variant>
      <vt:variant>
        <vt:i4>0</vt:i4>
      </vt:variant>
      <vt:variant>
        <vt:i4>5</vt:i4>
      </vt:variant>
      <vt:variant>
        <vt:lpwstr>http://www.pspad.com/</vt:lpwstr>
      </vt:variant>
      <vt:variant>
        <vt:lpwstr/>
      </vt:variant>
      <vt:variant>
        <vt:i4>1376307</vt:i4>
      </vt:variant>
      <vt:variant>
        <vt:i4>275</vt:i4>
      </vt:variant>
      <vt:variant>
        <vt:i4>0</vt:i4>
      </vt:variant>
      <vt:variant>
        <vt:i4>5</vt:i4>
      </vt:variant>
      <vt:variant>
        <vt:lpwstr/>
      </vt:variant>
      <vt:variant>
        <vt:lpwstr>_Toc475440618</vt:lpwstr>
      </vt:variant>
      <vt:variant>
        <vt:i4>1376307</vt:i4>
      </vt:variant>
      <vt:variant>
        <vt:i4>269</vt:i4>
      </vt:variant>
      <vt:variant>
        <vt:i4>0</vt:i4>
      </vt:variant>
      <vt:variant>
        <vt:i4>5</vt:i4>
      </vt:variant>
      <vt:variant>
        <vt:lpwstr/>
      </vt:variant>
      <vt:variant>
        <vt:lpwstr>_Toc475440617</vt:lpwstr>
      </vt:variant>
      <vt:variant>
        <vt:i4>1376307</vt:i4>
      </vt:variant>
      <vt:variant>
        <vt:i4>263</vt:i4>
      </vt:variant>
      <vt:variant>
        <vt:i4>0</vt:i4>
      </vt:variant>
      <vt:variant>
        <vt:i4>5</vt:i4>
      </vt:variant>
      <vt:variant>
        <vt:lpwstr/>
      </vt:variant>
      <vt:variant>
        <vt:lpwstr>_Toc475440616</vt:lpwstr>
      </vt:variant>
      <vt:variant>
        <vt:i4>1376307</vt:i4>
      </vt:variant>
      <vt:variant>
        <vt:i4>257</vt:i4>
      </vt:variant>
      <vt:variant>
        <vt:i4>0</vt:i4>
      </vt:variant>
      <vt:variant>
        <vt:i4>5</vt:i4>
      </vt:variant>
      <vt:variant>
        <vt:lpwstr/>
      </vt:variant>
      <vt:variant>
        <vt:lpwstr>_Toc475440615</vt:lpwstr>
      </vt:variant>
      <vt:variant>
        <vt:i4>1376307</vt:i4>
      </vt:variant>
      <vt:variant>
        <vt:i4>251</vt:i4>
      </vt:variant>
      <vt:variant>
        <vt:i4>0</vt:i4>
      </vt:variant>
      <vt:variant>
        <vt:i4>5</vt:i4>
      </vt:variant>
      <vt:variant>
        <vt:lpwstr/>
      </vt:variant>
      <vt:variant>
        <vt:lpwstr>_Toc475440614</vt:lpwstr>
      </vt:variant>
      <vt:variant>
        <vt:i4>1376307</vt:i4>
      </vt:variant>
      <vt:variant>
        <vt:i4>245</vt:i4>
      </vt:variant>
      <vt:variant>
        <vt:i4>0</vt:i4>
      </vt:variant>
      <vt:variant>
        <vt:i4>5</vt:i4>
      </vt:variant>
      <vt:variant>
        <vt:lpwstr/>
      </vt:variant>
      <vt:variant>
        <vt:lpwstr>_Toc475440613</vt:lpwstr>
      </vt:variant>
      <vt:variant>
        <vt:i4>1376307</vt:i4>
      </vt:variant>
      <vt:variant>
        <vt:i4>239</vt:i4>
      </vt:variant>
      <vt:variant>
        <vt:i4>0</vt:i4>
      </vt:variant>
      <vt:variant>
        <vt:i4>5</vt:i4>
      </vt:variant>
      <vt:variant>
        <vt:lpwstr/>
      </vt:variant>
      <vt:variant>
        <vt:lpwstr>_Toc475440612</vt:lpwstr>
      </vt:variant>
      <vt:variant>
        <vt:i4>1376307</vt:i4>
      </vt:variant>
      <vt:variant>
        <vt:i4>233</vt:i4>
      </vt:variant>
      <vt:variant>
        <vt:i4>0</vt:i4>
      </vt:variant>
      <vt:variant>
        <vt:i4>5</vt:i4>
      </vt:variant>
      <vt:variant>
        <vt:lpwstr/>
      </vt:variant>
      <vt:variant>
        <vt:lpwstr>_Toc475440611</vt:lpwstr>
      </vt:variant>
      <vt:variant>
        <vt:i4>1376307</vt:i4>
      </vt:variant>
      <vt:variant>
        <vt:i4>227</vt:i4>
      </vt:variant>
      <vt:variant>
        <vt:i4>0</vt:i4>
      </vt:variant>
      <vt:variant>
        <vt:i4>5</vt:i4>
      </vt:variant>
      <vt:variant>
        <vt:lpwstr/>
      </vt:variant>
      <vt:variant>
        <vt:lpwstr>_Toc475440610</vt:lpwstr>
      </vt:variant>
      <vt:variant>
        <vt:i4>1310771</vt:i4>
      </vt:variant>
      <vt:variant>
        <vt:i4>221</vt:i4>
      </vt:variant>
      <vt:variant>
        <vt:i4>0</vt:i4>
      </vt:variant>
      <vt:variant>
        <vt:i4>5</vt:i4>
      </vt:variant>
      <vt:variant>
        <vt:lpwstr/>
      </vt:variant>
      <vt:variant>
        <vt:lpwstr>_Toc475440609</vt:lpwstr>
      </vt:variant>
      <vt:variant>
        <vt:i4>1310771</vt:i4>
      </vt:variant>
      <vt:variant>
        <vt:i4>215</vt:i4>
      </vt:variant>
      <vt:variant>
        <vt:i4>0</vt:i4>
      </vt:variant>
      <vt:variant>
        <vt:i4>5</vt:i4>
      </vt:variant>
      <vt:variant>
        <vt:lpwstr/>
      </vt:variant>
      <vt:variant>
        <vt:lpwstr>_Toc475440608</vt:lpwstr>
      </vt:variant>
      <vt:variant>
        <vt:i4>1310771</vt:i4>
      </vt:variant>
      <vt:variant>
        <vt:i4>209</vt:i4>
      </vt:variant>
      <vt:variant>
        <vt:i4>0</vt:i4>
      </vt:variant>
      <vt:variant>
        <vt:i4>5</vt:i4>
      </vt:variant>
      <vt:variant>
        <vt:lpwstr/>
      </vt:variant>
      <vt:variant>
        <vt:lpwstr>_Toc475440607</vt:lpwstr>
      </vt:variant>
      <vt:variant>
        <vt:i4>1310771</vt:i4>
      </vt:variant>
      <vt:variant>
        <vt:i4>203</vt:i4>
      </vt:variant>
      <vt:variant>
        <vt:i4>0</vt:i4>
      </vt:variant>
      <vt:variant>
        <vt:i4>5</vt:i4>
      </vt:variant>
      <vt:variant>
        <vt:lpwstr/>
      </vt:variant>
      <vt:variant>
        <vt:lpwstr>_Toc475440606</vt:lpwstr>
      </vt:variant>
      <vt:variant>
        <vt:i4>1310771</vt:i4>
      </vt:variant>
      <vt:variant>
        <vt:i4>197</vt:i4>
      </vt:variant>
      <vt:variant>
        <vt:i4>0</vt:i4>
      </vt:variant>
      <vt:variant>
        <vt:i4>5</vt:i4>
      </vt:variant>
      <vt:variant>
        <vt:lpwstr/>
      </vt:variant>
      <vt:variant>
        <vt:lpwstr>_Toc475440605</vt:lpwstr>
      </vt:variant>
      <vt:variant>
        <vt:i4>1310771</vt:i4>
      </vt:variant>
      <vt:variant>
        <vt:i4>191</vt:i4>
      </vt:variant>
      <vt:variant>
        <vt:i4>0</vt:i4>
      </vt:variant>
      <vt:variant>
        <vt:i4>5</vt:i4>
      </vt:variant>
      <vt:variant>
        <vt:lpwstr/>
      </vt:variant>
      <vt:variant>
        <vt:lpwstr>_Toc475440604</vt:lpwstr>
      </vt:variant>
      <vt:variant>
        <vt:i4>1310771</vt:i4>
      </vt:variant>
      <vt:variant>
        <vt:i4>185</vt:i4>
      </vt:variant>
      <vt:variant>
        <vt:i4>0</vt:i4>
      </vt:variant>
      <vt:variant>
        <vt:i4>5</vt:i4>
      </vt:variant>
      <vt:variant>
        <vt:lpwstr/>
      </vt:variant>
      <vt:variant>
        <vt:lpwstr>_Toc475440603</vt:lpwstr>
      </vt:variant>
      <vt:variant>
        <vt:i4>1310771</vt:i4>
      </vt:variant>
      <vt:variant>
        <vt:i4>179</vt:i4>
      </vt:variant>
      <vt:variant>
        <vt:i4>0</vt:i4>
      </vt:variant>
      <vt:variant>
        <vt:i4>5</vt:i4>
      </vt:variant>
      <vt:variant>
        <vt:lpwstr/>
      </vt:variant>
      <vt:variant>
        <vt:lpwstr>_Toc475440602</vt:lpwstr>
      </vt:variant>
      <vt:variant>
        <vt:i4>1310771</vt:i4>
      </vt:variant>
      <vt:variant>
        <vt:i4>173</vt:i4>
      </vt:variant>
      <vt:variant>
        <vt:i4>0</vt:i4>
      </vt:variant>
      <vt:variant>
        <vt:i4>5</vt:i4>
      </vt:variant>
      <vt:variant>
        <vt:lpwstr/>
      </vt:variant>
      <vt:variant>
        <vt:lpwstr>_Toc475440601</vt:lpwstr>
      </vt:variant>
      <vt:variant>
        <vt:i4>1310771</vt:i4>
      </vt:variant>
      <vt:variant>
        <vt:i4>167</vt:i4>
      </vt:variant>
      <vt:variant>
        <vt:i4>0</vt:i4>
      </vt:variant>
      <vt:variant>
        <vt:i4>5</vt:i4>
      </vt:variant>
      <vt:variant>
        <vt:lpwstr/>
      </vt:variant>
      <vt:variant>
        <vt:lpwstr>_Toc475440600</vt:lpwstr>
      </vt:variant>
      <vt:variant>
        <vt:i4>1900592</vt:i4>
      </vt:variant>
      <vt:variant>
        <vt:i4>161</vt:i4>
      </vt:variant>
      <vt:variant>
        <vt:i4>0</vt:i4>
      </vt:variant>
      <vt:variant>
        <vt:i4>5</vt:i4>
      </vt:variant>
      <vt:variant>
        <vt:lpwstr/>
      </vt:variant>
      <vt:variant>
        <vt:lpwstr>_Toc475440599</vt:lpwstr>
      </vt:variant>
      <vt:variant>
        <vt:i4>1900592</vt:i4>
      </vt:variant>
      <vt:variant>
        <vt:i4>155</vt:i4>
      </vt:variant>
      <vt:variant>
        <vt:i4>0</vt:i4>
      </vt:variant>
      <vt:variant>
        <vt:i4>5</vt:i4>
      </vt:variant>
      <vt:variant>
        <vt:lpwstr/>
      </vt:variant>
      <vt:variant>
        <vt:lpwstr>_Toc475440598</vt:lpwstr>
      </vt:variant>
      <vt:variant>
        <vt:i4>1900592</vt:i4>
      </vt:variant>
      <vt:variant>
        <vt:i4>149</vt:i4>
      </vt:variant>
      <vt:variant>
        <vt:i4>0</vt:i4>
      </vt:variant>
      <vt:variant>
        <vt:i4>5</vt:i4>
      </vt:variant>
      <vt:variant>
        <vt:lpwstr/>
      </vt:variant>
      <vt:variant>
        <vt:lpwstr>_Toc475440597</vt:lpwstr>
      </vt:variant>
      <vt:variant>
        <vt:i4>1900592</vt:i4>
      </vt:variant>
      <vt:variant>
        <vt:i4>143</vt:i4>
      </vt:variant>
      <vt:variant>
        <vt:i4>0</vt:i4>
      </vt:variant>
      <vt:variant>
        <vt:i4>5</vt:i4>
      </vt:variant>
      <vt:variant>
        <vt:lpwstr/>
      </vt:variant>
      <vt:variant>
        <vt:lpwstr>_Toc475440596</vt:lpwstr>
      </vt:variant>
      <vt:variant>
        <vt:i4>1900592</vt:i4>
      </vt:variant>
      <vt:variant>
        <vt:i4>137</vt:i4>
      </vt:variant>
      <vt:variant>
        <vt:i4>0</vt:i4>
      </vt:variant>
      <vt:variant>
        <vt:i4>5</vt:i4>
      </vt:variant>
      <vt:variant>
        <vt:lpwstr/>
      </vt:variant>
      <vt:variant>
        <vt:lpwstr>_Toc475440595</vt:lpwstr>
      </vt:variant>
      <vt:variant>
        <vt:i4>1900592</vt:i4>
      </vt:variant>
      <vt:variant>
        <vt:i4>131</vt:i4>
      </vt:variant>
      <vt:variant>
        <vt:i4>0</vt:i4>
      </vt:variant>
      <vt:variant>
        <vt:i4>5</vt:i4>
      </vt:variant>
      <vt:variant>
        <vt:lpwstr/>
      </vt:variant>
      <vt:variant>
        <vt:lpwstr>_Toc475440594</vt:lpwstr>
      </vt:variant>
      <vt:variant>
        <vt:i4>1900592</vt:i4>
      </vt:variant>
      <vt:variant>
        <vt:i4>125</vt:i4>
      </vt:variant>
      <vt:variant>
        <vt:i4>0</vt:i4>
      </vt:variant>
      <vt:variant>
        <vt:i4>5</vt:i4>
      </vt:variant>
      <vt:variant>
        <vt:lpwstr/>
      </vt:variant>
      <vt:variant>
        <vt:lpwstr>_Toc475440593</vt:lpwstr>
      </vt:variant>
      <vt:variant>
        <vt:i4>1900592</vt:i4>
      </vt:variant>
      <vt:variant>
        <vt:i4>119</vt:i4>
      </vt:variant>
      <vt:variant>
        <vt:i4>0</vt:i4>
      </vt:variant>
      <vt:variant>
        <vt:i4>5</vt:i4>
      </vt:variant>
      <vt:variant>
        <vt:lpwstr/>
      </vt:variant>
      <vt:variant>
        <vt:lpwstr>_Toc475440592</vt:lpwstr>
      </vt:variant>
      <vt:variant>
        <vt:i4>1900592</vt:i4>
      </vt:variant>
      <vt:variant>
        <vt:i4>113</vt:i4>
      </vt:variant>
      <vt:variant>
        <vt:i4>0</vt:i4>
      </vt:variant>
      <vt:variant>
        <vt:i4>5</vt:i4>
      </vt:variant>
      <vt:variant>
        <vt:lpwstr/>
      </vt:variant>
      <vt:variant>
        <vt:lpwstr>_Toc475440591</vt:lpwstr>
      </vt:variant>
      <vt:variant>
        <vt:i4>1900592</vt:i4>
      </vt:variant>
      <vt:variant>
        <vt:i4>107</vt:i4>
      </vt:variant>
      <vt:variant>
        <vt:i4>0</vt:i4>
      </vt:variant>
      <vt:variant>
        <vt:i4>5</vt:i4>
      </vt:variant>
      <vt:variant>
        <vt:lpwstr/>
      </vt:variant>
      <vt:variant>
        <vt:lpwstr>_Toc475440590</vt:lpwstr>
      </vt:variant>
      <vt:variant>
        <vt:i4>1835056</vt:i4>
      </vt:variant>
      <vt:variant>
        <vt:i4>101</vt:i4>
      </vt:variant>
      <vt:variant>
        <vt:i4>0</vt:i4>
      </vt:variant>
      <vt:variant>
        <vt:i4>5</vt:i4>
      </vt:variant>
      <vt:variant>
        <vt:lpwstr/>
      </vt:variant>
      <vt:variant>
        <vt:lpwstr>_Toc475440589</vt:lpwstr>
      </vt:variant>
      <vt:variant>
        <vt:i4>1835056</vt:i4>
      </vt:variant>
      <vt:variant>
        <vt:i4>95</vt:i4>
      </vt:variant>
      <vt:variant>
        <vt:i4>0</vt:i4>
      </vt:variant>
      <vt:variant>
        <vt:i4>5</vt:i4>
      </vt:variant>
      <vt:variant>
        <vt:lpwstr/>
      </vt:variant>
      <vt:variant>
        <vt:lpwstr>_Toc475440588</vt:lpwstr>
      </vt:variant>
      <vt:variant>
        <vt:i4>1835056</vt:i4>
      </vt:variant>
      <vt:variant>
        <vt:i4>89</vt:i4>
      </vt:variant>
      <vt:variant>
        <vt:i4>0</vt:i4>
      </vt:variant>
      <vt:variant>
        <vt:i4>5</vt:i4>
      </vt:variant>
      <vt:variant>
        <vt:lpwstr/>
      </vt:variant>
      <vt:variant>
        <vt:lpwstr>_Toc475440587</vt:lpwstr>
      </vt:variant>
      <vt:variant>
        <vt:i4>1835056</vt:i4>
      </vt:variant>
      <vt:variant>
        <vt:i4>83</vt:i4>
      </vt:variant>
      <vt:variant>
        <vt:i4>0</vt:i4>
      </vt:variant>
      <vt:variant>
        <vt:i4>5</vt:i4>
      </vt:variant>
      <vt:variant>
        <vt:lpwstr/>
      </vt:variant>
      <vt:variant>
        <vt:lpwstr>_Toc475440586</vt:lpwstr>
      </vt:variant>
      <vt:variant>
        <vt:i4>1835056</vt:i4>
      </vt:variant>
      <vt:variant>
        <vt:i4>77</vt:i4>
      </vt:variant>
      <vt:variant>
        <vt:i4>0</vt:i4>
      </vt:variant>
      <vt:variant>
        <vt:i4>5</vt:i4>
      </vt:variant>
      <vt:variant>
        <vt:lpwstr/>
      </vt:variant>
      <vt:variant>
        <vt:lpwstr>_Toc475440585</vt:lpwstr>
      </vt:variant>
      <vt:variant>
        <vt:i4>1835056</vt:i4>
      </vt:variant>
      <vt:variant>
        <vt:i4>71</vt:i4>
      </vt:variant>
      <vt:variant>
        <vt:i4>0</vt:i4>
      </vt:variant>
      <vt:variant>
        <vt:i4>5</vt:i4>
      </vt:variant>
      <vt:variant>
        <vt:lpwstr/>
      </vt:variant>
      <vt:variant>
        <vt:lpwstr>_Toc475440584</vt:lpwstr>
      </vt:variant>
      <vt:variant>
        <vt:i4>458821</vt:i4>
      </vt:variant>
      <vt:variant>
        <vt:i4>54</vt:i4>
      </vt:variant>
      <vt:variant>
        <vt:i4>0</vt:i4>
      </vt:variant>
      <vt:variant>
        <vt:i4>5</vt:i4>
      </vt:variant>
      <vt:variant>
        <vt:lpwstr/>
      </vt:variant>
      <vt:variant>
        <vt:lpwstr>r473</vt:lpwstr>
      </vt:variant>
      <vt:variant>
        <vt:i4>786496</vt:i4>
      </vt:variant>
      <vt:variant>
        <vt:i4>51</vt:i4>
      </vt:variant>
      <vt:variant>
        <vt:i4>0</vt:i4>
      </vt:variant>
      <vt:variant>
        <vt:i4>5</vt:i4>
      </vt:variant>
      <vt:variant>
        <vt:lpwstr/>
      </vt:variant>
      <vt:variant>
        <vt:lpwstr>r428</vt:lpwstr>
      </vt:variant>
      <vt:variant>
        <vt:i4>196677</vt:i4>
      </vt:variant>
      <vt:variant>
        <vt:i4>48</vt:i4>
      </vt:variant>
      <vt:variant>
        <vt:i4>0</vt:i4>
      </vt:variant>
      <vt:variant>
        <vt:i4>5</vt:i4>
      </vt:variant>
      <vt:variant>
        <vt:lpwstr/>
      </vt:variant>
      <vt:variant>
        <vt:lpwstr>r477</vt:lpwstr>
      </vt:variant>
      <vt:variant>
        <vt:i4>393280</vt:i4>
      </vt:variant>
      <vt:variant>
        <vt:i4>45</vt:i4>
      </vt:variant>
      <vt:variant>
        <vt:i4>0</vt:i4>
      </vt:variant>
      <vt:variant>
        <vt:i4>5</vt:i4>
      </vt:variant>
      <vt:variant>
        <vt:lpwstr/>
      </vt:variant>
      <vt:variant>
        <vt:lpwstr>r422</vt:lpwstr>
      </vt:variant>
      <vt:variant>
        <vt:i4>65605</vt:i4>
      </vt:variant>
      <vt:variant>
        <vt:i4>9</vt:i4>
      </vt:variant>
      <vt:variant>
        <vt:i4>0</vt:i4>
      </vt:variant>
      <vt:variant>
        <vt:i4>5</vt:i4>
      </vt:variant>
      <vt:variant>
        <vt:lpwstr/>
      </vt:variant>
      <vt:variant>
        <vt:lpwstr>r372</vt:lpwstr>
      </vt:variant>
      <vt:variant>
        <vt:i4>75</vt:i4>
      </vt:variant>
      <vt:variant>
        <vt:i4>6</vt:i4>
      </vt:variant>
      <vt:variant>
        <vt:i4>0</vt:i4>
      </vt:variant>
      <vt:variant>
        <vt:i4>5</vt:i4>
      </vt:variant>
      <vt:variant>
        <vt:lpwstr/>
      </vt:variant>
      <vt:variant>
        <vt:lpwstr>r191</vt:lpwstr>
      </vt:variant>
      <vt:variant>
        <vt:i4>786498</vt:i4>
      </vt:variant>
      <vt:variant>
        <vt:i4>18</vt:i4>
      </vt:variant>
      <vt:variant>
        <vt:i4>0</vt:i4>
      </vt:variant>
      <vt:variant>
        <vt:i4>5</vt:i4>
      </vt:variant>
      <vt:variant>
        <vt:lpwstr/>
      </vt:variant>
      <vt:variant>
        <vt:lpwstr>r509</vt:lpwstr>
      </vt:variant>
      <vt:variant>
        <vt:i4>786498</vt:i4>
      </vt:variant>
      <vt:variant>
        <vt:i4>15</vt:i4>
      </vt:variant>
      <vt:variant>
        <vt:i4>0</vt:i4>
      </vt:variant>
      <vt:variant>
        <vt:i4>5</vt:i4>
      </vt:variant>
      <vt:variant>
        <vt:lpwstr/>
      </vt:variant>
      <vt:variant>
        <vt:lpwstr>r509</vt:lpwstr>
      </vt:variant>
      <vt:variant>
        <vt:i4>65606</vt:i4>
      </vt:variant>
      <vt:variant>
        <vt:i4>12</vt:i4>
      </vt:variant>
      <vt:variant>
        <vt:i4>0</vt:i4>
      </vt:variant>
      <vt:variant>
        <vt:i4>5</vt:i4>
      </vt:variant>
      <vt:variant>
        <vt:lpwstr/>
      </vt:variant>
      <vt:variant>
        <vt:lpwstr>r342</vt:lpwstr>
      </vt:variant>
      <vt:variant>
        <vt:i4>69</vt:i4>
      </vt:variant>
      <vt:variant>
        <vt:i4>9</vt:i4>
      </vt:variant>
      <vt:variant>
        <vt:i4>0</vt:i4>
      </vt:variant>
      <vt:variant>
        <vt:i4>5</vt:i4>
      </vt:variant>
      <vt:variant>
        <vt:lpwstr/>
      </vt:variant>
      <vt:variant>
        <vt:lpwstr>r373</vt:lpwstr>
      </vt:variant>
      <vt:variant>
        <vt:i4>69</vt:i4>
      </vt:variant>
      <vt:variant>
        <vt:i4>6</vt:i4>
      </vt:variant>
      <vt:variant>
        <vt:i4>0</vt:i4>
      </vt:variant>
      <vt:variant>
        <vt:i4>5</vt:i4>
      </vt:variant>
      <vt:variant>
        <vt:lpwstr/>
      </vt:variant>
      <vt:variant>
        <vt:lpwstr>r373</vt:lpwstr>
      </vt:variant>
      <vt:variant>
        <vt:i4>69</vt:i4>
      </vt:variant>
      <vt:variant>
        <vt:i4>3</vt:i4>
      </vt:variant>
      <vt:variant>
        <vt:i4>0</vt:i4>
      </vt:variant>
      <vt:variant>
        <vt:i4>5</vt:i4>
      </vt:variant>
      <vt:variant>
        <vt:lpwstr/>
      </vt:variant>
      <vt:variant>
        <vt:lpwstr>r373</vt:lpwstr>
      </vt:variant>
      <vt:variant>
        <vt:i4>458820</vt:i4>
      </vt:variant>
      <vt:variant>
        <vt:i4>0</vt:i4>
      </vt:variant>
      <vt:variant>
        <vt:i4>0</vt:i4>
      </vt:variant>
      <vt:variant>
        <vt:i4>5</vt:i4>
      </vt:variant>
      <vt:variant>
        <vt:lpwstr/>
      </vt:variant>
      <vt:variant>
        <vt:lpwstr>r364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Titelseite</dc:title>
  <dc:creator/>
  <cp:lastModifiedBy>Schwieger, Michael</cp:lastModifiedBy>
  <cp:revision>233</cp:revision>
  <cp:lastPrinted>2012-03-26T07:53:00Z</cp:lastPrinted>
  <dcterms:created xsi:type="dcterms:W3CDTF">2017-06-28T12:11:00Z</dcterms:created>
  <dcterms:modified xsi:type="dcterms:W3CDTF">2022-12-15T12:43:00Z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26.0.0</vt:lpwstr>
  </property>
  <property fmtid="{D5CDD505-2E9C-101B-9397-08002B2CF9AE}" pid="3" name="Status">
    <vt:lpwstr>In Bearbeitung</vt:lpwstr>
  </property>
</Properties>
</file>